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C025F" w14:textId="77777777" w:rsidR="009F78EE" w:rsidRDefault="009F78EE" w:rsidP="009F78EE">
      <w:pPr>
        <w:pStyle w:val="Titolo1"/>
        <w:jc w:val="center"/>
        <w:rPr>
          <w:sz w:val="20"/>
          <w:szCs w:val="20"/>
        </w:rPr>
      </w:pPr>
      <w:r>
        <w:t>Allegato</w:t>
      </w:r>
    </w:p>
    <w:p w14:paraId="3973B095" w14:textId="77777777" w:rsidR="009F78EE" w:rsidRDefault="009F78EE" w:rsidP="009F78EE">
      <w:pPr>
        <w:spacing w:before="0" w:after="0"/>
        <w:rPr>
          <w:sz w:val="20"/>
          <w:szCs w:val="20"/>
        </w:rPr>
      </w:pPr>
    </w:p>
    <w:p w14:paraId="264A1534" w14:textId="77777777" w:rsidR="009F78EE" w:rsidRDefault="009F78EE" w:rsidP="009F78EE">
      <w:pPr>
        <w:pStyle w:val="Annexetitre"/>
        <w:spacing w:before="0" w:after="0"/>
        <w:jc w:val="both"/>
        <w:rPr>
          <w:caps/>
          <w:sz w:val="16"/>
          <w:szCs w:val="16"/>
          <w:u w:val="none"/>
        </w:rPr>
      </w:pPr>
    </w:p>
    <w:p w14:paraId="031C33E7" w14:textId="77777777" w:rsidR="009F78EE" w:rsidRDefault="009F78EE" w:rsidP="009F78EE">
      <w:pPr>
        <w:pStyle w:val="Annexetitre"/>
        <w:spacing w:before="0" w:after="0"/>
      </w:pPr>
      <w:r>
        <w:rPr>
          <w:caps/>
          <w:sz w:val="16"/>
          <w:szCs w:val="16"/>
          <w:u w:val="none"/>
        </w:rPr>
        <w:t>Modello di formulario peril documento di gara unico europeo (DGUE)</w:t>
      </w:r>
    </w:p>
    <w:p w14:paraId="6BFFC762" w14:textId="77777777" w:rsidR="009F78EE" w:rsidRDefault="009F78EE" w:rsidP="009F78EE">
      <w:pPr>
        <w:spacing w:before="0" w:after="0"/>
      </w:pPr>
    </w:p>
    <w:p w14:paraId="4E90E9B9" w14:textId="77777777" w:rsidR="009F78EE" w:rsidRDefault="009F78EE" w:rsidP="009F78EE">
      <w:pPr>
        <w:pStyle w:val="ChapterTitle"/>
        <w:spacing w:before="0" w:after="0"/>
        <w:jc w:val="both"/>
      </w:pPr>
      <w:r>
        <w:rPr>
          <w:sz w:val="18"/>
          <w:szCs w:val="18"/>
        </w:rPr>
        <w:t>Parte I: Informazioni sulla procedura di appalto e sull'amministrazione aggiudicatrice o ente aggiudicatore</w:t>
      </w:r>
    </w:p>
    <w:p w14:paraId="28633700" w14:textId="77777777" w:rsidR="009F78EE" w:rsidRDefault="009F78EE" w:rsidP="009F78EE">
      <w:pPr>
        <w:spacing w:before="0" w:after="0"/>
      </w:pPr>
    </w:p>
    <w:p w14:paraId="0141B7D9"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b/>
          <w:bCs/>
          <w:sz w:val="16"/>
          <w:szCs w:val="16"/>
        </w:rPr>
      </w:pPr>
      <w:r w:rsidRPr="000F1D07">
        <w:rPr>
          <w:b/>
          <w:bCs/>
          <w:sz w:val="16"/>
          <w:szCs w:val="16"/>
        </w:rPr>
        <w:t>ACCORDI QUADRO CON UNICO OPERATORE ECONOMICO AI SENSI DELL'ART. 54 COMMA 3 DEL D. LGS. N. 50/2016 PER INTERVENTI DI MANUTENZIONE STRAORDINARIA SU STRADE CITTADINE - 4 LOTTI/J - MUNICIPI DA 1 A 9</w:t>
      </w:r>
    </w:p>
    <w:p w14:paraId="51369FD3" w14:textId="77777777" w:rsidR="009F78EE" w:rsidRPr="000F1D07"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b/>
          <w:bCs/>
          <w:sz w:val="16"/>
          <w:szCs w:val="16"/>
        </w:rPr>
      </w:pPr>
    </w:p>
    <w:p w14:paraId="379E50FF" w14:textId="77777777" w:rsidR="009F78EE" w:rsidRPr="000F1D07"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sz w:val="16"/>
          <w:szCs w:val="16"/>
        </w:rPr>
      </w:pPr>
      <w:r w:rsidRPr="000F1D07">
        <w:rPr>
          <w:b/>
          <w:bCs/>
          <w:sz w:val="16"/>
          <w:szCs w:val="16"/>
        </w:rPr>
        <w:t>AQ 13/2023</w:t>
      </w:r>
      <w:r w:rsidRPr="000F1D07">
        <w:rPr>
          <w:sz w:val="16"/>
          <w:szCs w:val="16"/>
        </w:rPr>
        <w:t xml:space="preserve"> - LOTTO 4/J DI N. 4 LOTTI - MUNICIPI 4-5 – CUP B47H22001300004 – CIG  9652140DE4</w:t>
      </w:r>
    </w:p>
    <w:p w14:paraId="4F9628CB" w14:textId="77777777" w:rsidR="009F78EE" w:rsidRPr="000F1D07"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sz w:val="16"/>
          <w:szCs w:val="16"/>
        </w:rPr>
      </w:pPr>
      <w:r w:rsidRPr="000F1D07">
        <w:rPr>
          <w:b/>
          <w:bCs/>
          <w:sz w:val="16"/>
          <w:szCs w:val="16"/>
        </w:rPr>
        <w:t>AQ 14/2023</w:t>
      </w:r>
      <w:r w:rsidRPr="000F1D07">
        <w:rPr>
          <w:sz w:val="16"/>
          <w:szCs w:val="16"/>
        </w:rPr>
        <w:t xml:space="preserve"> - LOTTO 2/J DI N. 4 LOTTI - MUNICIPI 6-7-8 – CUP B47H22001280004 – CIG 965221187D</w:t>
      </w:r>
    </w:p>
    <w:p w14:paraId="4EA7CBA3" w14:textId="77777777" w:rsidR="009F78EE" w:rsidRPr="000F1D07"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sz w:val="16"/>
          <w:szCs w:val="16"/>
        </w:rPr>
      </w:pPr>
      <w:r w:rsidRPr="000F1D07">
        <w:rPr>
          <w:b/>
          <w:bCs/>
          <w:sz w:val="16"/>
          <w:szCs w:val="16"/>
        </w:rPr>
        <w:t>AQ 15/2023</w:t>
      </w:r>
      <w:r w:rsidRPr="000F1D07">
        <w:rPr>
          <w:sz w:val="16"/>
          <w:szCs w:val="16"/>
        </w:rPr>
        <w:t xml:space="preserve"> - LOTTO 3/J DI N. 4 LOTTI - MUNICIPI 2-3-9 – CUP B47H22001290004 – CIG 96522611C2</w:t>
      </w:r>
    </w:p>
    <w:p w14:paraId="163C0888"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rPr>
          <w:rFonts w:ascii="Arial" w:hAnsi="Arial" w:cs="Arial"/>
          <w:b/>
          <w:sz w:val="15"/>
          <w:szCs w:val="15"/>
        </w:rPr>
      </w:pPr>
      <w:r w:rsidRPr="000F1D07">
        <w:rPr>
          <w:b/>
          <w:bCs/>
          <w:sz w:val="16"/>
          <w:szCs w:val="16"/>
        </w:rPr>
        <w:t>AQ 16/2023</w:t>
      </w:r>
      <w:r w:rsidRPr="000F1D07">
        <w:rPr>
          <w:sz w:val="16"/>
          <w:szCs w:val="16"/>
        </w:rPr>
        <w:t xml:space="preserve"> - LOTTO 1/J DI N. 4 LOTTI - MUNICIPIO 1 – CUP B47H22001270004 – CIG 965230995C</w:t>
      </w:r>
    </w:p>
    <w:p w14:paraId="181FF47E"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sz w:val="15"/>
          <w:szCs w:val="15"/>
        </w:rPr>
      </w:pPr>
    </w:p>
    <w:p w14:paraId="1CF34A43" w14:textId="5CB3D129" w:rsidR="009F78EE" w:rsidRPr="00CA543F" w:rsidRDefault="009F78EE" w:rsidP="009F78E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w w:val="0"/>
          <w:sz w:val="15"/>
          <w:szCs w:val="15"/>
        </w:rPr>
        <w:t xml:space="preserve">Pubblicato </w:t>
      </w:r>
      <w:r w:rsidR="00436C5A">
        <w:rPr>
          <w:rFonts w:ascii="Arial" w:hAnsi="Arial" w:cs="Arial"/>
          <w:b/>
          <w:w w:val="0"/>
          <w:sz w:val="15"/>
          <w:szCs w:val="15"/>
        </w:rPr>
        <w:t>in GUUE</w:t>
      </w:r>
      <w:r w:rsidR="005D29F0" w:rsidRPr="005D29F0">
        <w:rPr>
          <w:rFonts w:ascii="Arial" w:hAnsi="Arial" w:cs="Arial"/>
          <w:b/>
          <w:w w:val="0"/>
          <w:sz w:val="15"/>
          <w:szCs w:val="15"/>
        </w:rPr>
        <w:t>/S 051-150215</w:t>
      </w:r>
      <w:r w:rsidR="00436C5A">
        <w:rPr>
          <w:rFonts w:ascii="Arial" w:hAnsi="Arial" w:cs="Arial"/>
          <w:b/>
          <w:w w:val="0"/>
          <w:sz w:val="15"/>
          <w:szCs w:val="15"/>
        </w:rPr>
        <w:t xml:space="preserve"> in data 13/03/2023</w:t>
      </w:r>
      <w:r w:rsidR="005D29F0">
        <w:rPr>
          <w:rFonts w:ascii="Arial" w:hAnsi="Arial" w:cs="Arial"/>
          <w:b/>
          <w:w w:val="0"/>
          <w:sz w:val="15"/>
          <w:szCs w:val="15"/>
        </w:rPr>
        <w:t xml:space="preserve"> </w:t>
      </w:r>
    </w:p>
    <w:p w14:paraId="3C74A091" w14:textId="77777777" w:rsidR="009F78EE" w:rsidRPr="00CA543F" w:rsidRDefault="009F78EE" w:rsidP="009F78E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p>
    <w:p w14:paraId="6140A54D" w14:textId="77777777" w:rsidR="009F78EE" w:rsidRDefault="009F78EE" w:rsidP="009F78EE">
      <w:pPr>
        <w:pStyle w:val="SectionTitle"/>
        <w:spacing w:before="0" w:after="0"/>
        <w:jc w:val="both"/>
        <w:rPr>
          <w:rFonts w:ascii="Arial" w:hAnsi="Arial" w:cs="Arial"/>
          <w:b w:val="0"/>
          <w:caps/>
          <w:sz w:val="16"/>
          <w:szCs w:val="16"/>
        </w:rPr>
      </w:pPr>
    </w:p>
    <w:p w14:paraId="081277E2" w14:textId="77777777" w:rsidR="009F78EE" w:rsidRDefault="009F78EE" w:rsidP="009F78EE">
      <w:pPr>
        <w:pStyle w:val="SectionTitle"/>
        <w:rPr>
          <w:rFonts w:ascii="Arial" w:hAnsi="Arial" w:cs="Arial"/>
          <w:w w:val="0"/>
          <w:sz w:val="15"/>
          <w:szCs w:val="15"/>
        </w:rPr>
      </w:pPr>
      <w:r>
        <w:rPr>
          <w:rFonts w:ascii="Arial" w:hAnsi="Arial" w:cs="Arial"/>
          <w:b w:val="0"/>
          <w:caps/>
          <w:sz w:val="16"/>
          <w:szCs w:val="16"/>
        </w:rPr>
        <w:t>Informazioni sulla procedura di appalto</w:t>
      </w:r>
    </w:p>
    <w:p w14:paraId="478DC4B6"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1CEF89DC" w14:textId="77777777" w:rsidTr="00475BE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C04905" w14:textId="77777777" w:rsidR="009F78EE" w:rsidRDefault="009F78EE" w:rsidP="00475BE9">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BE028E" w14:textId="77777777" w:rsidR="009F78EE" w:rsidRDefault="009F78EE" w:rsidP="00475BE9">
            <w:r>
              <w:rPr>
                <w:rFonts w:ascii="Arial" w:hAnsi="Arial" w:cs="Arial"/>
                <w:b/>
                <w:sz w:val="14"/>
                <w:szCs w:val="14"/>
              </w:rPr>
              <w:t xml:space="preserve">Risposta: </w:t>
            </w:r>
          </w:p>
          <w:p w14:paraId="3774F533" w14:textId="77777777" w:rsidR="009F78EE" w:rsidRDefault="009F78EE" w:rsidP="00475BE9"/>
        </w:tc>
      </w:tr>
      <w:tr w:rsidR="009F78EE" w14:paraId="106E7DEF" w14:textId="77777777" w:rsidTr="00475BE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78B7"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xml:space="preserve">Nome: </w:t>
            </w:r>
          </w:p>
          <w:p w14:paraId="0A8BDC60" w14:textId="77777777" w:rsidR="009F78EE" w:rsidRPr="003A443E" w:rsidRDefault="009F78EE" w:rsidP="00475BE9">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9204D3" w14:textId="77777777" w:rsidR="009F78EE" w:rsidRPr="003A443E" w:rsidRDefault="009F78EE" w:rsidP="00475BE9">
            <w:pPr>
              <w:jc w:val="both"/>
              <w:rPr>
                <w:rFonts w:ascii="Arial" w:hAnsi="Arial" w:cs="Arial"/>
                <w:color w:val="000000"/>
                <w:sz w:val="14"/>
                <w:szCs w:val="14"/>
              </w:rPr>
            </w:pPr>
            <w:r>
              <w:rPr>
                <w:rFonts w:ascii="Arial" w:hAnsi="Arial" w:cs="Arial"/>
                <w:color w:val="000000"/>
                <w:sz w:val="14"/>
                <w:szCs w:val="14"/>
              </w:rPr>
              <w:t>Comune di Milano – Area Gare Opere Pubbliche Via Durando 38/A 20158 Milano</w:t>
            </w:r>
            <w:r w:rsidRPr="003A443E">
              <w:rPr>
                <w:rFonts w:ascii="Arial" w:hAnsi="Arial" w:cs="Arial"/>
                <w:color w:val="000000"/>
                <w:sz w:val="14"/>
                <w:szCs w:val="14"/>
              </w:rPr>
              <w:t xml:space="preserve"> </w:t>
            </w:r>
          </w:p>
          <w:p w14:paraId="26CFE41A" w14:textId="77777777" w:rsidR="009F78EE" w:rsidRPr="003A443E" w:rsidRDefault="009F78EE" w:rsidP="00475BE9">
            <w:pPr>
              <w:rPr>
                <w:color w:val="000000"/>
              </w:rPr>
            </w:pPr>
            <w:r>
              <w:rPr>
                <w:rFonts w:ascii="Arial" w:hAnsi="Arial" w:cs="Arial"/>
                <w:color w:val="000000"/>
                <w:sz w:val="14"/>
                <w:szCs w:val="14"/>
              </w:rPr>
              <w:t>01199250158</w:t>
            </w:r>
          </w:p>
        </w:tc>
      </w:tr>
      <w:tr w:rsidR="009F78EE" w14:paraId="309CDA3D" w14:textId="77777777" w:rsidTr="00475BE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1EE0C" w14:textId="77777777" w:rsidR="009F78EE" w:rsidRDefault="009F78EE" w:rsidP="00475BE9">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763359" w14:textId="77777777" w:rsidR="009F78EE" w:rsidRDefault="009F78EE" w:rsidP="00475BE9">
            <w:r>
              <w:rPr>
                <w:rFonts w:ascii="Arial" w:hAnsi="Arial" w:cs="Arial"/>
                <w:b/>
                <w:sz w:val="14"/>
                <w:szCs w:val="14"/>
              </w:rPr>
              <w:t>Risposta:</w:t>
            </w:r>
          </w:p>
        </w:tc>
      </w:tr>
      <w:tr w:rsidR="009F78EE" w14:paraId="3764383F" w14:textId="77777777" w:rsidTr="00475B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6D2836" w14:textId="77777777" w:rsidR="009F78EE" w:rsidRDefault="009F78EE" w:rsidP="00475BE9">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AC4F1F" w14:textId="588C120E" w:rsidR="009F78EE" w:rsidRPr="00F81819" w:rsidRDefault="009F78EE" w:rsidP="00475BE9">
            <w:pPr>
              <w:jc w:val="both"/>
              <w:rPr>
                <w:sz w:val="16"/>
                <w:szCs w:val="16"/>
              </w:rPr>
            </w:pPr>
            <w:r w:rsidRPr="00F81819">
              <w:rPr>
                <w:sz w:val="16"/>
                <w:szCs w:val="16"/>
              </w:rPr>
              <w:fldChar w:fldCharType="begin"/>
            </w:r>
            <w:r w:rsidRPr="00F81819">
              <w:rPr>
                <w:sz w:val="16"/>
                <w:szCs w:val="16"/>
              </w:rPr>
              <w:instrText xml:space="preserve"> MERGEFIELD OGGETTO_DELLA_GARA </w:instrText>
            </w:r>
            <w:r w:rsidRPr="00F81819">
              <w:rPr>
                <w:sz w:val="16"/>
                <w:szCs w:val="16"/>
              </w:rPr>
              <w:fldChar w:fldCharType="separate"/>
            </w:r>
            <w:r w:rsidRPr="00067EE6">
              <w:rPr>
                <w:noProof/>
                <w:sz w:val="16"/>
                <w:szCs w:val="16"/>
              </w:rPr>
              <w:t>ACCORD</w:t>
            </w:r>
            <w:r>
              <w:rPr>
                <w:noProof/>
                <w:sz w:val="16"/>
                <w:szCs w:val="16"/>
              </w:rPr>
              <w:t>I</w:t>
            </w:r>
            <w:r w:rsidRPr="00067EE6">
              <w:rPr>
                <w:noProof/>
                <w:sz w:val="16"/>
                <w:szCs w:val="16"/>
              </w:rPr>
              <w:t xml:space="preserve"> QUADRO CON UNICO OPERATORE ECONOMICO AI SENSI DELL'ART. 54 COMMA 3 DEL D. LGS. N. 50/2016 PER INTERVENTI DI MANUTENZIONE STRAORDINARIA SU STRADE CITTADINE - 4 LOTTI/J - MUNICIPI DA 1 A 9 </w:t>
            </w:r>
            <w:r w:rsidRPr="00F81819">
              <w:rPr>
                <w:sz w:val="16"/>
                <w:szCs w:val="16"/>
              </w:rPr>
              <w:fldChar w:fldCharType="end"/>
            </w:r>
          </w:p>
        </w:tc>
      </w:tr>
      <w:tr w:rsidR="009F78EE" w14:paraId="442636BC" w14:textId="77777777" w:rsidTr="00475B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CE9684" w14:textId="77777777" w:rsidR="009F78EE" w:rsidRDefault="009F78EE" w:rsidP="00475BE9">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10054" w14:textId="77777777" w:rsidR="009F78EE" w:rsidRPr="00F81819" w:rsidRDefault="009F78EE" w:rsidP="00475BE9">
            <w:pPr>
              <w:rPr>
                <w:sz w:val="16"/>
                <w:szCs w:val="16"/>
              </w:rPr>
            </w:pPr>
            <w:r>
              <w:rPr>
                <w:sz w:val="16"/>
                <w:szCs w:val="16"/>
              </w:rPr>
              <w:t>ACCORDO QUADRO N.</w:t>
            </w:r>
          </w:p>
        </w:tc>
      </w:tr>
      <w:tr w:rsidR="009F78EE" w14:paraId="66CF4448" w14:textId="77777777" w:rsidTr="00475B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0EA830"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xml:space="preserve">CIG </w:t>
            </w:r>
          </w:p>
          <w:p w14:paraId="1256F469"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CUP (ove previsto)</w:t>
            </w:r>
          </w:p>
          <w:p w14:paraId="2CEB11C0" w14:textId="77777777" w:rsidR="009F78EE" w:rsidRPr="003A443E" w:rsidRDefault="009F78EE" w:rsidP="00475BE9">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14AFAA" w14:textId="77777777" w:rsidR="009F78EE" w:rsidRPr="00F81819" w:rsidRDefault="009F78EE" w:rsidP="00475BE9">
            <w:pPr>
              <w:rPr>
                <w:rFonts w:ascii="Arial" w:hAnsi="Arial" w:cs="Arial"/>
                <w:color w:val="000000"/>
                <w:sz w:val="16"/>
                <w:szCs w:val="16"/>
              </w:rPr>
            </w:pPr>
            <w:r w:rsidRPr="00F81819">
              <w:rPr>
                <w:sz w:val="16"/>
                <w:szCs w:val="16"/>
              </w:rPr>
              <w:t xml:space="preserve">C.I.G. </w:t>
            </w:r>
          </w:p>
          <w:p w14:paraId="21A40073" w14:textId="77777777" w:rsidR="009F78EE" w:rsidRPr="003A443E" w:rsidRDefault="009F78EE" w:rsidP="00475BE9">
            <w:pPr>
              <w:rPr>
                <w:rFonts w:ascii="Arial" w:hAnsi="Arial" w:cs="Arial"/>
                <w:color w:val="000000"/>
                <w:sz w:val="14"/>
                <w:szCs w:val="14"/>
              </w:rPr>
            </w:pPr>
            <w:r>
              <w:rPr>
                <w:rFonts w:ascii="Arial" w:hAnsi="Arial" w:cs="Arial"/>
                <w:color w:val="000000"/>
                <w:sz w:val="14"/>
                <w:szCs w:val="14"/>
              </w:rPr>
              <w:t>CUP</w:t>
            </w:r>
          </w:p>
          <w:p w14:paraId="2BB200A3" w14:textId="77777777" w:rsidR="009F78EE" w:rsidRPr="003A443E" w:rsidRDefault="009F78EE" w:rsidP="00475BE9">
            <w:pPr>
              <w:rPr>
                <w:color w:val="000000"/>
              </w:rPr>
            </w:pPr>
            <w:r w:rsidRPr="003A443E">
              <w:rPr>
                <w:rFonts w:ascii="Arial" w:hAnsi="Arial" w:cs="Arial"/>
                <w:color w:val="000000"/>
                <w:sz w:val="14"/>
                <w:szCs w:val="14"/>
              </w:rPr>
              <w:t xml:space="preserve">[  ] </w:t>
            </w:r>
          </w:p>
        </w:tc>
      </w:tr>
    </w:tbl>
    <w:p w14:paraId="387B5A8B"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F4D5EE9" w14:textId="77777777" w:rsidR="009F78EE" w:rsidRDefault="009F78EE" w:rsidP="009F78EE">
      <w:pPr>
        <w:pStyle w:val="ChapterTitle"/>
        <w:pageBreakBefore/>
        <w:rPr>
          <w:rFonts w:ascii="Arial" w:hAnsi="Arial" w:cs="Arial"/>
          <w:b w:val="0"/>
          <w:caps/>
          <w:sz w:val="16"/>
          <w:szCs w:val="16"/>
        </w:rPr>
      </w:pPr>
      <w:r>
        <w:rPr>
          <w:sz w:val="18"/>
          <w:szCs w:val="18"/>
        </w:rPr>
        <w:lastRenderedPageBreak/>
        <w:t>Parte II: Informazioni sull'operatore economico</w:t>
      </w:r>
    </w:p>
    <w:p w14:paraId="063EF760" w14:textId="77777777" w:rsidR="009F78EE" w:rsidRDefault="009F78EE" w:rsidP="009F78EE">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9F78EE" w14:paraId="5658FCCA"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A4D28D" w14:textId="77777777" w:rsidR="009F78EE" w:rsidRDefault="009F78EE" w:rsidP="00475BE9">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2E394D" w14:textId="77777777" w:rsidR="009F78EE" w:rsidRDefault="009F78EE" w:rsidP="00475BE9">
            <w:pPr>
              <w:pStyle w:val="Text1"/>
              <w:ind w:left="0"/>
            </w:pPr>
            <w:r>
              <w:rPr>
                <w:rFonts w:ascii="Arial" w:hAnsi="Arial" w:cs="Arial"/>
                <w:b/>
                <w:sz w:val="14"/>
                <w:szCs w:val="14"/>
              </w:rPr>
              <w:t>Risposta:</w:t>
            </w:r>
          </w:p>
        </w:tc>
      </w:tr>
      <w:tr w:rsidR="009F78EE" w14:paraId="03400BD5"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E6A59B" w14:textId="77777777" w:rsidR="009F78EE" w:rsidRDefault="009F78EE" w:rsidP="00475BE9">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6BE514" w14:textId="77777777" w:rsidR="009F78EE" w:rsidRDefault="009F78EE" w:rsidP="00475BE9">
            <w:pPr>
              <w:pStyle w:val="Text1"/>
              <w:ind w:left="0"/>
            </w:pPr>
            <w:r>
              <w:rPr>
                <w:rFonts w:ascii="Arial" w:hAnsi="Arial" w:cs="Arial"/>
                <w:sz w:val="14"/>
                <w:szCs w:val="14"/>
              </w:rPr>
              <w:t>[   ]</w:t>
            </w:r>
          </w:p>
        </w:tc>
      </w:tr>
      <w:tr w:rsidR="009F78EE" w14:paraId="600C2348" w14:textId="77777777" w:rsidTr="00475BE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129C81" w14:textId="77777777" w:rsidR="009F78EE" w:rsidRDefault="009F78EE" w:rsidP="00475BE9">
            <w:pPr>
              <w:pStyle w:val="Text1"/>
              <w:ind w:left="0"/>
              <w:rPr>
                <w:rFonts w:ascii="Arial" w:hAnsi="Arial" w:cs="Arial"/>
                <w:sz w:val="14"/>
                <w:szCs w:val="14"/>
              </w:rPr>
            </w:pPr>
            <w:r>
              <w:rPr>
                <w:rFonts w:ascii="Arial" w:hAnsi="Arial" w:cs="Arial"/>
                <w:sz w:val="14"/>
                <w:szCs w:val="14"/>
              </w:rPr>
              <w:t>Partita IVA, se applicabile:</w:t>
            </w:r>
          </w:p>
          <w:p w14:paraId="240AEE90" w14:textId="77777777" w:rsidR="009F78EE" w:rsidRDefault="009F78EE" w:rsidP="00475BE9">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6ED1CB" w14:textId="77777777" w:rsidR="009F78EE" w:rsidRDefault="009F78EE" w:rsidP="00475BE9">
            <w:pPr>
              <w:pStyle w:val="Text1"/>
              <w:ind w:left="0"/>
              <w:rPr>
                <w:rFonts w:ascii="Arial" w:hAnsi="Arial" w:cs="Arial"/>
                <w:sz w:val="14"/>
                <w:szCs w:val="14"/>
              </w:rPr>
            </w:pPr>
            <w:r>
              <w:rPr>
                <w:rFonts w:ascii="Arial" w:hAnsi="Arial" w:cs="Arial"/>
                <w:sz w:val="14"/>
                <w:szCs w:val="14"/>
              </w:rPr>
              <w:t>[   ]</w:t>
            </w:r>
          </w:p>
          <w:p w14:paraId="00733D87" w14:textId="77777777" w:rsidR="009F78EE" w:rsidRDefault="009F78EE" w:rsidP="00475BE9">
            <w:pPr>
              <w:pStyle w:val="Text1"/>
              <w:ind w:left="0"/>
            </w:pPr>
            <w:r>
              <w:rPr>
                <w:rFonts w:ascii="Arial" w:hAnsi="Arial" w:cs="Arial"/>
                <w:sz w:val="14"/>
                <w:szCs w:val="14"/>
              </w:rPr>
              <w:t>[   ]</w:t>
            </w:r>
          </w:p>
        </w:tc>
      </w:tr>
      <w:tr w:rsidR="009F78EE" w14:paraId="4EED953F"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B266AF" w14:textId="77777777" w:rsidR="009F78EE" w:rsidRDefault="009F78EE" w:rsidP="00475BE9">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1A3198" w14:textId="77777777" w:rsidR="009F78EE" w:rsidRDefault="009F78EE" w:rsidP="00475BE9">
            <w:pPr>
              <w:pStyle w:val="Text1"/>
              <w:ind w:left="0"/>
            </w:pPr>
            <w:r>
              <w:rPr>
                <w:rFonts w:ascii="Arial" w:hAnsi="Arial" w:cs="Arial"/>
                <w:sz w:val="14"/>
                <w:szCs w:val="14"/>
              </w:rPr>
              <w:t>[……………]</w:t>
            </w:r>
          </w:p>
        </w:tc>
      </w:tr>
      <w:tr w:rsidR="009F78EE" w14:paraId="4112621B" w14:textId="77777777" w:rsidTr="00475BE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8363A3"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4A921E36"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Telefono:</w:t>
            </w:r>
          </w:p>
          <w:p w14:paraId="629DC7B8"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5A03D055" w14:textId="77777777" w:rsidR="009F78EE" w:rsidRPr="003A443E" w:rsidRDefault="009F78EE" w:rsidP="00475BE9">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5C3BB2" w14:textId="77777777" w:rsidR="009F78EE" w:rsidRDefault="009F78EE" w:rsidP="00475BE9">
            <w:pPr>
              <w:pStyle w:val="Text1"/>
              <w:ind w:left="0"/>
              <w:rPr>
                <w:rFonts w:ascii="Arial" w:hAnsi="Arial" w:cs="Arial"/>
                <w:sz w:val="14"/>
                <w:szCs w:val="14"/>
              </w:rPr>
            </w:pPr>
            <w:r>
              <w:rPr>
                <w:rFonts w:ascii="Arial" w:hAnsi="Arial" w:cs="Arial"/>
                <w:sz w:val="14"/>
                <w:szCs w:val="14"/>
              </w:rPr>
              <w:t>[……………]</w:t>
            </w:r>
          </w:p>
          <w:p w14:paraId="706B0E4D" w14:textId="77777777" w:rsidR="009F78EE" w:rsidRDefault="009F78EE" w:rsidP="00475BE9">
            <w:pPr>
              <w:pStyle w:val="Text1"/>
              <w:ind w:left="0"/>
              <w:rPr>
                <w:rFonts w:ascii="Arial" w:hAnsi="Arial" w:cs="Arial"/>
                <w:sz w:val="14"/>
                <w:szCs w:val="14"/>
              </w:rPr>
            </w:pPr>
            <w:r>
              <w:rPr>
                <w:rFonts w:ascii="Arial" w:hAnsi="Arial" w:cs="Arial"/>
                <w:sz w:val="14"/>
                <w:szCs w:val="14"/>
              </w:rPr>
              <w:t>[……………]</w:t>
            </w:r>
          </w:p>
          <w:p w14:paraId="56109CBA" w14:textId="77777777" w:rsidR="009F78EE" w:rsidRDefault="009F78EE" w:rsidP="00475BE9">
            <w:pPr>
              <w:pStyle w:val="Text1"/>
              <w:ind w:left="0"/>
              <w:rPr>
                <w:rFonts w:ascii="Arial" w:hAnsi="Arial" w:cs="Arial"/>
                <w:sz w:val="14"/>
                <w:szCs w:val="14"/>
              </w:rPr>
            </w:pPr>
            <w:r>
              <w:rPr>
                <w:rFonts w:ascii="Arial" w:hAnsi="Arial" w:cs="Arial"/>
                <w:sz w:val="14"/>
                <w:szCs w:val="14"/>
              </w:rPr>
              <w:t>[……………]</w:t>
            </w:r>
          </w:p>
          <w:p w14:paraId="5659760B" w14:textId="77777777" w:rsidR="009F78EE" w:rsidRDefault="009F78EE" w:rsidP="00475BE9">
            <w:pPr>
              <w:pStyle w:val="Text1"/>
              <w:ind w:left="0"/>
            </w:pPr>
            <w:r>
              <w:rPr>
                <w:rFonts w:ascii="Arial" w:hAnsi="Arial" w:cs="Arial"/>
                <w:sz w:val="14"/>
                <w:szCs w:val="14"/>
              </w:rPr>
              <w:t>[……………]</w:t>
            </w:r>
          </w:p>
        </w:tc>
      </w:tr>
      <w:tr w:rsidR="009F78EE" w14:paraId="10381C7E"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4A850A" w14:textId="77777777" w:rsidR="009F78EE" w:rsidRDefault="009F78EE" w:rsidP="00475BE9">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DECBAA" w14:textId="77777777" w:rsidR="009F78EE" w:rsidRDefault="009F78EE" w:rsidP="00475BE9">
            <w:pPr>
              <w:pStyle w:val="Text1"/>
              <w:ind w:left="0"/>
            </w:pPr>
            <w:r>
              <w:rPr>
                <w:rFonts w:ascii="Arial" w:hAnsi="Arial" w:cs="Arial"/>
                <w:b/>
                <w:sz w:val="14"/>
                <w:szCs w:val="14"/>
              </w:rPr>
              <w:t>Risposta:</w:t>
            </w:r>
          </w:p>
        </w:tc>
      </w:tr>
      <w:tr w:rsidR="009F78EE" w14:paraId="29417B5B"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A9B82F" w14:textId="77777777" w:rsidR="009F78EE" w:rsidRDefault="009F78EE" w:rsidP="00475BE9">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0BB592" w14:textId="77777777" w:rsidR="009F78EE" w:rsidRDefault="009F78EE" w:rsidP="00475BE9">
            <w:pPr>
              <w:pStyle w:val="Text1"/>
              <w:ind w:left="0"/>
            </w:pPr>
            <w:r>
              <w:rPr>
                <w:rFonts w:ascii="Arial" w:hAnsi="Arial" w:cs="Arial"/>
                <w:sz w:val="14"/>
                <w:szCs w:val="14"/>
              </w:rPr>
              <w:t>[ ] Sì [ ] No</w:t>
            </w:r>
          </w:p>
        </w:tc>
      </w:tr>
      <w:tr w:rsidR="009F78EE" w14:paraId="2E526D75"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261951" w14:textId="77777777" w:rsidR="009F78EE" w:rsidRPr="003A443E" w:rsidRDefault="009F78EE" w:rsidP="00475BE9">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60A6084C" w14:textId="77777777" w:rsidR="009F78EE" w:rsidRPr="003A443E" w:rsidRDefault="009F78EE" w:rsidP="00475BE9">
            <w:pPr>
              <w:pStyle w:val="Text1"/>
              <w:spacing w:before="0" w:after="0"/>
              <w:ind w:left="0"/>
              <w:rPr>
                <w:rFonts w:ascii="Arial" w:hAnsi="Arial" w:cs="Arial"/>
                <w:b/>
                <w:color w:val="000000"/>
                <w:sz w:val="14"/>
                <w:szCs w:val="14"/>
              </w:rPr>
            </w:pPr>
          </w:p>
          <w:p w14:paraId="5C993D93" w14:textId="77777777" w:rsidR="009F78EE" w:rsidRPr="003A443E" w:rsidRDefault="009F78EE" w:rsidP="00475BE9">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7DDC14CE" w14:textId="77777777" w:rsidR="009F78EE" w:rsidRPr="003A443E" w:rsidRDefault="009F78EE" w:rsidP="00475BE9">
            <w:pPr>
              <w:pStyle w:val="Text1"/>
              <w:spacing w:before="0" w:after="0"/>
              <w:ind w:left="0"/>
              <w:rPr>
                <w:rFonts w:ascii="Arial" w:hAnsi="Arial" w:cs="Arial"/>
                <w:color w:val="000000"/>
                <w:sz w:val="14"/>
                <w:szCs w:val="14"/>
              </w:rPr>
            </w:pPr>
          </w:p>
          <w:p w14:paraId="7F170BF5" w14:textId="77777777" w:rsidR="009F78EE" w:rsidRPr="003A443E" w:rsidRDefault="009F78EE" w:rsidP="00475BE9">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3232B037" w14:textId="77777777" w:rsidR="009F78EE" w:rsidRPr="003A443E" w:rsidRDefault="009F78EE" w:rsidP="00475BE9">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9EEB58" w14:textId="77777777" w:rsidR="009F78EE" w:rsidRDefault="009F78EE" w:rsidP="00475BE9">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34B7861B" w14:textId="77777777" w:rsidR="009F78EE" w:rsidRDefault="009F78EE" w:rsidP="00475BE9">
            <w:pPr>
              <w:pStyle w:val="Text1"/>
              <w:spacing w:before="0" w:after="0"/>
              <w:ind w:left="0"/>
              <w:rPr>
                <w:rFonts w:ascii="Arial" w:hAnsi="Arial" w:cs="Arial"/>
                <w:sz w:val="14"/>
                <w:szCs w:val="14"/>
              </w:rPr>
            </w:pPr>
          </w:p>
          <w:p w14:paraId="7FA08C4D" w14:textId="77777777" w:rsidR="009F78EE" w:rsidRDefault="009F78EE" w:rsidP="00475BE9">
            <w:pPr>
              <w:pStyle w:val="Text1"/>
              <w:spacing w:before="0" w:after="0"/>
              <w:ind w:left="0"/>
              <w:rPr>
                <w:rFonts w:ascii="Arial" w:hAnsi="Arial" w:cs="Arial"/>
                <w:sz w:val="14"/>
                <w:szCs w:val="14"/>
              </w:rPr>
            </w:pPr>
          </w:p>
          <w:p w14:paraId="4D3365A6" w14:textId="77777777" w:rsidR="009F78EE" w:rsidRDefault="009F78EE" w:rsidP="00475BE9">
            <w:pPr>
              <w:pStyle w:val="Text1"/>
              <w:spacing w:before="0" w:after="0"/>
              <w:ind w:left="0"/>
              <w:rPr>
                <w:rFonts w:ascii="Arial" w:hAnsi="Arial" w:cs="Arial"/>
                <w:sz w:val="14"/>
                <w:szCs w:val="14"/>
              </w:rPr>
            </w:pPr>
          </w:p>
          <w:p w14:paraId="47CF7EED" w14:textId="77777777" w:rsidR="009F78EE" w:rsidRDefault="009F78EE" w:rsidP="00475BE9">
            <w:pPr>
              <w:pStyle w:val="Text1"/>
              <w:spacing w:before="0" w:after="0"/>
              <w:ind w:left="0"/>
              <w:rPr>
                <w:rFonts w:ascii="Arial" w:hAnsi="Arial" w:cs="Arial"/>
                <w:sz w:val="14"/>
                <w:szCs w:val="14"/>
              </w:rPr>
            </w:pPr>
          </w:p>
          <w:p w14:paraId="7E4519F8" w14:textId="77777777" w:rsidR="009F78EE" w:rsidRDefault="009F78EE" w:rsidP="00475BE9">
            <w:pPr>
              <w:pStyle w:val="Text1"/>
              <w:spacing w:before="0" w:after="0"/>
              <w:ind w:left="0"/>
              <w:rPr>
                <w:rFonts w:ascii="Arial" w:hAnsi="Arial" w:cs="Arial"/>
                <w:sz w:val="14"/>
                <w:szCs w:val="14"/>
              </w:rPr>
            </w:pPr>
            <w:r>
              <w:rPr>
                <w:rFonts w:ascii="Arial" w:hAnsi="Arial" w:cs="Arial"/>
                <w:sz w:val="14"/>
                <w:szCs w:val="14"/>
              </w:rPr>
              <w:t>[……………]</w:t>
            </w:r>
          </w:p>
          <w:p w14:paraId="3C02310F" w14:textId="77777777" w:rsidR="009F78EE" w:rsidRDefault="009F78EE" w:rsidP="00475BE9">
            <w:pPr>
              <w:pStyle w:val="Text1"/>
              <w:spacing w:before="0" w:after="0"/>
              <w:ind w:left="0"/>
              <w:rPr>
                <w:rFonts w:ascii="Arial" w:hAnsi="Arial" w:cs="Arial"/>
                <w:sz w:val="14"/>
                <w:szCs w:val="14"/>
              </w:rPr>
            </w:pPr>
          </w:p>
          <w:p w14:paraId="3B20F0EE" w14:textId="77777777" w:rsidR="009F78EE" w:rsidRDefault="009F78EE" w:rsidP="00475BE9">
            <w:pPr>
              <w:pStyle w:val="Text1"/>
              <w:spacing w:before="0" w:after="0"/>
              <w:ind w:left="0"/>
              <w:rPr>
                <w:rFonts w:ascii="Arial" w:hAnsi="Arial" w:cs="Arial"/>
                <w:sz w:val="14"/>
                <w:szCs w:val="14"/>
              </w:rPr>
            </w:pPr>
          </w:p>
          <w:p w14:paraId="79C7A430" w14:textId="77777777" w:rsidR="009F78EE" w:rsidRDefault="009F78EE" w:rsidP="00475BE9">
            <w:pPr>
              <w:pStyle w:val="Text1"/>
              <w:spacing w:before="0" w:after="0"/>
              <w:ind w:left="0"/>
              <w:rPr>
                <w:rFonts w:ascii="Arial" w:hAnsi="Arial" w:cs="Arial"/>
                <w:sz w:val="14"/>
                <w:szCs w:val="14"/>
              </w:rPr>
            </w:pPr>
          </w:p>
          <w:p w14:paraId="7AF2BB72" w14:textId="77777777" w:rsidR="009F78EE" w:rsidRDefault="009F78EE" w:rsidP="00475BE9">
            <w:pPr>
              <w:pStyle w:val="Text1"/>
              <w:spacing w:before="0" w:after="0"/>
              <w:ind w:left="0"/>
              <w:rPr>
                <w:rFonts w:ascii="Arial" w:hAnsi="Arial" w:cs="Arial"/>
                <w:sz w:val="14"/>
                <w:szCs w:val="14"/>
              </w:rPr>
            </w:pPr>
            <w:r>
              <w:rPr>
                <w:rFonts w:ascii="Arial" w:hAnsi="Arial" w:cs="Arial"/>
                <w:sz w:val="14"/>
                <w:szCs w:val="14"/>
              </w:rPr>
              <w:t>[…………....]</w:t>
            </w:r>
          </w:p>
          <w:p w14:paraId="4D0E07EA" w14:textId="77777777" w:rsidR="009F78EE" w:rsidRDefault="009F78EE" w:rsidP="00475BE9">
            <w:pPr>
              <w:pStyle w:val="Text1"/>
              <w:spacing w:before="0" w:after="0"/>
              <w:ind w:left="0"/>
              <w:rPr>
                <w:rFonts w:ascii="Arial" w:hAnsi="Arial" w:cs="Arial"/>
                <w:sz w:val="14"/>
                <w:szCs w:val="14"/>
              </w:rPr>
            </w:pPr>
          </w:p>
        </w:tc>
      </w:tr>
      <w:tr w:rsidR="009F78EE" w14:paraId="1F0C9DAD"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3DE5FD" w14:textId="77777777" w:rsidR="009F78EE" w:rsidRPr="003A443E" w:rsidRDefault="009F78EE" w:rsidP="00475BE9">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00ACF581" w14:textId="77777777" w:rsidR="009F78EE" w:rsidRPr="003A443E" w:rsidRDefault="009F78EE" w:rsidP="00475BE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652FA22" w14:textId="77777777" w:rsidR="009F78EE" w:rsidRPr="003A443E" w:rsidRDefault="009F78EE" w:rsidP="00475BE9">
            <w:pPr>
              <w:pStyle w:val="Text1"/>
              <w:spacing w:before="0" w:after="0"/>
              <w:ind w:left="0"/>
              <w:rPr>
                <w:rFonts w:ascii="Arial" w:hAnsi="Arial" w:cs="Arial"/>
                <w:color w:val="000000"/>
                <w:sz w:val="14"/>
                <w:szCs w:val="14"/>
              </w:rPr>
            </w:pPr>
          </w:p>
          <w:p w14:paraId="38529A88" w14:textId="77777777" w:rsidR="009F78EE" w:rsidRPr="003A443E" w:rsidRDefault="009F78EE" w:rsidP="00475BE9">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53FF30E0" w14:textId="77777777" w:rsidR="009F78EE" w:rsidRPr="003A443E" w:rsidRDefault="009F78EE" w:rsidP="00475BE9">
            <w:pPr>
              <w:pStyle w:val="Text1"/>
              <w:spacing w:before="0" w:after="0"/>
              <w:ind w:left="0"/>
              <w:rPr>
                <w:rFonts w:ascii="Arial" w:hAnsi="Arial" w:cs="Arial"/>
                <w:color w:val="000000"/>
                <w:sz w:val="12"/>
                <w:szCs w:val="12"/>
              </w:rPr>
            </w:pPr>
          </w:p>
          <w:p w14:paraId="0002D752" w14:textId="77777777" w:rsidR="009F78EE" w:rsidRPr="003A443E" w:rsidRDefault="009F78EE" w:rsidP="00475BE9">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080B2562" w14:textId="77777777" w:rsidR="009F78EE" w:rsidRPr="003A443E" w:rsidRDefault="009F78EE" w:rsidP="00475BE9">
            <w:pPr>
              <w:pStyle w:val="Text1"/>
              <w:spacing w:before="0" w:after="0"/>
              <w:ind w:left="720"/>
              <w:rPr>
                <w:rFonts w:ascii="Arial" w:hAnsi="Arial" w:cs="Arial"/>
                <w:i/>
                <w:color w:val="000000"/>
                <w:sz w:val="14"/>
                <w:szCs w:val="14"/>
              </w:rPr>
            </w:pPr>
          </w:p>
          <w:p w14:paraId="2EA5C3BF" w14:textId="77777777" w:rsidR="009F78EE" w:rsidRPr="003A443E" w:rsidRDefault="009F78EE" w:rsidP="00475BE9">
            <w:pPr>
              <w:pStyle w:val="Text1"/>
              <w:spacing w:before="0" w:after="0"/>
              <w:ind w:left="720"/>
              <w:rPr>
                <w:rFonts w:ascii="Arial" w:hAnsi="Arial" w:cs="Arial"/>
                <w:i/>
                <w:color w:val="000000"/>
                <w:sz w:val="14"/>
                <w:szCs w:val="14"/>
              </w:rPr>
            </w:pPr>
          </w:p>
          <w:p w14:paraId="28533EF7" w14:textId="77777777" w:rsidR="009F78EE" w:rsidRPr="003A443E" w:rsidRDefault="009F78EE" w:rsidP="00475BE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1CA35C87" w14:textId="77777777" w:rsidR="009F78EE" w:rsidRPr="003A443E" w:rsidRDefault="009F78EE" w:rsidP="00475BE9">
            <w:pPr>
              <w:pStyle w:val="Text1"/>
              <w:spacing w:before="0" w:after="0"/>
              <w:ind w:left="284" w:hanging="284"/>
              <w:rPr>
                <w:rFonts w:ascii="Arial" w:hAnsi="Arial" w:cs="Arial"/>
                <w:color w:val="000000"/>
                <w:sz w:val="14"/>
                <w:szCs w:val="14"/>
              </w:rPr>
            </w:pPr>
          </w:p>
          <w:p w14:paraId="422175DE" w14:textId="77777777" w:rsidR="009F78EE" w:rsidRPr="003A443E" w:rsidRDefault="009F78EE" w:rsidP="00475BE9">
            <w:pPr>
              <w:pStyle w:val="Text1"/>
              <w:spacing w:before="0" w:after="0"/>
              <w:ind w:left="284" w:hanging="284"/>
              <w:rPr>
                <w:rFonts w:ascii="Arial" w:hAnsi="Arial" w:cs="Arial"/>
                <w:color w:val="000000"/>
                <w:sz w:val="14"/>
                <w:szCs w:val="14"/>
              </w:rPr>
            </w:pPr>
          </w:p>
          <w:p w14:paraId="18B3A2C9" w14:textId="77777777" w:rsidR="009F78EE" w:rsidRPr="003A443E" w:rsidRDefault="009F78EE" w:rsidP="00475BE9">
            <w:pPr>
              <w:pStyle w:val="Text1"/>
              <w:spacing w:before="0" w:after="0"/>
              <w:ind w:left="284" w:hanging="284"/>
              <w:rPr>
                <w:rFonts w:ascii="Arial" w:hAnsi="Arial" w:cs="Arial"/>
                <w:color w:val="000000"/>
                <w:sz w:val="14"/>
                <w:szCs w:val="14"/>
              </w:rPr>
            </w:pPr>
          </w:p>
          <w:p w14:paraId="3E78CA64" w14:textId="77777777" w:rsidR="009F78EE" w:rsidRPr="003A443E" w:rsidRDefault="009F78EE" w:rsidP="00475BE9">
            <w:pPr>
              <w:pStyle w:val="Text1"/>
              <w:spacing w:before="0" w:after="0"/>
              <w:ind w:left="284" w:hanging="284"/>
              <w:rPr>
                <w:rFonts w:ascii="Arial" w:hAnsi="Arial" w:cs="Arial"/>
                <w:color w:val="000000"/>
                <w:sz w:val="14"/>
                <w:szCs w:val="14"/>
              </w:rPr>
            </w:pPr>
          </w:p>
          <w:p w14:paraId="3AF94235" w14:textId="77777777" w:rsidR="009F78EE" w:rsidRPr="003A443E" w:rsidRDefault="009F78EE" w:rsidP="00475BE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076DC9F8" w14:textId="77777777" w:rsidR="009F78EE" w:rsidRPr="003A443E" w:rsidRDefault="009F78EE" w:rsidP="00475BE9">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19E9D2FD" w14:textId="77777777" w:rsidR="009F78EE" w:rsidRPr="003A443E" w:rsidRDefault="009F78EE" w:rsidP="00475BE9">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3A4FE79D" w14:textId="77777777" w:rsidR="009F78EE" w:rsidRPr="003A443E" w:rsidRDefault="009F78EE" w:rsidP="00475BE9">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26753240"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9158E46" w14:textId="77777777" w:rsidR="009F78EE" w:rsidRPr="003A443E" w:rsidRDefault="009F78EE" w:rsidP="00475BE9">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B000924" w14:textId="77777777" w:rsidR="009F78EE" w:rsidRPr="003A443E" w:rsidRDefault="009F78EE" w:rsidP="00475BE9">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6B91B4" w14:textId="77777777" w:rsidR="009F78EE" w:rsidRDefault="009F78EE" w:rsidP="00475BE9">
            <w:pPr>
              <w:pStyle w:val="Text1"/>
              <w:ind w:left="0"/>
              <w:rPr>
                <w:rFonts w:ascii="Arial" w:hAnsi="Arial" w:cs="Arial"/>
                <w:sz w:val="15"/>
                <w:szCs w:val="15"/>
              </w:rPr>
            </w:pPr>
          </w:p>
          <w:p w14:paraId="48C1883F" w14:textId="77777777" w:rsidR="009F78EE" w:rsidRDefault="009F78EE" w:rsidP="00475BE9">
            <w:pPr>
              <w:pStyle w:val="Text1"/>
              <w:ind w:left="0"/>
              <w:rPr>
                <w:rFonts w:ascii="Arial" w:hAnsi="Arial" w:cs="Arial"/>
                <w:sz w:val="15"/>
                <w:szCs w:val="15"/>
              </w:rPr>
            </w:pPr>
          </w:p>
          <w:p w14:paraId="4394BB45" w14:textId="77777777" w:rsidR="009F78EE" w:rsidRDefault="009F78EE" w:rsidP="00475BE9">
            <w:pPr>
              <w:pStyle w:val="Text1"/>
              <w:ind w:left="0"/>
              <w:rPr>
                <w:rFonts w:ascii="Arial" w:hAnsi="Arial" w:cs="Arial"/>
                <w:sz w:val="15"/>
                <w:szCs w:val="15"/>
              </w:rPr>
            </w:pPr>
            <w:r>
              <w:rPr>
                <w:rFonts w:ascii="Arial" w:hAnsi="Arial" w:cs="Arial"/>
                <w:sz w:val="15"/>
                <w:szCs w:val="15"/>
              </w:rPr>
              <w:t>[ ] Sì [ ] No [ ] Non applicabile</w:t>
            </w:r>
          </w:p>
          <w:p w14:paraId="3BE10C80" w14:textId="77777777" w:rsidR="009F78EE" w:rsidRDefault="009F78EE" w:rsidP="00475BE9">
            <w:pPr>
              <w:pStyle w:val="Text1"/>
              <w:ind w:left="0"/>
              <w:rPr>
                <w:rFonts w:ascii="Arial" w:hAnsi="Arial" w:cs="Arial"/>
                <w:sz w:val="15"/>
                <w:szCs w:val="15"/>
              </w:rPr>
            </w:pPr>
          </w:p>
          <w:p w14:paraId="43A95A73" w14:textId="77777777" w:rsidR="009F78EE" w:rsidRDefault="009F78EE" w:rsidP="00475BE9">
            <w:pPr>
              <w:pStyle w:val="Text1"/>
              <w:ind w:left="0"/>
              <w:rPr>
                <w:rFonts w:ascii="Arial" w:hAnsi="Arial" w:cs="Arial"/>
                <w:sz w:val="15"/>
                <w:szCs w:val="15"/>
              </w:rPr>
            </w:pPr>
          </w:p>
          <w:p w14:paraId="52FFC059" w14:textId="77777777" w:rsidR="009F78EE" w:rsidRDefault="009F78EE" w:rsidP="00475BE9">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882F69E" w14:textId="77777777" w:rsidR="009F78EE" w:rsidRDefault="009F78EE" w:rsidP="00475BE9">
            <w:pPr>
              <w:pStyle w:val="Text1"/>
              <w:spacing w:before="0" w:after="0"/>
              <w:ind w:left="0"/>
              <w:rPr>
                <w:rFonts w:ascii="Arial" w:hAnsi="Arial" w:cs="Arial"/>
                <w:color w:val="000000"/>
                <w:sz w:val="14"/>
                <w:szCs w:val="14"/>
              </w:rPr>
            </w:pPr>
          </w:p>
          <w:p w14:paraId="133BCE8A" w14:textId="77777777" w:rsidR="009F78EE" w:rsidRDefault="009F78EE" w:rsidP="00475BE9">
            <w:pPr>
              <w:pStyle w:val="Text1"/>
              <w:spacing w:before="0" w:after="0"/>
              <w:ind w:left="0"/>
              <w:rPr>
                <w:rFonts w:ascii="Arial" w:hAnsi="Arial" w:cs="Arial"/>
                <w:color w:val="000000"/>
                <w:sz w:val="14"/>
                <w:szCs w:val="14"/>
              </w:rPr>
            </w:pPr>
          </w:p>
          <w:p w14:paraId="786F2E04" w14:textId="77777777" w:rsidR="009F78EE" w:rsidRDefault="009F78EE" w:rsidP="00475BE9">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7F322FB1" w14:textId="77777777" w:rsidR="000367CB" w:rsidRDefault="009F78EE" w:rsidP="000367CB">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2A5E99D8" w14:textId="0A40B363" w:rsidR="000367CB" w:rsidRDefault="000367CB" w:rsidP="000367CB">
            <w:pPr>
              <w:pStyle w:val="Text1"/>
              <w:spacing w:before="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p>
          <w:p w14:paraId="133CD770" w14:textId="420A90B7" w:rsidR="009F78EE" w:rsidRPr="000367CB" w:rsidRDefault="009F78EE" w:rsidP="000367CB">
            <w:pPr>
              <w:pStyle w:val="Text1"/>
              <w:spacing w:before="0"/>
              <w:ind w:left="0"/>
              <w:rPr>
                <w:rFonts w:ascii="Arial" w:hAnsi="Arial" w:cs="Arial"/>
                <w:color w:val="000000"/>
                <w:sz w:val="14"/>
                <w:szCs w:val="14"/>
              </w:rPr>
            </w:pPr>
            <w:r>
              <w:rPr>
                <w:rFonts w:ascii="Arial" w:hAnsi="Arial" w:cs="Arial"/>
                <w:color w:val="000000"/>
                <w:sz w:val="14"/>
                <w:szCs w:val="14"/>
              </w:rPr>
              <w:lastRenderedPageBreak/>
              <w:br/>
              <w:t>d) [ ] Sì [ ] No</w:t>
            </w:r>
          </w:p>
          <w:p w14:paraId="20219D9C" w14:textId="77777777" w:rsidR="009F78EE" w:rsidRDefault="009F78EE" w:rsidP="00475BE9">
            <w:pPr>
              <w:pStyle w:val="Text1"/>
              <w:ind w:left="0"/>
              <w:rPr>
                <w:rFonts w:ascii="Arial" w:hAnsi="Arial" w:cs="Arial"/>
                <w:color w:val="FF0000"/>
                <w:sz w:val="14"/>
                <w:szCs w:val="14"/>
                <w:highlight w:val="yellow"/>
              </w:rPr>
            </w:pPr>
          </w:p>
          <w:p w14:paraId="44A82CCF" w14:textId="77777777" w:rsidR="009F78EE" w:rsidRDefault="009F78EE" w:rsidP="00475BE9">
            <w:pPr>
              <w:pStyle w:val="Text1"/>
              <w:ind w:left="0"/>
              <w:rPr>
                <w:rFonts w:ascii="Arial" w:hAnsi="Arial" w:cs="Arial"/>
                <w:color w:val="FF0000"/>
                <w:sz w:val="14"/>
                <w:szCs w:val="14"/>
                <w:highlight w:val="yellow"/>
              </w:rPr>
            </w:pPr>
          </w:p>
          <w:p w14:paraId="02CBD174" w14:textId="77777777" w:rsidR="009F78EE" w:rsidRDefault="009F78EE" w:rsidP="00475BE9">
            <w:pPr>
              <w:pStyle w:val="Text1"/>
              <w:ind w:left="0"/>
              <w:rPr>
                <w:rFonts w:ascii="Arial" w:hAnsi="Arial" w:cs="Arial"/>
                <w:sz w:val="14"/>
                <w:szCs w:val="14"/>
              </w:rPr>
            </w:pPr>
          </w:p>
          <w:p w14:paraId="602EF0DB" w14:textId="77777777" w:rsidR="009F78EE" w:rsidRDefault="009F78EE" w:rsidP="00475BE9">
            <w:pPr>
              <w:pStyle w:val="Text1"/>
              <w:ind w:left="0"/>
              <w:rPr>
                <w:rFonts w:ascii="Arial" w:hAnsi="Arial" w:cs="Arial"/>
                <w:sz w:val="14"/>
                <w:szCs w:val="14"/>
              </w:rPr>
            </w:pPr>
          </w:p>
          <w:p w14:paraId="03DAF7BA" w14:textId="77777777" w:rsidR="009F78EE" w:rsidRDefault="009F78EE" w:rsidP="00475BE9">
            <w:pPr>
              <w:pStyle w:val="Text1"/>
              <w:ind w:left="0"/>
              <w:rPr>
                <w:rFonts w:ascii="Arial" w:hAnsi="Arial" w:cs="Arial"/>
                <w:sz w:val="14"/>
                <w:szCs w:val="14"/>
              </w:rPr>
            </w:pPr>
          </w:p>
          <w:p w14:paraId="025E4FD9" w14:textId="77777777" w:rsidR="009F78EE" w:rsidRDefault="009F78EE" w:rsidP="00475BE9">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7729F0ED" w14:textId="77777777" w:rsidR="009F78EE" w:rsidRDefault="009F78EE" w:rsidP="00475BE9">
            <w:pPr>
              <w:pStyle w:val="Text1"/>
              <w:spacing w:before="0"/>
              <w:ind w:left="0"/>
            </w:pPr>
            <w:r>
              <w:rPr>
                <w:rFonts w:ascii="Arial" w:hAnsi="Arial" w:cs="Arial"/>
                <w:sz w:val="14"/>
                <w:szCs w:val="14"/>
              </w:rPr>
              <w:t>[………..…][…………][……….…][……….…]</w:t>
            </w:r>
          </w:p>
        </w:tc>
      </w:tr>
      <w:tr w:rsidR="009F78EE" w14:paraId="78D67235" w14:textId="77777777" w:rsidTr="00475BE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09BDB4" w14:textId="77777777" w:rsidR="009F78EE" w:rsidRPr="003A443E" w:rsidRDefault="009F78EE" w:rsidP="00475BE9">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ABF83A7" w14:textId="77777777" w:rsidR="009F78EE" w:rsidRPr="003A443E" w:rsidRDefault="009F78EE" w:rsidP="00475BE9">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702A484D" w14:textId="77777777" w:rsidR="009F78EE" w:rsidRPr="003A443E" w:rsidRDefault="009F78EE" w:rsidP="00475BE9">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21249960" w14:textId="77777777" w:rsidR="009F78EE" w:rsidRPr="003A443E" w:rsidRDefault="009F78EE" w:rsidP="00475BE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41CC4D4" w14:textId="77777777" w:rsidR="009F78EE" w:rsidRPr="003A443E" w:rsidRDefault="009F78EE" w:rsidP="00475BE9">
            <w:pPr>
              <w:pStyle w:val="Text1"/>
              <w:spacing w:before="0" w:after="0"/>
              <w:ind w:left="0"/>
              <w:rPr>
                <w:rFonts w:ascii="Arial" w:hAnsi="Arial" w:cs="Arial"/>
                <w:color w:val="000000"/>
                <w:sz w:val="14"/>
                <w:szCs w:val="14"/>
              </w:rPr>
            </w:pPr>
          </w:p>
          <w:p w14:paraId="2EB7C166" w14:textId="77777777" w:rsidR="009F78EE" w:rsidRPr="003A443E" w:rsidRDefault="009F78EE" w:rsidP="00475BE9">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5A832B5D" w14:textId="77777777" w:rsidR="009F78EE" w:rsidRPr="003A443E" w:rsidRDefault="009F78EE" w:rsidP="00475BE9">
            <w:pPr>
              <w:pStyle w:val="Text1"/>
              <w:spacing w:before="0" w:after="0"/>
              <w:ind w:left="720"/>
              <w:rPr>
                <w:rFonts w:ascii="Arial" w:hAnsi="Arial" w:cs="Arial"/>
                <w:i/>
                <w:color w:val="000000"/>
                <w:sz w:val="14"/>
                <w:szCs w:val="14"/>
              </w:rPr>
            </w:pPr>
          </w:p>
          <w:p w14:paraId="7523694C" w14:textId="77777777" w:rsidR="009F78EE" w:rsidRPr="003A443E" w:rsidRDefault="009F78EE" w:rsidP="00475BE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A8B72A1" w14:textId="77777777" w:rsidR="009F78EE" w:rsidRPr="003A443E" w:rsidRDefault="009F78EE" w:rsidP="00475BE9">
            <w:pPr>
              <w:pStyle w:val="Text1"/>
              <w:spacing w:before="0" w:after="0"/>
              <w:ind w:left="284" w:hanging="284"/>
              <w:rPr>
                <w:rFonts w:ascii="Arial" w:hAnsi="Arial" w:cs="Arial"/>
                <w:color w:val="000000"/>
                <w:sz w:val="14"/>
                <w:szCs w:val="14"/>
              </w:rPr>
            </w:pPr>
          </w:p>
          <w:p w14:paraId="02B98B98" w14:textId="77777777" w:rsidR="009F78EE" w:rsidRPr="003A443E" w:rsidRDefault="009F78EE" w:rsidP="00475BE9">
            <w:pPr>
              <w:pStyle w:val="Text1"/>
              <w:spacing w:before="0" w:after="0"/>
              <w:ind w:left="284" w:hanging="284"/>
              <w:rPr>
                <w:rFonts w:ascii="Arial" w:hAnsi="Arial" w:cs="Arial"/>
                <w:color w:val="000000"/>
                <w:sz w:val="14"/>
                <w:szCs w:val="14"/>
              </w:rPr>
            </w:pPr>
          </w:p>
          <w:p w14:paraId="232CF86C" w14:textId="77777777" w:rsidR="009F78EE" w:rsidRPr="003A443E" w:rsidRDefault="009F78EE" w:rsidP="00475BE9">
            <w:pPr>
              <w:pStyle w:val="Text1"/>
              <w:spacing w:before="0" w:after="0"/>
              <w:ind w:left="284" w:hanging="284"/>
              <w:rPr>
                <w:rFonts w:ascii="Arial" w:hAnsi="Arial" w:cs="Arial"/>
                <w:color w:val="000000"/>
                <w:sz w:val="14"/>
                <w:szCs w:val="14"/>
              </w:rPr>
            </w:pPr>
          </w:p>
          <w:p w14:paraId="0F43158A" w14:textId="77777777" w:rsidR="009F78EE" w:rsidRPr="003A443E" w:rsidRDefault="009F78EE" w:rsidP="00475BE9">
            <w:pPr>
              <w:pStyle w:val="Text1"/>
              <w:spacing w:before="0" w:after="0"/>
              <w:ind w:left="284" w:hanging="284"/>
              <w:rPr>
                <w:rFonts w:ascii="Arial" w:hAnsi="Arial" w:cs="Arial"/>
                <w:color w:val="000000"/>
                <w:sz w:val="14"/>
                <w:szCs w:val="14"/>
              </w:rPr>
            </w:pPr>
          </w:p>
          <w:p w14:paraId="1B9E127F" w14:textId="77777777" w:rsidR="009F78EE" w:rsidRPr="003A443E" w:rsidRDefault="009F78EE" w:rsidP="00475BE9">
            <w:pPr>
              <w:pStyle w:val="Text1"/>
              <w:spacing w:before="0" w:after="0"/>
              <w:ind w:left="284" w:hanging="284"/>
              <w:rPr>
                <w:rFonts w:ascii="Arial" w:hAnsi="Arial" w:cs="Arial"/>
                <w:color w:val="000000"/>
                <w:sz w:val="14"/>
                <w:szCs w:val="14"/>
              </w:rPr>
            </w:pPr>
          </w:p>
          <w:p w14:paraId="1A3850EE" w14:textId="77777777" w:rsidR="009F78EE" w:rsidRPr="003A443E" w:rsidRDefault="009F78EE" w:rsidP="00475BE9">
            <w:pPr>
              <w:pStyle w:val="Text1"/>
              <w:spacing w:before="0" w:after="0"/>
              <w:ind w:left="284" w:hanging="284"/>
              <w:rPr>
                <w:rFonts w:ascii="Arial" w:hAnsi="Arial" w:cs="Arial"/>
                <w:color w:val="000000"/>
                <w:sz w:val="14"/>
                <w:szCs w:val="14"/>
              </w:rPr>
            </w:pPr>
          </w:p>
          <w:p w14:paraId="7D85762D" w14:textId="77777777" w:rsidR="009F78EE" w:rsidRPr="003A443E" w:rsidRDefault="009F78EE" w:rsidP="00475BE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041393A3" w14:textId="77777777" w:rsidR="009F78EE" w:rsidRPr="003A443E" w:rsidRDefault="009F78EE" w:rsidP="00475BE9">
            <w:pPr>
              <w:pStyle w:val="Text1"/>
              <w:spacing w:before="0" w:after="0"/>
              <w:ind w:left="284" w:hanging="284"/>
              <w:rPr>
                <w:rFonts w:ascii="Arial" w:hAnsi="Arial" w:cs="Arial"/>
                <w:color w:val="000000"/>
                <w:sz w:val="14"/>
                <w:szCs w:val="14"/>
              </w:rPr>
            </w:pPr>
          </w:p>
          <w:p w14:paraId="7E138E48" w14:textId="77777777" w:rsidR="009F78EE" w:rsidRPr="003A443E" w:rsidRDefault="009F78EE" w:rsidP="00475BE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465797" w14:textId="77777777" w:rsidR="009F78EE" w:rsidRPr="003A443E" w:rsidRDefault="009F78EE" w:rsidP="00475BE9">
            <w:pPr>
              <w:pStyle w:val="Text1"/>
              <w:ind w:left="0"/>
              <w:rPr>
                <w:rFonts w:ascii="Arial" w:hAnsi="Arial" w:cs="Arial"/>
                <w:color w:val="000000"/>
                <w:sz w:val="14"/>
                <w:szCs w:val="14"/>
              </w:rPr>
            </w:pPr>
          </w:p>
          <w:p w14:paraId="589B2A60"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53B57BA4" w14:textId="77777777" w:rsidR="009F78EE" w:rsidRPr="003A443E" w:rsidRDefault="009F78EE" w:rsidP="00475BE9">
            <w:pPr>
              <w:pStyle w:val="Text1"/>
              <w:ind w:left="0"/>
              <w:rPr>
                <w:rFonts w:ascii="Arial" w:hAnsi="Arial" w:cs="Arial"/>
                <w:color w:val="000000"/>
                <w:sz w:val="14"/>
                <w:szCs w:val="14"/>
              </w:rPr>
            </w:pPr>
          </w:p>
          <w:p w14:paraId="74552974" w14:textId="77777777" w:rsidR="009F78EE" w:rsidRPr="003A443E" w:rsidRDefault="009F78EE" w:rsidP="00475BE9">
            <w:pPr>
              <w:pStyle w:val="Text1"/>
              <w:ind w:left="0"/>
              <w:rPr>
                <w:rFonts w:ascii="Arial" w:hAnsi="Arial" w:cs="Arial"/>
                <w:color w:val="000000"/>
                <w:sz w:val="14"/>
                <w:szCs w:val="14"/>
              </w:rPr>
            </w:pPr>
          </w:p>
          <w:p w14:paraId="0224300B"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4153D4DC" w14:textId="77777777" w:rsidR="009F78EE" w:rsidRPr="003A443E" w:rsidRDefault="009F78EE" w:rsidP="00475BE9">
            <w:pPr>
              <w:pStyle w:val="Text1"/>
              <w:ind w:left="0"/>
              <w:rPr>
                <w:rFonts w:ascii="Arial" w:hAnsi="Arial" w:cs="Arial"/>
                <w:color w:val="000000"/>
                <w:sz w:val="14"/>
                <w:szCs w:val="14"/>
              </w:rPr>
            </w:pPr>
          </w:p>
          <w:p w14:paraId="4819E4F9" w14:textId="77777777" w:rsidR="009F78EE" w:rsidRPr="003A443E" w:rsidRDefault="009F78EE" w:rsidP="00475BE9">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4720843" w14:textId="77777777" w:rsidR="009F78EE" w:rsidRPr="003A443E" w:rsidRDefault="009F78EE" w:rsidP="00475BE9">
            <w:pPr>
              <w:pStyle w:val="Text1"/>
              <w:spacing w:before="0" w:after="0"/>
              <w:ind w:left="0"/>
              <w:rPr>
                <w:rFonts w:ascii="Arial" w:hAnsi="Arial" w:cs="Arial"/>
                <w:color w:val="000000"/>
                <w:sz w:val="14"/>
                <w:szCs w:val="14"/>
              </w:rPr>
            </w:pPr>
          </w:p>
          <w:p w14:paraId="45B3CA15" w14:textId="77777777" w:rsidR="009F78EE" w:rsidRPr="003A443E" w:rsidRDefault="009F78EE" w:rsidP="00475BE9">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1D5C5602" w14:textId="77777777" w:rsidR="009F78EE" w:rsidRPr="003A443E" w:rsidRDefault="009F78EE" w:rsidP="00475BE9">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7A5C3E0D" w14:textId="77777777" w:rsidR="009F78EE" w:rsidRPr="003A443E" w:rsidRDefault="009F78EE" w:rsidP="00475BE9">
            <w:pPr>
              <w:pStyle w:val="Text1"/>
              <w:tabs>
                <w:tab w:val="left" w:pos="318"/>
              </w:tabs>
              <w:spacing w:before="0" w:after="0"/>
              <w:ind w:left="0"/>
              <w:rPr>
                <w:rFonts w:ascii="Arial" w:hAnsi="Arial" w:cs="Arial"/>
                <w:color w:val="000000"/>
                <w:sz w:val="14"/>
                <w:szCs w:val="14"/>
              </w:rPr>
            </w:pPr>
          </w:p>
          <w:p w14:paraId="3FC562D2" w14:textId="77777777" w:rsidR="009F78EE" w:rsidRPr="003A443E" w:rsidRDefault="009F78EE" w:rsidP="00475BE9">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126CF3EC" w14:textId="77777777" w:rsidR="009F78EE" w:rsidRPr="003A443E" w:rsidRDefault="009F78EE" w:rsidP="00475BE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9F78EE" w14:paraId="4CFB3568" w14:textId="77777777" w:rsidTr="00475BE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5E85469" w14:textId="77777777" w:rsidR="009F78EE" w:rsidRPr="003A443E" w:rsidRDefault="009F78EE" w:rsidP="00475BE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F78EE" w14:paraId="753047BB"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3CBAE2" w14:textId="77777777" w:rsidR="009F78EE" w:rsidRDefault="009F78EE" w:rsidP="00475BE9">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DA63B8" w14:textId="77777777" w:rsidR="009F78EE" w:rsidRDefault="009F78EE" w:rsidP="00475BE9">
            <w:pPr>
              <w:pStyle w:val="Text1"/>
              <w:ind w:left="0"/>
            </w:pPr>
            <w:r>
              <w:rPr>
                <w:rFonts w:ascii="Arial" w:hAnsi="Arial" w:cs="Arial"/>
                <w:b/>
                <w:sz w:val="15"/>
                <w:szCs w:val="15"/>
              </w:rPr>
              <w:t>Risposta:</w:t>
            </w:r>
          </w:p>
        </w:tc>
      </w:tr>
      <w:tr w:rsidR="009F78EE" w14:paraId="7D0EEA41"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3CD27C" w14:textId="77777777" w:rsidR="009F78EE" w:rsidRDefault="009F78EE" w:rsidP="00475BE9">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63BB23" w14:textId="77777777" w:rsidR="009F78EE" w:rsidRDefault="009F78EE" w:rsidP="00475BE9">
            <w:pPr>
              <w:pStyle w:val="Text1"/>
              <w:ind w:left="0"/>
            </w:pPr>
            <w:r>
              <w:rPr>
                <w:rFonts w:ascii="Arial" w:hAnsi="Arial" w:cs="Arial"/>
                <w:sz w:val="15"/>
                <w:szCs w:val="15"/>
              </w:rPr>
              <w:t>[ ] Sì [ ] No</w:t>
            </w:r>
          </w:p>
        </w:tc>
      </w:tr>
      <w:tr w:rsidR="009F78EE" w14:paraId="1A9B9632" w14:textId="77777777" w:rsidTr="00475BE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3DB6D3" w14:textId="77777777" w:rsidR="009F78EE" w:rsidRDefault="009F78EE" w:rsidP="00475BE9">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9F78EE" w14:paraId="33B9D085"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DDB1F6" w14:textId="77777777" w:rsidR="009F78EE" w:rsidRPr="003A443E" w:rsidRDefault="009F78EE" w:rsidP="00475BE9">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D01143E" w14:textId="77777777" w:rsidR="009F78EE" w:rsidRPr="003A443E" w:rsidRDefault="009F78EE" w:rsidP="00475BE9">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specifici,ecc.):</w:t>
            </w:r>
          </w:p>
          <w:p w14:paraId="4D725B40" w14:textId="77777777" w:rsidR="009F78EE" w:rsidRPr="003A443E" w:rsidRDefault="009F78EE" w:rsidP="00475BE9">
            <w:pPr>
              <w:pStyle w:val="Text1"/>
              <w:spacing w:before="0" w:after="0"/>
              <w:ind w:left="284"/>
              <w:rPr>
                <w:rFonts w:ascii="Arial" w:hAnsi="Arial" w:cs="Arial"/>
                <w:color w:val="000000"/>
                <w:sz w:val="14"/>
                <w:szCs w:val="14"/>
              </w:rPr>
            </w:pPr>
          </w:p>
          <w:p w14:paraId="37238017" w14:textId="77777777" w:rsidR="009F78EE" w:rsidRPr="003A443E" w:rsidRDefault="009F78EE" w:rsidP="00475BE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67F5C406" w14:textId="77777777" w:rsidR="009F78EE" w:rsidRPr="003A443E" w:rsidRDefault="009F78EE" w:rsidP="00475BE9">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A6E19EE" w14:textId="77777777" w:rsidR="009F78EE" w:rsidRPr="003A443E" w:rsidRDefault="009F78EE" w:rsidP="00475BE9">
            <w:pPr>
              <w:pStyle w:val="Text1"/>
              <w:spacing w:before="0" w:after="0"/>
              <w:ind w:left="0"/>
              <w:rPr>
                <w:rFonts w:ascii="Arial" w:hAnsi="Arial" w:cs="Arial"/>
                <w:b/>
                <w:color w:val="000000"/>
                <w:sz w:val="14"/>
                <w:szCs w:val="14"/>
              </w:rPr>
            </w:pPr>
          </w:p>
          <w:p w14:paraId="4CE5B40D" w14:textId="77777777" w:rsidR="009F78EE" w:rsidRPr="003A443E" w:rsidRDefault="009F78EE" w:rsidP="00475BE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39227A" w14:textId="77777777" w:rsidR="009F78EE" w:rsidRPr="003A443E" w:rsidRDefault="009F78EE" w:rsidP="00475BE9">
            <w:pPr>
              <w:pStyle w:val="Text1"/>
              <w:spacing w:before="0" w:after="0"/>
              <w:ind w:left="0"/>
              <w:rPr>
                <w:rFonts w:ascii="Arial" w:hAnsi="Arial" w:cs="Arial"/>
                <w:color w:val="000000"/>
                <w:sz w:val="15"/>
                <w:szCs w:val="15"/>
              </w:rPr>
            </w:pPr>
          </w:p>
          <w:p w14:paraId="61EC6E4C" w14:textId="77777777" w:rsidR="009F78EE" w:rsidRPr="003A443E" w:rsidRDefault="009F78EE" w:rsidP="00475BE9">
            <w:pPr>
              <w:pStyle w:val="Text1"/>
              <w:spacing w:before="0" w:after="0"/>
              <w:ind w:left="0"/>
              <w:rPr>
                <w:rFonts w:ascii="Arial" w:hAnsi="Arial" w:cs="Arial"/>
                <w:color w:val="000000"/>
                <w:sz w:val="15"/>
                <w:szCs w:val="15"/>
              </w:rPr>
            </w:pPr>
          </w:p>
          <w:p w14:paraId="46503A7E" w14:textId="77777777" w:rsidR="009F78EE" w:rsidRPr="003A443E" w:rsidRDefault="009F78EE" w:rsidP="00475BE9">
            <w:pPr>
              <w:pStyle w:val="Text1"/>
              <w:spacing w:before="0" w:after="0"/>
              <w:ind w:left="0"/>
              <w:rPr>
                <w:rFonts w:ascii="Arial" w:hAnsi="Arial" w:cs="Arial"/>
                <w:color w:val="000000"/>
                <w:sz w:val="15"/>
                <w:szCs w:val="15"/>
              </w:rPr>
            </w:pPr>
          </w:p>
          <w:p w14:paraId="0EE0C84C" w14:textId="77777777" w:rsidR="009F78EE" w:rsidRPr="003A443E" w:rsidRDefault="009F78EE" w:rsidP="00475BE9">
            <w:pPr>
              <w:pStyle w:val="Text1"/>
              <w:spacing w:before="0" w:after="0"/>
              <w:ind w:left="0"/>
              <w:rPr>
                <w:rFonts w:ascii="Arial" w:hAnsi="Arial" w:cs="Arial"/>
                <w:color w:val="000000"/>
                <w:sz w:val="15"/>
                <w:szCs w:val="15"/>
              </w:rPr>
            </w:pPr>
          </w:p>
          <w:p w14:paraId="6070BAE3" w14:textId="77777777" w:rsidR="009F78EE" w:rsidRPr="003A443E" w:rsidRDefault="009F78EE" w:rsidP="00475BE9">
            <w:pPr>
              <w:pStyle w:val="Text1"/>
              <w:spacing w:before="0" w:after="0"/>
              <w:ind w:left="0"/>
              <w:rPr>
                <w:rFonts w:ascii="Arial" w:hAnsi="Arial" w:cs="Arial"/>
                <w:color w:val="000000"/>
                <w:sz w:val="15"/>
                <w:szCs w:val="15"/>
              </w:rPr>
            </w:pPr>
          </w:p>
          <w:p w14:paraId="5FBE87E8" w14:textId="77777777" w:rsidR="009F78EE" w:rsidRPr="003A443E" w:rsidRDefault="009F78EE" w:rsidP="00475BE9">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2B70A946" w14:textId="77777777" w:rsidR="009F78EE" w:rsidRPr="003A443E" w:rsidRDefault="009F78EE" w:rsidP="00475BE9">
            <w:pPr>
              <w:pStyle w:val="Text1"/>
              <w:spacing w:before="0" w:after="0"/>
              <w:ind w:left="0"/>
              <w:rPr>
                <w:rFonts w:ascii="Arial" w:hAnsi="Arial" w:cs="Arial"/>
                <w:color w:val="000000"/>
                <w:sz w:val="15"/>
                <w:szCs w:val="15"/>
              </w:rPr>
            </w:pPr>
          </w:p>
          <w:p w14:paraId="1C1A9BAD" w14:textId="77777777" w:rsidR="009F78EE" w:rsidRPr="003A443E" w:rsidRDefault="009F78EE" w:rsidP="00475BE9">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43D30CFF" w14:textId="77777777" w:rsidR="009F78EE" w:rsidRPr="003A443E" w:rsidRDefault="009F78EE" w:rsidP="00475BE9">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12A6619D" w14:textId="77777777" w:rsidR="009F78EE" w:rsidRPr="003A443E" w:rsidRDefault="009F78EE" w:rsidP="00475BE9">
            <w:pPr>
              <w:pStyle w:val="Text1"/>
              <w:spacing w:before="0" w:after="0"/>
              <w:ind w:left="0"/>
              <w:rPr>
                <w:rFonts w:ascii="Arial" w:hAnsi="Arial" w:cs="Arial"/>
                <w:color w:val="000000"/>
                <w:sz w:val="15"/>
                <w:szCs w:val="15"/>
              </w:rPr>
            </w:pPr>
          </w:p>
          <w:p w14:paraId="13FB88BF" w14:textId="77777777" w:rsidR="009F78EE" w:rsidRPr="003A443E" w:rsidRDefault="009F78EE" w:rsidP="00475BE9">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9F78EE" w14:paraId="0C1814AB"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813C94" w14:textId="77777777" w:rsidR="009F78EE" w:rsidRDefault="009F78EE" w:rsidP="00475BE9">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FDF7CB" w14:textId="77777777" w:rsidR="009F78EE" w:rsidRDefault="009F78EE" w:rsidP="00475BE9">
            <w:pPr>
              <w:pStyle w:val="Text1"/>
              <w:ind w:left="0"/>
            </w:pPr>
            <w:r>
              <w:rPr>
                <w:rFonts w:ascii="Arial" w:hAnsi="Arial" w:cs="Arial"/>
                <w:b/>
                <w:sz w:val="15"/>
                <w:szCs w:val="15"/>
              </w:rPr>
              <w:t>Risposta:</w:t>
            </w:r>
          </w:p>
        </w:tc>
      </w:tr>
      <w:tr w:rsidR="009F78EE" w14:paraId="4AA064DF" w14:textId="77777777" w:rsidTr="00475BE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DDA982" w14:textId="77777777" w:rsidR="009F78EE" w:rsidRDefault="009F78EE" w:rsidP="00475BE9">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BC9B58" w14:textId="77777777" w:rsidR="009F78EE" w:rsidRDefault="009F78EE" w:rsidP="00475BE9">
            <w:pPr>
              <w:pStyle w:val="Text1"/>
              <w:ind w:left="0"/>
            </w:pPr>
            <w:r>
              <w:rPr>
                <w:rFonts w:ascii="Arial" w:hAnsi="Arial" w:cs="Arial"/>
                <w:sz w:val="15"/>
                <w:szCs w:val="15"/>
              </w:rPr>
              <w:t>[   ]</w:t>
            </w:r>
          </w:p>
        </w:tc>
      </w:tr>
    </w:tbl>
    <w:p w14:paraId="064A9A0E" w14:textId="77777777" w:rsidR="009F78EE" w:rsidRPr="00AA5F93" w:rsidRDefault="009F78EE" w:rsidP="009F78EE">
      <w:pPr>
        <w:pStyle w:val="SectionTitle"/>
        <w:spacing w:before="0" w:after="0"/>
        <w:jc w:val="both"/>
        <w:rPr>
          <w:rFonts w:ascii="Arial" w:hAnsi="Arial" w:cs="Arial"/>
          <w:b w:val="0"/>
          <w:caps/>
          <w:sz w:val="10"/>
          <w:szCs w:val="10"/>
        </w:rPr>
      </w:pPr>
    </w:p>
    <w:p w14:paraId="7704B2CB" w14:textId="77777777" w:rsidR="009F78EE" w:rsidRPr="00AA5F93" w:rsidRDefault="009F78EE" w:rsidP="009F78EE">
      <w:pPr>
        <w:pStyle w:val="SectionTitle"/>
        <w:spacing w:before="0" w:after="0"/>
        <w:jc w:val="both"/>
        <w:rPr>
          <w:rFonts w:ascii="Arial" w:hAnsi="Arial" w:cs="Arial"/>
          <w:b w:val="0"/>
          <w:caps/>
          <w:sz w:val="12"/>
          <w:szCs w:val="12"/>
        </w:rPr>
      </w:pPr>
    </w:p>
    <w:p w14:paraId="0A4C204B" w14:textId="77777777" w:rsidR="009F78EE" w:rsidRDefault="009F78EE" w:rsidP="009F78EE">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257F8B2E" w14:textId="77777777" w:rsidR="009F78EE" w:rsidRPr="003A443E" w:rsidRDefault="009F78EE" w:rsidP="009F78EE">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3B276836"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0B2473" w14:textId="77777777" w:rsidR="009F78EE" w:rsidRDefault="009F78EE" w:rsidP="00475BE9">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822738" w14:textId="77777777" w:rsidR="009F78EE" w:rsidRDefault="009F78EE" w:rsidP="00475BE9">
            <w:r>
              <w:rPr>
                <w:rFonts w:ascii="Arial" w:hAnsi="Arial" w:cs="Arial"/>
                <w:b/>
                <w:sz w:val="15"/>
                <w:szCs w:val="15"/>
              </w:rPr>
              <w:t>Risposta:</w:t>
            </w:r>
          </w:p>
        </w:tc>
      </w:tr>
      <w:tr w:rsidR="009F78EE" w14:paraId="02FBEEE3"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5A36D" w14:textId="77777777" w:rsidR="009F78EE" w:rsidRDefault="009F78EE" w:rsidP="00475BE9">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B7533" w14:textId="77777777" w:rsidR="009F78EE" w:rsidRDefault="009F78EE" w:rsidP="00475BE9">
            <w:pPr>
              <w:spacing w:after="0"/>
            </w:pPr>
            <w:r>
              <w:rPr>
                <w:rFonts w:ascii="Arial" w:hAnsi="Arial" w:cs="Arial"/>
                <w:sz w:val="14"/>
                <w:szCs w:val="14"/>
              </w:rPr>
              <w:t>[…………….];</w:t>
            </w:r>
            <w:r>
              <w:rPr>
                <w:rFonts w:ascii="Arial" w:hAnsi="Arial" w:cs="Arial"/>
                <w:sz w:val="14"/>
                <w:szCs w:val="14"/>
              </w:rPr>
              <w:br/>
              <w:t>[…………….]</w:t>
            </w:r>
          </w:p>
        </w:tc>
      </w:tr>
      <w:tr w:rsidR="009F78EE" w14:paraId="517FD2D4"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82746" w14:textId="77777777" w:rsidR="009F78EE" w:rsidRDefault="009F78EE" w:rsidP="00475BE9">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D773BC" w14:textId="77777777" w:rsidR="009F78EE" w:rsidRDefault="009F78EE" w:rsidP="00475BE9">
            <w:r>
              <w:rPr>
                <w:rFonts w:ascii="Arial" w:hAnsi="Arial" w:cs="Arial"/>
                <w:sz w:val="14"/>
                <w:szCs w:val="14"/>
              </w:rPr>
              <w:t>[………….…]</w:t>
            </w:r>
          </w:p>
        </w:tc>
      </w:tr>
      <w:tr w:rsidR="009F78EE" w14:paraId="787064B1"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C7FF8F" w14:textId="77777777" w:rsidR="009F78EE" w:rsidRDefault="009F78EE" w:rsidP="00475BE9">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A3E40C" w14:textId="77777777" w:rsidR="009F78EE" w:rsidRDefault="009F78EE" w:rsidP="00475BE9">
            <w:pPr>
              <w:spacing w:after="0"/>
            </w:pPr>
            <w:r>
              <w:rPr>
                <w:rFonts w:ascii="Arial" w:hAnsi="Arial" w:cs="Arial"/>
                <w:sz w:val="14"/>
                <w:szCs w:val="14"/>
              </w:rPr>
              <w:t>[………….…]</w:t>
            </w:r>
          </w:p>
        </w:tc>
      </w:tr>
      <w:tr w:rsidR="009F78EE" w14:paraId="79556C45"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D3CD52" w14:textId="77777777" w:rsidR="009F78EE" w:rsidRDefault="009F78EE" w:rsidP="00475BE9">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786F5E" w14:textId="77777777" w:rsidR="009F78EE" w:rsidRDefault="009F78EE" w:rsidP="00475BE9">
            <w:r>
              <w:rPr>
                <w:rFonts w:ascii="Arial" w:hAnsi="Arial" w:cs="Arial"/>
                <w:sz w:val="14"/>
                <w:szCs w:val="14"/>
              </w:rPr>
              <w:t>[………….…]</w:t>
            </w:r>
          </w:p>
        </w:tc>
      </w:tr>
      <w:tr w:rsidR="009F78EE" w14:paraId="598485EB"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278E79" w14:textId="77777777" w:rsidR="009F78EE" w:rsidRDefault="009F78EE" w:rsidP="00475BE9">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919817" w14:textId="77777777" w:rsidR="009F78EE" w:rsidRDefault="009F78EE" w:rsidP="00475BE9">
            <w:r>
              <w:rPr>
                <w:rFonts w:ascii="Arial" w:hAnsi="Arial" w:cs="Arial"/>
                <w:sz w:val="14"/>
                <w:szCs w:val="14"/>
              </w:rPr>
              <w:t>[…………….]</w:t>
            </w:r>
          </w:p>
        </w:tc>
      </w:tr>
      <w:tr w:rsidR="009F78EE" w14:paraId="361C153E"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1260DC" w14:textId="77777777" w:rsidR="009F78EE" w:rsidRDefault="009F78EE" w:rsidP="00475BE9">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1AC59D" w14:textId="77777777" w:rsidR="009F78EE" w:rsidRDefault="009F78EE" w:rsidP="00475BE9">
            <w:r>
              <w:rPr>
                <w:rFonts w:ascii="Arial" w:hAnsi="Arial" w:cs="Arial"/>
                <w:sz w:val="14"/>
                <w:szCs w:val="14"/>
              </w:rPr>
              <w:t>[………….…]</w:t>
            </w:r>
          </w:p>
        </w:tc>
      </w:tr>
    </w:tbl>
    <w:p w14:paraId="6E67B314" w14:textId="77777777" w:rsidR="009F78EE" w:rsidRPr="003A443E" w:rsidRDefault="009F78EE" w:rsidP="009F78EE">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rsidRPr="003A443E" w14:paraId="73550CAE"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4DF204" w14:textId="77777777" w:rsidR="009F78EE" w:rsidRPr="003A443E" w:rsidRDefault="009F78EE" w:rsidP="00475BE9">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4A3EB9" w14:textId="77777777" w:rsidR="009F78EE" w:rsidRPr="003A443E" w:rsidRDefault="009F78EE" w:rsidP="00475BE9">
            <w:pPr>
              <w:rPr>
                <w:color w:val="000000"/>
              </w:rPr>
            </w:pPr>
            <w:r w:rsidRPr="003A443E">
              <w:rPr>
                <w:rFonts w:ascii="Arial" w:hAnsi="Arial" w:cs="Arial"/>
                <w:b/>
                <w:color w:val="000000"/>
                <w:sz w:val="15"/>
                <w:szCs w:val="15"/>
              </w:rPr>
              <w:t>Risposta:</w:t>
            </w:r>
          </w:p>
        </w:tc>
      </w:tr>
      <w:tr w:rsidR="009F78EE" w:rsidRPr="003A443E" w14:paraId="45FA0B27"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D4685F" w14:textId="77777777" w:rsidR="009F78EE" w:rsidRPr="003A443E" w:rsidRDefault="009F78EE" w:rsidP="00475BE9">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0FB4D36A" w14:textId="77777777" w:rsidR="009F78EE" w:rsidRPr="003A443E" w:rsidRDefault="009F78EE" w:rsidP="00475BE9">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71F4740" w14:textId="77777777" w:rsidR="009F78EE" w:rsidRPr="003A443E" w:rsidRDefault="009F78EE" w:rsidP="00475BE9">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75FD2F80" w14:textId="77777777" w:rsidR="009F78EE" w:rsidRPr="003A443E" w:rsidRDefault="009F78EE" w:rsidP="00475BE9">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1425C2"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]Sì [ ]No</w:t>
            </w:r>
          </w:p>
          <w:p w14:paraId="58F93873" w14:textId="77777777" w:rsidR="009F78EE" w:rsidRDefault="009F78EE" w:rsidP="00475BE9">
            <w:pPr>
              <w:rPr>
                <w:rFonts w:ascii="Arial" w:hAnsi="Arial" w:cs="Arial"/>
                <w:color w:val="000000"/>
                <w:sz w:val="15"/>
                <w:szCs w:val="15"/>
              </w:rPr>
            </w:pPr>
          </w:p>
          <w:p w14:paraId="6BF77DB9" w14:textId="77777777" w:rsidR="009F78EE" w:rsidRPr="003A443E" w:rsidRDefault="009F78EE" w:rsidP="00475BE9">
            <w:pPr>
              <w:rPr>
                <w:rFonts w:ascii="Arial" w:hAnsi="Arial" w:cs="Arial"/>
                <w:color w:val="000000"/>
                <w:sz w:val="15"/>
                <w:szCs w:val="15"/>
              </w:rPr>
            </w:pPr>
          </w:p>
          <w:p w14:paraId="109F1C45" w14:textId="77777777" w:rsidR="009F78EE" w:rsidRPr="003A443E" w:rsidRDefault="009F78EE" w:rsidP="00475BE9">
            <w:pPr>
              <w:spacing w:after="240"/>
              <w:rPr>
                <w:rFonts w:ascii="Arial" w:hAnsi="Arial" w:cs="Arial"/>
                <w:color w:val="000000"/>
                <w:sz w:val="14"/>
                <w:szCs w:val="14"/>
              </w:rPr>
            </w:pPr>
            <w:r w:rsidRPr="003A443E">
              <w:rPr>
                <w:rFonts w:ascii="Arial" w:hAnsi="Arial" w:cs="Arial"/>
                <w:color w:val="000000"/>
                <w:sz w:val="14"/>
                <w:szCs w:val="14"/>
              </w:rPr>
              <w:t>[………….…]</w:t>
            </w:r>
          </w:p>
          <w:p w14:paraId="430C327F" w14:textId="77777777" w:rsidR="009F78EE" w:rsidRPr="003A443E" w:rsidRDefault="009F78EE" w:rsidP="00475BE9">
            <w:pPr>
              <w:spacing w:after="240"/>
              <w:rPr>
                <w:color w:val="000000"/>
              </w:rPr>
            </w:pPr>
            <w:r w:rsidRPr="003A443E">
              <w:rPr>
                <w:rFonts w:ascii="Arial" w:hAnsi="Arial" w:cs="Arial"/>
                <w:color w:val="000000"/>
                <w:sz w:val="14"/>
                <w:szCs w:val="14"/>
              </w:rPr>
              <w:t>[………….…]</w:t>
            </w:r>
          </w:p>
        </w:tc>
      </w:tr>
    </w:tbl>
    <w:p w14:paraId="248AA8EB"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767EF95D"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00315542" w14:textId="77777777" w:rsidR="009F78EE" w:rsidRDefault="009F78EE" w:rsidP="009F78EE">
      <w:pPr>
        <w:pStyle w:val="ChapterTitle"/>
        <w:spacing w:before="0" w:after="0"/>
        <w:jc w:val="left"/>
        <w:rPr>
          <w:rFonts w:ascii="Arial" w:hAnsi="Arial" w:cs="Arial"/>
          <w:b w:val="0"/>
          <w:caps/>
          <w:sz w:val="14"/>
          <w:szCs w:val="14"/>
        </w:rPr>
      </w:pPr>
    </w:p>
    <w:p w14:paraId="7FA06AD0" w14:textId="77777777" w:rsidR="009F78EE" w:rsidRPr="003A443E" w:rsidRDefault="009F78EE" w:rsidP="009F78EE">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14:paraId="482EA35A" w14:textId="77777777" w:rsidR="009F78EE" w:rsidRPr="00AA5F93" w:rsidRDefault="009F78EE" w:rsidP="009F78E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9F78EE" w14:paraId="09C39F41"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D8A3D" w14:textId="77777777" w:rsidR="009F78EE" w:rsidRDefault="009F78EE" w:rsidP="00475BE9">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3ED1822" w14:textId="77777777" w:rsidR="009F78EE" w:rsidRDefault="009F78EE" w:rsidP="00475BE9">
            <w:r>
              <w:rPr>
                <w:rFonts w:ascii="Arial" w:hAnsi="Arial" w:cs="Arial"/>
                <w:b/>
                <w:sz w:val="15"/>
                <w:szCs w:val="15"/>
              </w:rPr>
              <w:t>Risposta:</w:t>
            </w:r>
          </w:p>
        </w:tc>
      </w:tr>
      <w:tr w:rsidR="009F78EE" w:rsidRPr="003A443E" w14:paraId="74D30E4C" w14:textId="77777777" w:rsidTr="00475BE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13E5B" w14:textId="77777777" w:rsidR="009F78EE" w:rsidRPr="003A443E" w:rsidRDefault="009F78EE" w:rsidP="00475BE9">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0081F650" w14:textId="77777777" w:rsidR="009F78EE" w:rsidRPr="003A443E" w:rsidRDefault="009F78EE" w:rsidP="00475BE9">
            <w:pPr>
              <w:rPr>
                <w:rFonts w:ascii="Arial" w:hAnsi="Arial" w:cs="Arial"/>
                <w:color w:val="000000"/>
                <w:sz w:val="15"/>
                <w:szCs w:val="15"/>
              </w:rPr>
            </w:pPr>
            <w:r w:rsidRPr="003A443E">
              <w:rPr>
                <w:rFonts w:ascii="Arial" w:hAnsi="Arial" w:cs="Arial"/>
                <w:b/>
                <w:color w:val="000000"/>
                <w:sz w:val="15"/>
                <w:szCs w:val="15"/>
              </w:rPr>
              <w:t>In caso affermativo:</w:t>
            </w:r>
          </w:p>
          <w:p w14:paraId="14D318F5" w14:textId="77777777" w:rsidR="009F78EE" w:rsidRPr="003A443E" w:rsidRDefault="009F78EE" w:rsidP="00475BE9">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017123D5" w14:textId="77777777" w:rsidR="009F78EE" w:rsidRPr="003A443E" w:rsidRDefault="009F78EE" w:rsidP="00475BE9">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C786387" w14:textId="77777777" w:rsidR="009F78EE" w:rsidRPr="003A443E" w:rsidRDefault="009F78EE" w:rsidP="00475BE9">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618F1CA1" w14:textId="77777777" w:rsidR="009F78EE" w:rsidRPr="003A443E" w:rsidRDefault="009F78EE" w:rsidP="00475BE9">
            <w:pPr>
              <w:rPr>
                <w:rFonts w:ascii="Arial" w:hAnsi="Arial" w:cs="Arial"/>
                <w:b/>
                <w:color w:val="000000"/>
                <w:sz w:val="15"/>
                <w:szCs w:val="15"/>
              </w:rPr>
            </w:pPr>
          </w:p>
          <w:p w14:paraId="4A4A2D5F"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xml:space="preserve"> [……………….]    [……………….]</w:t>
            </w:r>
          </w:p>
          <w:p w14:paraId="1ABB6A09" w14:textId="77777777" w:rsidR="009F78EE" w:rsidRDefault="009F78EE" w:rsidP="00475BE9">
            <w:pPr>
              <w:rPr>
                <w:rFonts w:ascii="Arial" w:hAnsi="Arial" w:cs="Arial"/>
                <w:color w:val="000000"/>
                <w:sz w:val="15"/>
                <w:szCs w:val="15"/>
              </w:rPr>
            </w:pPr>
          </w:p>
          <w:p w14:paraId="22DF8A8D" w14:textId="77777777" w:rsidR="009F78EE" w:rsidRPr="003A443E" w:rsidRDefault="009F78EE" w:rsidP="00475BE9">
            <w:pPr>
              <w:rPr>
                <w:color w:val="000000"/>
              </w:rPr>
            </w:pPr>
            <w:r w:rsidRPr="003A443E">
              <w:rPr>
                <w:rFonts w:ascii="Arial" w:hAnsi="Arial" w:cs="Arial"/>
                <w:color w:val="000000"/>
                <w:sz w:val="15"/>
                <w:szCs w:val="15"/>
              </w:rPr>
              <w:t>[……………….]</w:t>
            </w:r>
          </w:p>
        </w:tc>
      </w:tr>
    </w:tbl>
    <w:p w14:paraId="5FD879F6" w14:textId="77777777" w:rsidR="009F78EE" w:rsidRPr="003A443E" w:rsidRDefault="009F78EE" w:rsidP="009F78EE">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0ECBB20E" w14:textId="77777777" w:rsidR="009F78EE" w:rsidRDefault="009F78EE" w:rsidP="009F78EE">
      <w:pPr>
        <w:spacing w:before="0"/>
        <w:rPr>
          <w:rFonts w:ascii="Arial" w:hAnsi="Arial" w:cs="Arial"/>
          <w:b/>
          <w:sz w:val="15"/>
          <w:szCs w:val="15"/>
        </w:rPr>
      </w:pPr>
    </w:p>
    <w:p w14:paraId="377A74D7" w14:textId="77777777" w:rsidR="009F78EE" w:rsidRPr="003A443E" w:rsidRDefault="009F78EE" w:rsidP="009F78E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6FE126F5" w14:textId="77777777" w:rsidR="009F78EE" w:rsidRPr="003A443E" w:rsidRDefault="009F78EE" w:rsidP="009F78E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BA07074"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506D7E6"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2957084"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2A0A4941"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7A8F929"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586B7CB9"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E9CB573"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4CE9DA5D" w14:textId="77777777" w:rsidR="009F78EE" w:rsidRPr="003A443E" w:rsidRDefault="009F78EE" w:rsidP="009F78EE">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26AF69B" w14:textId="77777777" w:rsidR="009F78EE" w:rsidRPr="003A443E" w:rsidRDefault="009F78EE" w:rsidP="009F78E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9F78EE" w14:paraId="3EC02824" w14:textId="77777777" w:rsidTr="00475BE9">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C836377" w14:textId="77777777" w:rsidR="009F78EE" w:rsidRPr="00EB45DC" w:rsidRDefault="009F78EE" w:rsidP="00475BE9">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78B86D2" w14:textId="77777777" w:rsidR="009F78EE" w:rsidRPr="00EB45DC" w:rsidRDefault="009F78EE" w:rsidP="00475BE9">
            <w:pPr>
              <w:spacing w:after="0"/>
              <w:rPr>
                <w:color w:val="000000"/>
              </w:rPr>
            </w:pPr>
            <w:r w:rsidRPr="00EB45DC">
              <w:rPr>
                <w:rFonts w:ascii="Arial" w:hAnsi="Arial" w:cs="Arial"/>
                <w:b/>
                <w:color w:val="000000"/>
                <w:sz w:val="14"/>
                <w:szCs w:val="14"/>
              </w:rPr>
              <w:t>Risposta:</w:t>
            </w:r>
          </w:p>
        </w:tc>
      </w:tr>
      <w:tr w:rsidR="009F78EE" w14:paraId="0C36B625" w14:textId="77777777" w:rsidTr="00475BE9">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CD0BEAC" w14:textId="77777777" w:rsidR="009F78EE" w:rsidRPr="00EB45DC" w:rsidRDefault="009F78EE" w:rsidP="00475BE9">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1F2FC545" w14:textId="77777777" w:rsidR="009F78EE" w:rsidRPr="00EB45DC" w:rsidRDefault="009F78EE" w:rsidP="00475BE9">
            <w:pPr>
              <w:rPr>
                <w:rStyle w:val="small"/>
                <w:color w:val="000000"/>
              </w:rPr>
            </w:pPr>
          </w:p>
          <w:p w14:paraId="06AFBA6B" w14:textId="77777777" w:rsidR="009F78EE" w:rsidRPr="00EB45DC" w:rsidRDefault="009F78EE" w:rsidP="00475BE9">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E8F3FE3" w14:textId="77777777" w:rsidR="009F78EE" w:rsidRPr="00EB45DC" w:rsidRDefault="009F78EE" w:rsidP="00475BE9">
            <w:pPr>
              <w:spacing w:after="0"/>
              <w:rPr>
                <w:rFonts w:ascii="Arial" w:hAnsi="Arial" w:cs="Arial"/>
                <w:color w:val="000000"/>
                <w:sz w:val="14"/>
                <w:szCs w:val="14"/>
              </w:rPr>
            </w:pPr>
            <w:r w:rsidRPr="00EB45DC">
              <w:rPr>
                <w:rFonts w:ascii="Arial" w:hAnsi="Arial" w:cs="Arial"/>
                <w:color w:val="000000"/>
                <w:sz w:val="14"/>
                <w:szCs w:val="14"/>
              </w:rPr>
              <w:t>[ ] Sì [ ] No</w:t>
            </w:r>
          </w:p>
          <w:p w14:paraId="7892B6F6" w14:textId="77777777" w:rsidR="009F78EE" w:rsidRPr="00EB45DC" w:rsidRDefault="009F78EE" w:rsidP="00475BE9">
            <w:pPr>
              <w:spacing w:after="0"/>
              <w:rPr>
                <w:rFonts w:ascii="Arial" w:hAnsi="Arial" w:cs="Arial"/>
                <w:color w:val="000000"/>
                <w:sz w:val="14"/>
                <w:szCs w:val="14"/>
              </w:rPr>
            </w:pPr>
          </w:p>
          <w:p w14:paraId="2F81F0DB" w14:textId="77777777" w:rsidR="009F78EE" w:rsidRPr="00EB45DC" w:rsidRDefault="009F78EE" w:rsidP="00475BE9">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701D435" w14:textId="77777777" w:rsidR="009F78EE" w:rsidRPr="00EB45DC" w:rsidRDefault="009F78EE" w:rsidP="00475BE9">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9F78EE" w14:paraId="7B362777" w14:textId="77777777" w:rsidTr="00475BE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F66875" w14:textId="77777777" w:rsidR="009F78EE" w:rsidRPr="00EB45DC" w:rsidRDefault="009F78EE" w:rsidP="00475BE9">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6D122120" w14:textId="77777777" w:rsidR="009F78EE" w:rsidRPr="00EB45DC" w:rsidRDefault="009F78EE" w:rsidP="00475BE9">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6B8DB38C" w14:textId="77777777" w:rsidR="009F78EE" w:rsidRPr="00EB45DC" w:rsidRDefault="009F78EE" w:rsidP="00475BE9">
            <w:pPr>
              <w:pStyle w:val="Paragrafoelenco1"/>
              <w:spacing w:after="0"/>
              <w:rPr>
                <w:rFonts w:ascii="Arial" w:hAnsi="Arial" w:cs="Arial"/>
                <w:color w:val="000000"/>
                <w:sz w:val="14"/>
                <w:szCs w:val="14"/>
              </w:rPr>
            </w:pPr>
          </w:p>
          <w:p w14:paraId="362DE37E" w14:textId="77777777" w:rsidR="009F78EE" w:rsidRPr="00EB45DC" w:rsidRDefault="009F78EE" w:rsidP="00475BE9">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97D2654" w14:textId="77777777" w:rsidR="009F78EE" w:rsidRPr="00EB45DC" w:rsidRDefault="009F78EE" w:rsidP="00475BE9">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13417EA" w14:textId="77777777" w:rsidR="009F78EE" w:rsidRPr="00EB45DC" w:rsidRDefault="009F78EE" w:rsidP="00475BE9">
            <w:pPr>
              <w:spacing w:after="0"/>
              <w:rPr>
                <w:rFonts w:ascii="Arial" w:hAnsi="Arial" w:cs="Arial"/>
                <w:color w:val="000000"/>
                <w:sz w:val="14"/>
                <w:szCs w:val="14"/>
              </w:rPr>
            </w:pPr>
          </w:p>
          <w:p w14:paraId="76865D12" w14:textId="77777777" w:rsidR="009F78EE" w:rsidRPr="00EB45DC" w:rsidRDefault="009F78EE" w:rsidP="00475BE9">
            <w:pPr>
              <w:spacing w:after="0"/>
              <w:rPr>
                <w:rFonts w:ascii="Arial" w:hAnsi="Arial" w:cs="Arial"/>
                <w:color w:val="000000"/>
                <w:sz w:val="14"/>
                <w:szCs w:val="14"/>
              </w:rPr>
            </w:pPr>
          </w:p>
          <w:p w14:paraId="1BAD7F7E" w14:textId="77777777" w:rsidR="009F78EE" w:rsidRPr="00EB45DC" w:rsidRDefault="009F78EE" w:rsidP="00475BE9">
            <w:pPr>
              <w:spacing w:after="0"/>
              <w:rPr>
                <w:rFonts w:ascii="Arial" w:hAnsi="Arial" w:cs="Arial"/>
                <w:color w:val="000000"/>
                <w:sz w:val="14"/>
                <w:szCs w:val="14"/>
              </w:rPr>
            </w:pPr>
          </w:p>
          <w:p w14:paraId="6A00B34D" w14:textId="77777777" w:rsidR="009F78EE" w:rsidRPr="00EB45DC" w:rsidRDefault="009F78EE" w:rsidP="00475BE9">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37EB8975" w14:textId="77777777" w:rsidR="009F78EE" w:rsidRPr="00EB45DC" w:rsidRDefault="009F78EE" w:rsidP="00475BE9">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62052A57" w14:textId="77777777" w:rsidR="009F78EE" w:rsidRPr="00EB45DC" w:rsidRDefault="009F78EE" w:rsidP="00475BE9">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9F78EE" w14:paraId="3916DF9F" w14:textId="77777777" w:rsidTr="00475BE9">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794F498" w14:textId="77777777" w:rsidR="009F78EE" w:rsidRDefault="009F78EE" w:rsidP="00475BE9">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8784881" w14:textId="77777777" w:rsidR="009F78EE" w:rsidRDefault="009F78EE" w:rsidP="00475BE9">
            <w:pPr>
              <w:spacing w:after="0"/>
              <w:rPr>
                <w:rFonts w:ascii="Arial" w:hAnsi="Arial" w:cs="Arial"/>
                <w:sz w:val="14"/>
                <w:szCs w:val="14"/>
              </w:rPr>
            </w:pPr>
          </w:p>
          <w:p w14:paraId="19825C2D" w14:textId="77777777" w:rsidR="009F78EE" w:rsidRDefault="009F78EE" w:rsidP="00475BE9">
            <w:pPr>
              <w:spacing w:after="0"/>
              <w:rPr>
                <w:rFonts w:ascii="Arial" w:hAnsi="Arial" w:cs="Arial"/>
                <w:sz w:val="14"/>
                <w:szCs w:val="14"/>
              </w:rPr>
            </w:pPr>
            <w:r>
              <w:rPr>
                <w:rFonts w:ascii="Arial" w:hAnsi="Arial" w:cs="Arial"/>
                <w:sz w:val="14"/>
                <w:szCs w:val="14"/>
              </w:rPr>
              <w:t>[ ] Sì [ ] No</w:t>
            </w:r>
          </w:p>
        </w:tc>
      </w:tr>
      <w:tr w:rsidR="009F78EE" w14:paraId="0D05EC45" w14:textId="77777777" w:rsidTr="00475BE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D8DB639" w14:textId="77777777" w:rsidR="009F78EE" w:rsidRPr="003A443E" w:rsidRDefault="009F78EE" w:rsidP="00475BE9">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00946BEC"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58FCED96"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A337DD0"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46E9691"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4192F1D9"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3D54DC03" w14:textId="77777777" w:rsidR="009F78EE" w:rsidRPr="003A443E" w:rsidRDefault="009F78EE" w:rsidP="00475BE9">
            <w:pPr>
              <w:tabs>
                <w:tab w:val="left" w:pos="304"/>
              </w:tabs>
              <w:spacing w:after="0"/>
              <w:jc w:val="both"/>
              <w:rPr>
                <w:rFonts w:ascii="Arial" w:hAnsi="Arial" w:cs="Arial"/>
                <w:color w:val="000000"/>
                <w:sz w:val="14"/>
                <w:szCs w:val="14"/>
              </w:rPr>
            </w:pPr>
          </w:p>
          <w:p w14:paraId="7B89322F" w14:textId="77777777" w:rsidR="009F78EE" w:rsidRPr="003A443E" w:rsidRDefault="009F78EE" w:rsidP="00475BE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59571FC5" w14:textId="77777777" w:rsidR="009F78EE" w:rsidRPr="003A443E" w:rsidRDefault="009F78EE" w:rsidP="00475BE9">
            <w:pPr>
              <w:tabs>
                <w:tab w:val="left" w:pos="304"/>
              </w:tabs>
              <w:spacing w:after="0"/>
              <w:jc w:val="both"/>
              <w:rPr>
                <w:rFonts w:ascii="Arial" w:hAnsi="Arial" w:cs="Arial"/>
                <w:color w:val="000000"/>
                <w:sz w:val="14"/>
                <w:szCs w:val="14"/>
              </w:rPr>
            </w:pPr>
          </w:p>
          <w:p w14:paraId="7E6ABB94" w14:textId="77777777" w:rsidR="009F78EE" w:rsidRPr="003A443E" w:rsidRDefault="009F78EE" w:rsidP="00475BE9">
            <w:pPr>
              <w:tabs>
                <w:tab w:val="left" w:pos="304"/>
              </w:tabs>
              <w:spacing w:after="0"/>
              <w:jc w:val="both"/>
              <w:rPr>
                <w:rFonts w:ascii="Arial" w:hAnsi="Arial" w:cs="Arial"/>
                <w:color w:val="000000"/>
                <w:sz w:val="14"/>
                <w:szCs w:val="14"/>
              </w:rPr>
            </w:pPr>
          </w:p>
          <w:p w14:paraId="5FAB15FF" w14:textId="77777777" w:rsidR="009F78EE" w:rsidRPr="003A443E" w:rsidRDefault="009F78EE" w:rsidP="00475BE9">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177D3F1" w14:textId="77777777" w:rsidR="009F78EE" w:rsidRPr="003A443E" w:rsidRDefault="009F78EE" w:rsidP="00475BE9">
            <w:pPr>
              <w:spacing w:after="0"/>
              <w:rPr>
                <w:rFonts w:ascii="Arial" w:hAnsi="Arial" w:cs="Arial"/>
                <w:color w:val="000000"/>
                <w:sz w:val="14"/>
                <w:szCs w:val="14"/>
              </w:rPr>
            </w:pPr>
          </w:p>
          <w:p w14:paraId="2D0AAB81"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xml:space="preserve"> [ ] Sì [ ] No</w:t>
            </w:r>
          </w:p>
          <w:p w14:paraId="0D623D5F" w14:textId="77777777" w:rsidR="009F78EE" w:rsidRPr="003A443E" w:rsidRDefault="009F78EE" w:rsidP="00475BE9">
            <w:pPr>
              <w:spacing w:before="0" w:after="0"/>
              <w:rPr>
                <w:rFonts w:ascii="Arial" w:hAnsi="Arial" w:cs="Arial"/>
                <w:color w:val="000000"/>
                <w:sz w:val="14"/>
                <w:szCs w:val="14"/>
              </w:rPr>
            </w:pPr>
          </w:p>
          <w:p w14:paraId="0CD92042"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 Sì [ ] No</w:t>
            </w:r>
          </w:p>
          <w:p w14:paraId="00B7470B" w14:textId="77777777" w:rsidR="009F78EE" w:rsidRPr="003A443E" w:rsidRDefault="009F78EE" w:rsidP="00475BE9">
            <w:pPr>
              <w:spacing w:after="0"/>
              <w:rPr>
                <w:rFonts w:ascii="Arial" w:hAnsi="Arial" w:cs="Arial"/>
                <w:color w:val="000000"/>
                <w:sz w:val="14"/>
                <w:szCs w:val="14"/>
              </w:rPr>
            </w:pPr>
          </w:p>
          <w:p w14:paraId="122D13EA" w14:textId="77777777" w:rsidR="009F78EE" w:rsidRDefault="009F78EE" w:rsidP="00475BE9">
            <w:pPr>
              <w:spacing w:after="0"/>
              <w:rPr>
                <w:rFonts w:ascii="Arial" w:hAnsi="Arial" w:cs="Arial"/>
                <w:color w:val="000000"/>
                <w:sz w:val="4"/>
                <w:szCs w:val="4"/>
              </w:rPr>
            </w:pPr>
          </w:p>
          <w:p w14:paraId="6661C436" w14:textId="77777777" w:rsidR="009F78EE" w:rsidRPr="00CD3E4F" w:rsidRDefault="009F78EE" w:rsidP="00475BE9">
            <w:pPr>
              <w:spacing w:after="0"/>
              <w:rPr>
                <w:rFonts w:ascii="Arial" w:hAnsi="Arial" w:cs="Arial"/>
                <w:color w:val="000000"/>
                <w:sz w:val="4"/>
                <w:szCs w:val="4"/>
              </w:rPr>
            </w:pPr>
          </w:p>
          <w:p w14:paraId="4FB1268B"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 Sì [ ] No</w:t>
            </w:r>
          </w:p>
          <w:p w14:paraId="5A207943"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 Sì [ ] No</w:t>
            </w:r>
          </w:p>
          <w:p w14:paraId="2AD8E638" w14:textId="77777777" w:rsidR="009F78EE" w:rsidRPr="003A443E" w:rsidRDefault="009F78EE" w:rsidP="00475BE9">
            <w:pPr>
              <w:spacing w:after="0"/>
              <w:rPr>
                <w:rFonts w:ascii="Arial" w:hAnsi="Arial" w:cs="Arial"/>
                <w:color w:val="000000"/>
                <w:sz w:val="14"/>
                <w:szCs w:val="14"/>
              </w:rPr>
            </w:pPr>
          </w:p>
          <w:p w14:paraId="5E04B4E1"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 Sì [ ] No</w:t>
            </w:r>
          </w:p>
          <w:p w14:paraId="759C00F7" w14:textId="77777777" w:rsidR="009F78EE" w:rsidRPr="003A443E" w:rsidRDefault="009F78EE" w:rsidP="00475BE9">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CDDECC7"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 xml:space="preserve">[……..…][…….…][……..…][……..…]  </w:t>
            </w:r>
          </w:p>
          <w:p w14:paraId="68D1819B" w14:textId="77777777" w:rsidR="009F78EE" w:rsidRPr="003A443E" w:rsidRDefault="009F78EE" w:rsidP="00475BE9">
            <w:pPr>
              <w:spacing w:after="0"/>
              <w:rPr>
                <w:rFonts w:ascii="Arial" w:hAnsi="Arial" w:cs="Arial"/>
                <w:color w:val="000000"/>
                <w:sz w:val="14"/>
                <w:szCs w:val="14"/>
              </w:rPr>
            </w:pPr>
          </w:p>
          <w:p w14:paraId="48660621" w14:textId="77777777" w:rsidR="009F78EE" w:rsidRPr="003A443E" w:rsidRDefault="009F78EE" w:rsidP="00475BE9">
            <w:pPr>
              <w:spacing w:after="0"/>
              <w:rPr>
                <w:rFonts w:ascii="Arial" w:hAnsi="Arial" w:cs="Arial"/>
                <w:color w:val="000000"/>
                <w:sz w:val="14"/>
                <w:szCs w:val="14"/>
              </w:rPr>
            </w:pPr>
            <w:r w:rsidRPr="003A443E">
              <w:rPr>
                <w:rFonts w:ascii="Arial" w:hAnsi="Arial" w:cs="Arial"/>
                <w:color w:val="000000"/>
                <w:sz w:val="14"/>
                <w:szCs w:val="14"/>
              </w:rPr>
              <w:t>[……..…]</w:t>
            </w:r>
          </w:p>
        </w:tc>
      </w:tr>
    </w:tbl>
    <w:p w14:paraId="3745C319" w14:textId="77777777" w:rsidR="009F78EE" w:rsidRDefault="009F78EE" w:rsidP="009F78EE">
      <w:pPr>
        <w:jc w:val="center"/>
        <w:rPr>
          <w:rFonts w:ascii="Arial" w:hAnsi="Arial" w:cs="Arial"/>
          <w:w w:val="0"/>
          <w:sz w:val="14"/>
          <w:szCs w:val="14"/>
        </w:rPr>
      </w:pPr>
    </w:p>
    <w:p w14:paraId="0A5A5A1F" w14:textId="77777777" w:rsidR="009F78EE" w:rsidRPr="00A46950" w:rsidRDefault="009F78EE" w:rsidP="009F78EE">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9F78EE" w14:paraId="4126A034" w14:textId="77777777" w:rsidTr="00475BE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40080A" w14:textId="77777777" w:rsidR="009F78EE" w:rsidRPr="003A443E" w:rsidRDefault="009F78EE" w:rsidP="00475BE9">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E814AFC" w14:textId="77777777" w:rsidR="009F78EE" w:rsidRDefault="009F78EE" w:rsidP="00475BE9">
            <w:r>
              <w:rPr>
                <w:rFonts w:ascii="Arial" w:hAnsi="Arial" w:cs="Arial"/>
                <w:b/>
                <w:sz w:val="15"/>
                <w:szCs w:val="15"/>
              </w:rPr>
              <w:t>Risposta:</w:t>
            </w:r>
          </w:p>
        </w:tc>
      </w:tr>
      <w:tr w:rsidR="009F78EE" w14:paraId="64E3B33D" w14:textId="77777777" w:rsidTr="00475BE9">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CD212" w14:textId="77777777" w:rsidR="009F78EE" w:rsidRPr="003A443E" w:rsidRDefault="009F78EE" w:rsidP="00475BE9">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F73B497" w14:textId="77777777" w:rsidR="009F78EE" w:rsidRDefault="009F78EE" w:rsidP="00475BE9">
            <w:r>
              <w:rPr>
                <w:rFonts w:ascii="Arial" w:hAnsi="Arial" w:cs="Arial"/>
                <w:sz w:val="15"/>
                <w:szCs w:val="15"/>
              </w:rPr>
              <w:t>[ ] Sì [ ] No</w:t>
            </w:r>
          </w:p>
        </w:tc>
      </w:tr>
      <w:tr w:rsidR="009F78EE" w14:paraId="2A35AEA5" w14:textId="77777777" w:rsidTr="00475BE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E60065A" w14:textId="77777777" w:rsidR="009F78EE" w:rsidRPr="003A443E" w:rsidRDefault="009F78EE" w:rsidP="00475BE9">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4E06059" w14:textId="77777777" w:rsidR="009F78EE" w:rsidRPr="003A443E" w:rsidRDefault="009F78EE" w:rsidP="00475BE9">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7EDCEBE7"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C52F83F"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60A887E"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D230A23" w14:textId="77777777" w:rsidR="009F78EE" w:rsidRPr="003A443E" w:rsidRDefault="009F78EE" w:rsidP="00475BE9">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448BBAE" w14:textId="77777777" w:rsidR="009F78EE" w:rsidRPr="003A443E" w:rsidRDefault="009F78EE" w:rsidP="00475BE9">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554C951" w14:textId="77777777" w:rsidR="009F78EE" w:rsidRPr="003A443E" w:rsidRDefault="009F78EE" w:rsidP="00475BE9">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00BC10BB"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49DA836A" w14:textId="77777777" w:rsidR="009F78EE" w:rsidRPr="003A443E" w:rsidRDefault="009F78EE" w:rsidP="00475BE9">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F05D29" w14:textId="77777777" w:rsidR="009F78EE" w:rsidRPr="003A443E" w:rsidRDefault="009F78EE" w:rsidP="00475BE9">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632E987" w14:textId="77777777" w:rsidR="009F78EE" w:rsidRDefault="009F78EE" w:rsidP="00475BE9">
            <w:r>
              <w:rPr>
                <w:rFonts w:ascii="Arial" w:hAnsi="Arial" w:cs="Arial"/>
                <w:b/>
                <w:sz w:val="15"/>
                <w:szCs w:val="15"/>
              </w:rPr>
              <w:t>Contributi previdenziali</w:t>
            </w:r>
          </w:p>
        </w:tc>
      </w:tr>
      <w:tr w:rsidR="009F78EE" w14:paraId="537E8DF0" w14:textId="77777777" w:rsidTr="00475BE9">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879B82C" w14:textId="77777777" w:rsidR="009F78EE" w:rsidRDefault="009F78EE" w:rsidP="00475BE9">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9B4DB9" w14:textId="77777777" w:rsidR="009F78EE" w:rsidRDefault="009F78EE" w:rsidP="00475BE9">
            <w:pPr>
              <w:rPr>
                <w:rFonts w:ascii="Arial" w:hAnsi="Arial" w:cs="Arial"/>
                <w:color w:val="000000"/>
                <w:sz w:val="15"/>
                <w:szCs w:val="15"/>
              </w:rPr>
            </w:pPr>
          </w:p>
          <w:p w14:paraId="01016E9A" w14:textId="77777777" w:rsidR="009F78EE" w:rsidRDefault="009F78EE" w:rsidP="00475BE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2EFCCCDC" w14:textId="77777777" w:rsidR="009F78EE" w:rsidRDefault="009F78EE" w:rsidP="00475BE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334BCF44" w14:textId="77777777" w:rsidR="009F78EE" w:rsidRDefault="009F78EE" w:rsidP="00475BE9">
            <w:pPr>
              <w:rPr>
                <w:rFonts w:ascii="Arial" w:hAnsi="Arial" w:cs="Arial"/>
                <w:color w:val="000000"/>
                <w:sz w:val="15"/>
                <w:szCs w:val="15"/>
              </w:rPr>
            </w:pPr>
            <w:r>
              <w:rPr>
                <w:rFonts w:ascii="Arial" w:hAnsi="Arial" w:cs="Arial"/>
                <w:color w:val="000000"/>
                <w:sz w:val="15"/>
                <w:szCs w:val="15"/>
              </w:rPr>
              <w:br/>
              <w:t>c1) [ ] Sì [ ] No</w:t>
            </w:r>
          </w:p>
          <w:p w14:paraId="7E5B43A5"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E3F14A2"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w:t>
            </w:r>
          </w:p>
          <w:p w14:paraId="25073424"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w:t>
            </w:r>
          </w:p>
          <w:p w14:paraId="2067FFC7" w14:textId="77777777" w:rsidR="009F78EE" w:rsidRDefault="009F78EE" w:rsidP="00475BE9">
            <w:pPr>
              <w:pStyle w:val="Tiret0"/>
              <w:ind w:left="850" w:hanging="850"/>
              <w:rPr>
                <w:rFonts w:ascii="Arial" w:hAnsi="Arial" w:cs="Arial"/>
                <w:color w:val="000000"/>
                <w:sz w:val="15"/>
                <w:szCs w:val="15"/>
              </w:rPr>
            </w:pPr>
          </w:p>
          <w:p w14:paraId="50CC3FB2" w14:textId="77777777" w:rsidR="009F78EE" w:rsidRDefault="009F78EE" w:rsidP="00475BE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6B477AA" w14:textId="77777777" w:rsidR="009F78EE" w:rsidRDefault="009F78EE" w:rsidP="00475BE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45F9318" w14:textId="77777777" w:rsidR="009F78EE" w:rsidRDefault="009F78EE" w:rsidP="00475BE9">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19ACD7F" w14:textId="77777777" w:rsidR="009F78EE" w:rsidRDefault="009F78EE" w:rsidP="00475BE9">
            <w:pPr>
              <w:rPr>
                <w:rFonts w:ascii="Arial" w:hAnsi="Arial" w:cs="Arial"/>
                <w:color w:val="000000"/>
                <w:sz w:val="15"/>
                <w:szCs w:val="15"/>
              </w:rPr>
            </w:pPr>
          </w:p>
          <w:p w14:paraId="1ACA4972" w14:textId="77777777" w:rsidR="009F78EE" w:rsidRDefault="009F78EE" w:rsidP="00475BE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D7058C1" w14:textId="77777777" w:rsidR="009F78EE" w:rsidRDefault="009F78EE" w:rsidP="00475BE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A09C2C0" w14:textId="77777777" w:rsidR="009F78EE" w:rsidRDefault="009F78EE" w:rsidP="00475BE9">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2381030A"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75E4E75"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w:t>
            </w:r>
          </w:p>
          <w:p w14:paraId="67F49E57" w14:textId="77777777" w:rsidR="009F78EE" w:rsidRDefault="009F78EE" w:rsidP="00475BE9">
            <w:pPr>
              <w:pStyle w:val="Tiret0"/>
              <w:ind w:left="850" w:hanging="850"/>
              <w:rPr>
                <w:rFonts w:ascii="Arial" w:hAnsi="Arial" w:cs="Arial"/>
                <w:color w:val="000000"/>
                <w:sz w:val="15"/>
                <w:szCs w:val="15"/>
              </w:rPr>
            </w:pPr>
            <w:r>
              <w:rPr>
                <w:rFonts w:ascii="Arial" w:hAnsi="Arial" w:cs="Arial"/>
                <w:color w:val="000000"/>
                <w:sz w:val="15"/>
                <w:szCs w:val="15"/>
              </w:rPr>
              <w:t>- [………………]</w:t>
            </w:r>
          </w:p>
          <w:p w14:paraId="2E6B6685" w14:textId="77777777" w:rsidR="009F78EE" w:rsidRDefault="009F78EE" w:rsidP="00475BE9">
            <w:pPr>
              <w:pStyle w:val="Tiret0"/>
              <w:ind w:left="850" w:hanging="850"/>
              <w:rPr>
                <w:rFonts w:ascii="Arial" w:hAnsi="Arial" w:cs="Arial"/>
                <w:color w:val="000000"/>
                <w:sz w:val="15"/>
                <w:szCs w:val="15"/>
              </w:rPr>
            </w:pPr>
          </w:p>
          <w:p w14:paraId="6948B9E8" w14:textId="77777777" w:rsidR="009F78EE" w:rsidRDefault="009F78EE" w:rsidP="00475BE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2610DEF6" w14:textId="77777777" w:rsidR="009F78EE" w:rsidRDefault="009F78EE" w:rsidP="00475BE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7046497F" w14:textId="77777777" w:rsidR="009F78EE" w:rsidRDefault="009F78EE" w:rsidP="00475BE9">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9F78EE" w14:paraId="6C36BEF4"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81352" w14:textId="77777777" w:rsidR="009F78EE" w:rsidRDefault="009F78EE" w:rsidP="00475BE9">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BA9F02D" w14:textId="77777777" w:rsidR="009F78EE" w:rsidRDefault="009F78EE" w:rsidP="00475BE9">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cs="Arial"/>
                <w:sz w:val="15"/>
                <w:szCs w:val="15"/>
              </w:rPr>
              <w:footnoteReference w:id="19"/>
            </w:r>
            <w:r>
              <w:rPr>
                <w:rFonts w:ascii="Arial" w:hAnsi="Arial" w:cs="Arial"/>
                <w:sz w:val="15"/>
                <w:szCs w:val="15"/>
              </w:rPr>
              <w:t xml:space="preserve">): </w:t>
            </w:r>
          </w:p>
          <w:p w14:paraId="716FE1CF" w14:textId="77777777" w:rsidR="009F78EE" w:rsidRDefault="009F78EE" w:rsidP="00475BE9">
            <w:r>
              <w:rPr>
                <w:rFonts w:ascii="Arial" w:hAnsi="Arial" w:cs="Arial"/>
                <w:sz w:val="15"/>
                <w:szCs w:val="15"/>
              </w:rPr>
              <w:t>[……………][……………][…………..…]</w:t>
            </w:r>
          </w:p>
        </w:tc>
      </w:tr>
    </w:tbl>
    <w:p w14:paraId="0B48811E" w14:textId="77777777" w:rsidR="009F78EE" w:rsidRDefault="009F78EE" w:rsidP="009F78EE">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778E13B8"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1360B43D"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7600C" w14:textId="77777777" w:rsidR="009F78EE" w:rsidRDefault="009F78EE" w:rsidP="00475BE9">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C7CE8" w14:textId="77777777" w:rsidR="009F78EE" w:rsidRDefault="009F78EE" w:rsidP="00475BE9">
            <w:r>
              <w:rPr>
                <w:rFonts w:ascii="Arial" w:hAnsi="Arial" w:cs="Arial"/>
                <w:b/>
                <w:sz w:val="15"/>
                <w:szCs w:val="15"/>
              </w:rPr>
              <w:t>Risposta:</w:t>
            </w:r>
          </w:p>
        </w:tc>
      </w:tr>
      <w:tr w:rsidR="009F78EE" w14:paraId="56740CFF" w14:textId="77777777" w:rsidTr="00475BE9">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FEF4779" w14:textId="77777777" w:rsidR="009F78EE" w:rsidRPr="003A443E" w:rsidRDefault="009F78EE" w:rsidP="00475BE9">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1995D975" w14:textId="77777777" w:rsidR="009F78EE" w:rsidRPr="003A443E" w:rsidRDefault="009F78EE" w:rsidP="00475BE9">
            <w:pPr>
              <w:spacing w:before="0" w:after="0"/>
              <w:rPr>
                <w:rFonts w:ascii="Arial" w:hAnsi="Arial" w:cs="Arial"/>
                <w:color w:val="000000"/>
                <w:sz w:val="15"/>
                <w:szCs w:val="15"/>
              </w:rPr>
            </w:pPr>
          </w:p>
          <w:p w14:paraId="24C41195" w14:textId="77777777" w:rsidR="009F78EE" w:rsidRPr="003A443E" w:rsidRDefault="009F78EE" w:rsidP="00475BE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10E33DD3"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78C78012" w14:textId="77777777" w:rsidR="009F78EE" w:rsidRPr="003A443E" w:rsidRDefault="009F78EE" w:rsidP="00475BE9">
            <w:pPr>
              <w:spacing w:before="0" w:after="0"/>
              <w:rPr>
                <w:rFonts w:ascii="Arial" w:hAnsi="Arial" w:cs="Arial"/>
                <w:color w:val="000000"/>
                <w:sz w:val="14"/>
                <w:szCs w:val="14"/>
              </w:rPr>
            </w:pPr>
          </w:p>
          <w:p w14:paraId="18892A21"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121E391" w14:textId="77777777" w:rsidR="009F78EE" w:rsidRPr="003A443E" w:rsidRDefault="009F78EE" w:rsidP="00475BE9">
            <w:pPr>
              <w:spacing w:before="0" w:after="0"/>
              <w:rPr>
                <w:rFonts w:ascii="Arial" w:hAnsi="Arial" w:cs="Arial"/>
                <w:color w:val="000000"/>
                <w:sz w:val="14"/>
                <w:szCs w:val="14"/>
              </w:rPr>
            </w:pPr>
          </w:p>
          <w:p w14:paraId="6C2418A0" w14:textId="77777777" w:rsidR="009F78EE" w:rsidRPr="003A443E" w:rsidRDefault="009F78EE" w:rsidP="00475BE9">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3FD1A1FE" w14:textId="77777777" w:rsidR="009F78EE" w:rsidRPr="003A443E" w:rsidRDefault="009F78EE" w:rsidP="00475BE9">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8406E74" w14:textId="77777777" w:rsidR="009F78EE" w:rsidRPr="003A443E" w:rsidRDefault="009F78EE" w:rsidP="00475BE9">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0ADA4889" w14:textId="77777777" w:rsidR="009F78EE" w:rsidRPr="003A443E" w:rsidRDefault="009F78EE" w:rsidP="00475BE9">
            <w:pPr>
              <w:spacing w:before="0" w:after="0"/>
              <w:rPr>
                <w:rFonts w:ascii="Arial" w:hAnsi="Arial" w:cs="Arial"/>
                <w:color w:val="000000"/>
                <w:sz w:val="14"/>
                <w:szCs w:val="14"/>
              </w:rPr>
            </w:pPr>
          </w:p>
          <w:p w14:paraId="731D74ED" w14:textId="77777777" w:rsidR="009F78EE" w:rsidRPr="003A443E" w:rsidRDefault="009F78EE" w:rsidP="00475BE9">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4C1B9B0A" w14:textId="77777777" w:rsidR="009F78EE" w:rsidRPr="003A443E" w:rsidRDefault="009F78EE" w:rsidP="00475BE9">
            <w:pPr>
              <w:spacing w:before="0" w:after="0"/>
              <w:rPr>
                <w:rFonts w:ascii="Arial" w:hAnsi="Arial" w:cs="Arial"/>
                <w:color w:val="000000"/>
                <w:sz w:val="14"/>
                <w:szCs w:val="14"/>
              </w:rPr>
            </w:pPr>
          </w:p>
          <w:p w14:paraId="5A179AAF" w14:textId="77777777" w:rsidR="009F78EE" w:rsidRPr="003A443E" w:rsidRDefault="009F78EE" w:rsidP="00475BE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96136C" w14:textId="77777777" w:rsidR="009F78EE" w:rsidRPr="003A443E" w:rsidRDefault="009F78EE" w:rsidP="00475BE9">
            <w:pPr>
              <w:rPr>
                <w:color w:val="000000"/>
              </w:rPr>
            </w:pPr>
            <w:r w:rsidRPr="003A443E">
              <w:rPr>
                <w:rFonts w:ascii="Arial" w:hAnsi="Arial" w:cs="Arial"/>
                <w:color w:val="000000"/>
                <w:sz w:val="15"/>
                <w:szCs w:val="15"/>
              </w:rPr>
              <w:t>[ ] Sì [ ] No</w:t>
            </w:r>
          </w:p>
        </w:tc>
      </w:tr>
      <w:tr w:rsidR="009F78EE" w14:paraId="098AEC60" w14:textId="77777777" w:rsidTr="00475BE9">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D2368A8" w14:textId="77777777" w:rsidR="009F78EE" w:rsidRPr="003A443E" w:rsidRDefault="009F78EE" w:rsidP="00475BE9">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72BC97" w14:textId="77777777" w:rsidR="009F78EE" w:rsidRPr="003A443E" w:rsidRDefault="009F78EE" w:rsidP="00475BE9">
            <w:pPr>
              <w:rPr>
                <w:rFonts w:ascii="Arial" w:hAnsi="Arial" w:cs="Arial"/>
                <w:color w:val="000000"/>
                <w:sz w:val="15"/>
                <w:szCs w:val="15"/>
              </w:rPr>
            </w:pPr>
          </w:p>
          <w:p w14:paraId="56B9B23D" w14:textId="77777777" w:rsidR="009F78EE" w:rsidRPr="003A443E" w:rsidRDefault="009F78EE" w:rsidP="00475BE9">
            <w:pPr>
              <w:rPr>
                <w:rFonts w:ascii="Arial" w:hAnsi="Arial" w:cs="Arial"/>
                <w:color w:val="000000"/>
                <w:sz w:val="15"/>
                <w:szCs w:val="15"/>
              </w:rPr>
            </w:pPr>
          </w:p>
          <w:p w14:paraId="2CF7AFA5" w14:textId="77777777" w:rsidR="009F78EE" w:rsidRPr="003A443E" w:rsidRDefault="009F78EE" w:rsidP="00475BE9">
            <w:pPr>
              <w:rPr>
                <w:rFonts w:ascii="Arial" w:hAnsi="Arial" w:cs="Arial"/>
                <w:color w:val="000000"/>
                <w:sz w:val="15"/>
                <w:szCs w:val="15"/>
              </w:rPr>
            </w:pPr>
          </w:p>
          <w:p w14:paraId="351A0C7B"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xml:space="preserve"> </w:t>
            </w:r>
          </w:p>
          <w:p w14:paraId="435DA5B9"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AAB7847" w14:textId="77777777" w:rsidR="009F78EE" w:rsidRPr="003A443E" w:rsidRDefault="009F78EE" w:rsidP="00475BE9">
            <w:pPr>
              <w:rPr>
                <w:rFonts w:ascii="Arial" w:hAnsi="Arial" w:cs="Arial"/>
                <w:color w:val="000000"/>
                <w:sz w:val="15"/>
                <w:szCs w:val="15"/>
              </w:rPr>
            </w:pPr>
          </w:p>
          <w:p w14:paraId="1F324656" w14:textId="77777777" w:rsidR="009F78EE" w:rsidRPr="003A443E" w:rsidRDefault="009F78EE" w:rsidP="00475BE9">
            <w:pPr>
              <w:rPr>
                <w:rFonts w:ascii="Arial" w:hAnsi="Arial" w:cs="Arial"/>
                <w:color w:val="000000"/>
                <w:sz w:val="14"/>
                <w:szCs w:val="14"/>
              </w:rPr>
            </w:pPr>
          </w:p>
          <w:p w14:paraId="66C12589"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1AC9DFE0"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4D9E4574"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4BDB4C01"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36FFAC8A"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4"/>
                <w:szCs w:val="14"/>
              </w:rPr>
              <w:t xml:space="preserve">[……..…][…….…][……..…][……..…]  </w:t>
            </w:r>
          </w:p>
        </w:tc>
      </w:tr>
      <w:tr w:rsidR="009F78EE" w14:paraId="7CB5E774"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9AC1DE" w14:textId="77777777" w:rsidR="009F78EE" w:rsidRPr="00023AC1" w:rsidRDefault="009F78EE" w:rsidP="00475BE9">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90C34D2" w14:textId="77777777" w:rsidR="009F78EE" w:rsidRPr="003A443E" w:rsidRDefault="009F78EE" w:rsidP="00475BE9">
            <w:pPr>
              <w:pStyle w:val="NormalLeft"/>
              <w:tabs>
                <w:tab w:val="left" w:pos="162"/>
              </w:tabs>
              <w:spacing w:before="0" w:after="0"/>
              <w:jc w:val="both"/>
              <w:rPr>
                <w:rFonts w:ascii="Arial" w:hAnsi="Arial" w:cs="Arial"/>
                <w:color w:val="000000"/>
                <w:sz w:val="14"/>
                <w:szCs w:val="14"/>
              </w:rPr>
            </w:pPr>
          </w:p>
          <w:p w14:paraId="04532799" w14:textId="77777777" w:rsidR="009F78EE" w:rsidRPr="003A443E" w:rsidRDefault="009F78EE" w:rsidP="00475BE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0522BAC1" w14:textId="77777777" w:rsidR="009F78EE" w:rsidRPr="003A443E" w:rsidRDefault="009F78EE" w:rsidP="00475BE9">
            <w:pPr>
              <w:pStyle w:val="NormalLeft"/>
              <w:spacing w:before="0" w:after="0"/>
              <w:jc w:val="both"/>
              <w:rPr>
                <w:rFonts w:ascii="Arial" w:hAnsi="Arial" w:cs="Arial"/>
                <w:b/>
                <w:color w:val="000000"/>
                <w:sz w:val="14"/>
                <w:szCs w:val="14"/>
              </w:rPr>
            </w:pPr>
          </w:p>
          <w:p w14:paraId="20632AFF" w14:textId="77777777" w:rsidR="009F78EE" w:rsidRPr="003A443E" w:rsidRDefault="009F78EE" w:rsidP="00475BE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17754AE9" w14:textId="77777777" w:rsidR="009F78EE" w:rsidRPr="003A443E" w:rsidRDefault="009F78EE" w:rsidP="00475BE9">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09C7910F" w14:textId="77777777" w:rsidR="009F78EE" w:rsidRDefault="009F78EE" w:rsidP="00475BE9">
            <w:pPr>
              <w:pStyle w:val="NormalLeft"/>
              <w:spacing w:before="0" w:after="0"/>
              <w:ind w:left="162"/>
              <w:jc w:val="both"/>
              <w:rPr>
                <w:b/>
                <w:color w:val="000000"/>
                <w:sz w:val="16"/>
                <w:szCs w:val="16"/>
              </w:rPr>
            </w:pPr>
          </w:p>
          <w:p w14:paraId="481499B5" w14:textId="77777777" w:rsidR="009F78EE" w:rsidRDefault="009F78EE" w:rsidP="00475BE9">
            <w:pPr>
              <w:pStyle w:val="NormalLeft"/>
              <w:spacing w:before="0" w:after="0"/>
              <w:ind w:left="162"/>
              <w:jc w:val="both"/>
              <w:rPr>
                <w:b/>
                <w:color w:val="000000"/>
                <w:sz w:val="16"/>
                <w:szCs w:val="16"/>
              </w:rPr>
            </w:pPr>
          </w:p>
          <w:p w14:paraId="59598381" w14:textId="77777777" w:rsidR="009F78EE" w:rsidRPr="00AA2252" w:rsidRDefault="009F78EE" w:rsidP="00475BE9">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A16C208" w14:textId="77777777" w:rsidR="009F78EE" w:rsidRDefault="009F78EE" w:rsidP="00475BE9">
            <w:pPr>
              <w:pStyle w:val="NormalLeft"/>
              <w:spacing w:before="0" w:after="0"/>
              <w:ind w:left="162"/>
              <w:jc w:val="both"/>
              <w:rPr>
                <w:color w:val="000000"/>
              </w:rPr>
            </w:pPr>
          </w:p>
          <w:p w14:paraId="361E8266" w14:textId="77777777" w:rsidR="009F78EE" w:rsidRPr="003A443E" w:rsidRDefault="009F78EE" w:rsidP="00475BE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4B7D668F" w14:textId="77777777" w:rsidR="009F78EE" w:rsidRDefault="009F78EE" w:rsidP="00475BE9">
            <w:pPr>
              <w:pStyle w:val="NormalLeft"/>
              <w:spacing w:before="0" w:after="0"/>
              <w:ind w:left="162"/>
              <w:jc w:val="both"/>
              <w:rPr>
                <w:rFonts w:ascii="Arial" w:hAnsi="Arial" w:cs="Arial"/>
                <w:color w:val="000000"/>
                <w:sz w:val="14"/>
                <w:szCs w:val="14"/>
              </w:rPr>
            </w:pPr>
          </w:p>
          <w:p w14:paraId="24D45E2F" w14:textId="77777777" w:rsidR="009F78EE" w:rsidRPr="003A443E" w:rsidRDefault="009F78EE" w:rsidP="00475BE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022DE993" w14:textId="77777777" w:rsidR="009F78EE" w:rsidRDefault="009F78EE" w:rsidP="00475BE9">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6665E3B" w14:textId="77777777" w:rsidR="009F78EE" w:rsidRPr="003A443E" w:rsidRDefault="009F78EE" w:rsidP="00475BE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1039CF43" w14:textId="77777777" w:rsidR="009F78EE" w:rsidRPr="003A443E" w:rsidRDefault="009F78EE" w:rsidP="00475BE9">
            <w:pPr>
              <w:pStyle w:val="NormalLeft"/>
              <w:spacing w:before="0" w:after="0"/>
              <w:jc w:val="both"/>
              <w:rPr>
                <w:rFonts w:ascii="Arial" w:hAnsi="Arial" w:cs="Arial"/>
                <w:color w:val="000000"/>
                <w:sz w:val="14"/>
                <w:szCs w:val="14"/>
              </w:rPr>
            </w:pPr>
          </w:p>
          <w:p w14:paraId="14D0EEF2" w14:textId="77777777" w:rsidR="009F78EE" w:rsidRPr="003A443E" w:rsidRDefault="009F78EE" w:rsidP="00475BE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2E6B76D5" w14:textId="77777777" w:rsidR="009F78EE" w:rsidRPr="003A443E" w:rsidRDefault="009F78EE" w:rsidP="00475BE9">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6BBA96B4" w14:textId="77777777" w:rsidR="009F78EE" w:rsidRDefault="009F78EE" w:rsidP="00475BE9">
            <w:pPr>
              <w:pStyle w:val="NormalLeft"/>
              <w:spacing w:before="0" w:after="0"/>
              <w:jc w:val="both"/>
              <w:rPr>
                <w:rFonts w:ascii="Arial" w:hAnsi="Arial" w:cs="Arial"/>
                <w:strike/>
                <w:color w:val="000000"/>
                <w:sz w:val="15"/>
                <w:szCs w:val="15"/>
              </w:rPr>
            </w:pPr>
          </w:p>
          <w:p w14:paraId="7034629C" w14:textId="77777777" w:rsidR="009F78EE" w:rsidRPr="00AA2252" w:rsidRDefault="009F78EE" w:rsidP="00475BE9">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4B7F82E" w14:textId="77777777" w:rsidR="009F78EE" w:rsidRPr="003A443E" w:rsidRDefault="009F78EE" w:rsidP="00475BE9">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8B9C7" w14:textId="77777777" w:rsidR="009F78EE" w:rsidRPr="003A443E" w:rsidRDefault="009F78EE" w:rsidP="00475BE9">
            <w:pPr>
              <w:spacing w:before="0" w:after="0"/>
              <w:rPr>
                <w:rFonts w:ascii="Arial" w:hAnsi="Arial" w:cs="Arial"/>
                <w:color w:val="000000"/>
                <w:sz w:val="14"/>
                <w:szCs w:val="14"/>
              </w:rPr>
            </w:pPr>
          </w:p>
          <w:p w14:paraId="09BBE28F" w14:textId="77777777" w:rsidR="009F78EE" w:rsidRPr="003A443E" w:rsidRDefault="009F78EE" w:rsidP="00475BE9">
            <w:pPr>
              <w:spacing w:before="0" w:after="0"/>
              <w:rPr>
                <w:rFonts w:ascii="Arial" w:hAnsi="Arial" w:cs="Arial"/>
                <w:color w:val="000000"/>
                <w:sz w:val="14"/>
                <w:szCs w:val="14"/>
              </w:rPr>
            </w:pPr>
          </w:p>
          <w:p w14:paraId="07EF4492" w14:textId="77777777" w:rsidR="009F78EE" w:rsidRPr="003A443E" w:rsidRDefault="009F78EE" w:rsidP="00475BE9">
            <w:pPr>
              <w:spacing w:before="0" w:after="0"/>
              <w:rPr>
                <w:rFonts w:ascii="Arial" w:hAnsi="Arial" w:cs="Arial"/>
                <w:color w:val="000000"/>
                <w:sz w:val="14"/>
                <w:szCs w:val="14"/>
              </w:rPr>
            </w:pPr>
          </w:p>
          <w:p w14:paraId="0126467F" w14:textId="77777777" w:rsidR="009F78EE" w:rsidRDefault="009F78EE" w:rsidP="00475BE9">
            <w:pPr>
              <w:spacing w:before="0" w:after="0"/>
              <w:rPr>
                <w:rFonts w:ascii="Arial" w:hAnsi="Arial" w:cs="Arial"/>
                <w:color w:val="000000"/>
                <w:sz w:val="14"/>
                <w:szCs w:val="14"/>
              </w:rPr>
            </w:pPr>
          </w:p>
          <w:p w14:paraId="346B251E" w14:textId="77777777" w:rsidR="009F78EE" w:rsidRPr="003A443E" w:rsidRDefault="009F78EE" w:rsidP="00475BE9">
            <w:pPr>
              <w:spacing w:before="0" w:after="0"/>
              <w:rPr>
                <w:rFonts w:ascii="Arial" w:hAnsi="Arial" w:cs="Arial"/>
                <w:color w:val="000000"/>
                <w:sz w:val="14"/>
                <w:szCs w:val="14"/>
              </w:rPr>
            </w:pPr>
          </w:p>
          <w:p w14:paraId="0D7BC579"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0535C34" w14:textId="77777777" w:rsidR="009F78EE" w:rsidRPr="003A443E" w:rsidRDefault="009F78EE" w:rsidP="00475BE9">
            <w:pPr>
              <w:spacing w:before="0" w:after="0"/>
              <w:rPr>
                <w:rFonts w:ascii="Arial" w:hAnsi="Arial" w:cs="Arial"/>
                <w:color w:val="000000"/>
                <w:sz w:val="14"/>
                <w:szCs w:val="14"/>
              </w:rPr>
            </w:pPr>
          </w:p>
          <w:p w14:paraId="790523A5"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 ] Sì [ ] No</w:t>
            </w:r>
          </w:p>
          <w:p w14:paraId="553576EA" w14:textId="77777777" w:rsidR="009F78EE" w:rsidRDefault="009F78EE" w:rsidP="00475BE9">
            <w:pPr>
              <w:spacing w:before="0" w:after="0"/>
              <w:rPr>
                <w:rFonts w:ascii="Arial" w:hAnsi="Arial" w:cs="Arial"/>
                <w:color w:val="000000"/>
                <w:sz w:val="14"/>
                <w:szCs w:val="14"/>
              </w:rPr>
            </w:pPr>
          </w:p>
          <w:p w14:paraId="7F1FC027"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001B8D83" w14:textId="77777777" w:rsidR="009F78EE" w:rsidRPr="003A443E" w:rsidRDefault="009F78EE" w:rsidP="00475BE9">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3C107916" w14:textId="77777777" w:rsidR="009F78EE" w:rsidRDefault="009F78EE" w:rsidP="00475BE9">
            <w:pPr>
              <w:spacing w:before="0" w:after="0"/>
              <w:rPr>
                <w:rFonts w:ascii="Arial" w:hAnsi="Arial" w:cs="Arial"/>
                <w:color w:val="000000"/>
              </w:rPr>
            </w:pPr>
          </w:p>
          <w:p w14:paraId="5F02180F" w14:textId="77777777" w:rsidR="009F78EE" w:rsidRDefault="009F78EE" w:rsidP="00475BE9">
            <w:pPr>
              <w:spacing w:before="0" w:after="0"/>
              <w:rPr>
                <w:rFonts w:ascii="Arial" w:hAnsi="Arial" w:cs="Arial"/>
                <w:color w:val="000000"/>
                <w:sz w:val="14"/>
                <w:szCs w:val="14"/>
              </w:rPr>
            </w:pPr>
          </w:p>
          <w:p w14:paraId="6E61E238"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3C307854"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A84FD44" w14:textId="77777777" w:rsidR="009F78EE" w:rsidRPr="003A443E" w:rsidRDefault="009F78EE" w:rsidP="00475BE9">
            <w:pPr>
              <w:spacing w:before="0" w:after="0"/>
              <w:rPr>
                <w:rFonts w:ascii="Arial" w:hAnsi="Arial" w:cs="Arial"/>
                <w:color w:val="000000"/>
              </w:rPr>
            </w:pPr>
            <w:r w:rsidRPr="003A443E">
              <w:rPr>
                <w:rFonts w:ascii="Arial" w:hAnsi="Arial" w:cs="Arial"/>
                <w:color w:val="000000"/>
                <w:sz w:val="14"/>
                <w:szCs w:val="14"/>
              </w:rPr>
              <w:t>[………..…]</w:t>
            </w:r>
          </w:p>
          <w:p w14:paraId="4AF4EFDF" w14:textId="77777777" w:rsidR="009F78EE" w:rsidRDefault="009F78EE" w:rsidP="00475BE9">
            <w:pPr>
              <w:spacing w:before="0" w:after="0"/>
              <w:rPr>
                <w:rFonts w:ascii="Arial" w:hAnsi="Arial" w:cs="Arial"/>
                <w:color w:val="000000"/>
                <w:sz w:val="14"/>
                <w:szCs w:val="14"/>
              </w:rPr>
            </w:pPr>
          </w:p>
          <w:p w14:paraId="31A31382" w14:textId="77777777" w:rsidR="009F78EE" w:rsidRDefault="009F78EE" w:rsidP="00475BE9">
            <w:pPr>
              <w:spacing w:before="0" w:after="0"/>
              <w:rPr>
                <w:rFonts w:ascii="Arial" w:hAnsi="Arial" w:cs="Arial"/>
                <w:color w:val="000000"/>
                <w:sz w:val="14"/>
                <w:szCs w:val="14"/>
              </w:rPr>
            </w:pPr>
          </w:p>
          <w:p w14:paraId="58301F5E" w14:textId="77777777" w:rsidR="009F78EE" w:rsidRPr="003A443E" w:rsidRDefault="009F78EE" w:rsidP="00475BE9">
            <w:pPr>
              <w:spacing w:before="0" w:after="0"/>
              <w:rPr>
                <w:rFonts w:ascii="Arial" w:hAnsi="Arial" w:cs="Arial"/>
                <w:color w:val="000000"/>
                <w:sz w:val="22"/>
              </w:rPr>
            </w:pPr>
            <w:r w:rsidRPr="003A443E">
              <w:rPr>
                <w:rFonts w:ascii="Arial" w:hAnsi="Arial" w:cs="Arial"/>
                <w:color w:val="000000"/>
                <w:sz w:val="14"/>
                <w:szCs w:val="14"/>
              </w:rPr>
              <w:t>[ ] Sì [ ] No</w:t>
            </w:r>
          </w:p>
          <w:p w14:paraId="49303B61" w14:textId="77777777" w:rsidR="009F78EE" w:rsidRDefault="009F78EE" w:rsidP="00475BE9">
            <w:pPr>
              <w:spacing w:before="0" w:after="0"/>
              <w:rPr>
                <w:rFonts w:ascii="Arial" w:hAnsi="Arial" w:cs="Arial"/>
                <w:color w:val="000000"/>
                <w:sz w:val="14"/>
                <w:szCs w:val="14"/>
              </w:rPr>
            </w:pPr>
          </w:p>
          <w:p w14:paraId="5A62D719" w14:textId="77777777" w:rsidR="009F78EE" w:rsidRPr="003A443E" w:rsidRDefault="009F78EE" w:rsidP="00475BE9">
            <w:pPr>
              <w:spacing w:before="0" w:after="0"/>
              <w:rPr>
                <w:rFonts w:ascii="Arial" w:hAnsi="Arial" w:cs="Arial"/>
                <w:color w:val="000000"/>
                <w:sz w:val="22"/>
              </w:rPr>
            </w:pPr>
            <w:r w:rsidRPr="003A443E">
              <w:rPr>
                <w:rFonts w:ascii="Arial" w:hAnsi="Arial" w:cs="Arial"/>
                <w:color w:val="000000"/>
                <w:sz w:val="14"/>
                <w:szCs w:val="14"/>
              </w:rPr>
              <w:t>[ ] Sì [ ] No</w:t>
            </w:r>
          </w:p>
          <w:p w14:paraId="1CE2B246"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xml:space="preserve">[ ] Sì [ ] No </w:t>
            </w:r>
          </w:p>
          <w:p w14:paraId="3FDDF940" w14:textId="77777777" w:rsidR="009F78EE" w:rsidRDefault="009F78EE" w:rsidP="00475BE9">
            <w:pPr>
              <w:rPr>
                <w:rFonts w:ascii="Arial" w:hAnsi="Arial" w:cs="Arial"/>
                <w:color w:val="000000"/>
                <w:sz w:val="14"/>
                <w:szCs w:val="14"/>
              </w:rPr>
            </w:pPr>
          </w:p>
          <w:p w14:paraId="41AFF394"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16203AC0" w14:textId="77777777" w:rsidR="009F78EE" w:rsidRDefault="009F78EE" w:rsidP="00475BE9">
            <w:pPr>
              <w:spacing w:before="0" w:after="0"/>
              <w:rPr>
                <w:rFonts w:ascii="Arial" w:hAnsi="Arial" w:cs="Arial"/>
                <w:color w:val="000000"/>
                <w:sz w:val="14"/>
                <w:szCs w:val="14"/>
              </w:rPr>
            </w:pPr>
          </w:p>
          <w:p w14:paraId="6D7AA440"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xml:space="preserve">[ ] Sì [ ] No </w:t>
            </w:r>
          </w:p>
          <w:p w14:paraId="14FC168D" w14:textId="77777777" w:rsidR="009F78EE" w:rsidRPr="003A443E" w:rsidRDefault="009F78EE" w:rsidP="00475BE9">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5F9D6E5" w14:textId="77777777" w:rsidR="009F78EE" w:rsidRPr="005E2955" w:rsidRDefault="009F78EE" w:rsidP="00475BE9">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9F78EE" w14:paraId="673F6494" w14:textId="77777777" w:rsidTr="00475BE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7D4C4B" w14:textId="77777777" w:rsidR="009F78EE" w:rsidRPr="003A443E" w:rsidRDefault="009F78EE" w:rsidP="00475BE9">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06E4BC88" w14:textId="77777777" w:rsidR="009F78EE" w:rsidRPr="003A443E" w:rsidRDefault="009F78EE" w:rsidP="00475BE9">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21545F"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9AE855E"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w:t>
            </w:r>
          </w:p>
        </w:tc>
      </w:tr>
      <w:tr w:rsidR="009F78EE" w:rsidRPr="003A443E" w14:paraId="4C90512E" w14:textId="77777777" w:rsidTr="00475BE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25E28" w14:textId="77777777" w:rsidR="009F78EE" w:rsidRPr="003A443E" w:rsidRDefault="009F78EE" w:rsidP="00475BE9">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23E2D696" w14:textId="77777777" w:rsidR="009F78EE" w:rsidRPr="003A443E" w:rsidRDefault="009F78EE" w:rsidP="00475BE9">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04EF8DB" w14:textId="77777777" w:rsidR="009F78EE" w:rsidRPr="003A443E" w:rsidRDefault="009F78EE" w:rsidP="00475BE9">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00ADC487" w14:textId="77777777" w:rsidR="009F78EE" w:rsidRPr="003A443E" w:rsidRDefault="009F78EE" w:rsidP="00475BE9">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5590FCA" w14:textId="77777777" w:rsidR="009F78EE" w:rsidRPr="003A443E" w:rsidRDefault="009F78EE" w:rsidP="00475BE9">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64BF7A52" w14:textId="77777777" w:rsidR="009F78EE" w:rsidRPr="003A443E" w:rsidRDefault="009F78EE" w:rsidP="00475BE9">
            <w:pPr>
              <w:spacing w:before="0" w:after="0"/>
              <w:rPr>
                <w:rFonts w:ascii="Arial" w:hAnsi="Arial" w:cs="Arial"/>
                <w:color w:val="000000"/>
                <w:sz w:val="14"/>
                <w:szCs w:val="14"/>
              </w:rPr>
            </w:pPr>
          </w:p>
          <w:p w14:paraId="20C47B23" w14:textId="77777777" w:rsidR="009F78EE" w:rsidRPr="003A443E" w:rsidRDefault="009F78EE" w:rsidP="00475BE9">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2CB4B9B2" w14:textId="77777777" w:rsidR="009F78EE" w:rsidRPr="003A443E" w:rsidRDefault="009F78EE" w:rsidP="00475BE9">
            <w:pPr>
              <w:rPr>
                <w:rFonts w:ascii="Arial" w:hAnsi="Arial" w:cs="Arial"/>
                <w:b/>
                <w:color w:val="000000"/>
                <w:sz w:val="15"/>
                <w:szCs w:val="15"/>
              </w:rPr>
            </w:pPr>
          </w:p>
          <w:p w14:paraId="2C449C2F" w14:textId="77777777" w:rsidR="009F78EE" w:rsidRPr="003A443E" w:rsidRDefault="009F78EE" w:rsidP="00475BE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288B97"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 Sì [ ] No</w:t>
            </w:r>
          </w:p>
          <w:p w14:paraId="31801BDD" w14:textId="77777777" w:rsidR="009F78EE" w:rsidRPr="003A443E" w:rsidRDefault="009F78EE" w:rsidP="00475BE9">
            <w:pPr>
              <w:rPr>
                <w:rFonts w:ascii="Arial" w:hAnsi="Arial" w:cs="Arial"/>
                <w:color w:val="000000"/>
                <w:sz w:val="15"/>
                <w:szCs w:val="15"/>
              </w:rPr>
            </w:pPr>
          </w:p>
          <w:p w14:paraId="1AB9B85E" w14:textId="77777777" w:rsidR="009F78EE" w:rsidRPr="003A443E" w:rsidRDefault="009F78EE" w:rsidP="00475BE9">
            <w:pPr>
              <w:rPr>
                <w:rFonts w:ascii="Arial" w:hAnsi="Arial" w:cs="Arial"/>
                <w:color w:val="000000"/>
                <w:sz w:val="15"/>
                <w:szCs w:val="15"/>
              </w:rPr>
            </w:pPr>
          </w:p>
          <w:p w14:paraId="61E2A1C6" w14:textId="77777777" w:rsidR="009F78EE" w:rsidRPr="00BB639E" w:rsidRDefault="009F78EE" w:rsidP="00475BE9">
            <w:pPr>
              <w:rPr>
                <w:rFonts w:ascii="Arial" w:hAnsi="Arial" w:cs="Arial"/>
                <w:color w:val="000000"/>
                <w:sz w:val="4"/>
                <w:szCs w:val="4"/>
              </w:rPr>
            </w:pPr>
          </w:p>
          <w:p w14:paraId="4E65088A"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15056748"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0B580422"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4AA3510F"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6699BF1" w14:textId="77777777" w:rsidR="009F78EE" w:rsidRPr="003A443E" w:rsidRDefault="009F78EE" w:rsidP="00475BE9">
            <w:pPr>
              <w:rPr>
                <w:rFonts w:ascii="Arial" w:hAnsi="Arial" w:cs="Arial"/>
                <w:strike/>
                <w:color w:val="000000"/>
                <w:sz w:val="14"/>
                <w:szCs w:val="14"/>
              </w:rPr>
            </w:pPr>
            <w:r w:rsidRPr="003A443E">
              <w:rPr>
                <w:rFonts w:ascii="Arial" w:hAnsi="Arial" w:cs="Arial"/>
                <w:color w:val="000000"/>
                <w:sz w:val="14"/>
                <w:szCs w:val="14"/>
              </w:rPr>
              <w:t xml:space="preserve">[……..…][…….…][……..…][……..…]  </w:t>
            </w:r>
          </w:p>
        </w:tc>
      </w:tr>
      <w:tr w:rsidR="009F78EE" w14:paraId="2EBFE95A" w14:textId="77777777" w:rsidTr="00475BE9">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72973" w14:textId="77777777" w:rsidR="009F78EE" w:rsidRPr="000953DC" w:rsidRDefault="009F78EE" w:rsidP="00475BE9">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774E1583" w14:textId="77777777" w:rsidR="009F78EE" w:rsidRPr="000953DC" w:rsidRDefault="009F78EE" w:rsidP="00475BE9">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9C42A5" w14:textId="77777777" w:rsidR="009F78EE" w:rsidRPr="000953DC" w:rsidRDefault="009F78EE" w:rsidP="00475BE9">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AB577C0" w14:textId="77777777" w:rsidR="009F78EE" w:rsidRPr="000953DC" w:rsidRDefault="009F78EE" w:rsidP="00475BE9">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9F78EE" w14:paraId="3994EF6C" w14:textId="77777777" w:rsidTr="00475BE9">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67EB0E" w14:textId="77777777" w:rsidR="009F78EE" w:rsidRPr="003A443E" w:rsidRDefault="009F78EE" w:rsidP="00475BE9">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4B124E5" w14:textId="77777777" w:rsidR="009F78EE" w:rsidRPr="000953DC" w:rsidRDefault="009F78EE" w:rsidP="00475BE9">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E1307E" w14:textId="77777777" w:rsidR="009F78EE" w:rsidRPr="000953DC" w:rsidRDefault="009F78EE" w:rsidP="00475BE9">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C0E40AA" w14:textId="77777777" w:rsidR="009F78EE" w:rsidRPr="000953DC" w:rsidRDefault="009F78EE" w:rsidP="00475BE9">
            <w:pPr>
              <w:rPr>
                <w:rFonts w:ascii="Arial" w:hAnsi="Arial" w:cs="Arial"/>
                <w:color w:val="FF0000"/>
                <w:sz w:val="15"/>
                <w:szCs w:val="15"/>
              </w:rPr>
            </w:pPr>
          </w:p>
          <w:p w14:paraId="29D3B35E" w14:textId="77777777" w:rsidR="009F78EE" w:rsidRPr="000953DC" w:rsidRDefault="009F78EE" w:rsidP="00475BE9">
            <w:r w:rsidRPr="000953DC">
              <w:rPr>
                <w:rFonts w:ascii="Arial" w:hAnsi="Arial" w:cs="Arial"/>
                <w:sz w:val="15"/>
                <w:szCs w:val="15"/>
              </w:rPr>
              <w:t xml:space="preserve"> […………………]</w:t>
            </w:r>
          </w:p>
        </w:tc>
      </w:tr>
      <w:tr w:rsidR="009F78EE" w14:paraId="4006885D" w14:textId="77777777" w:rsidTr="00475BE9">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B1C6A5" w14:textId="77777777" w:rsidR="009F78EE" w:rsidRPr="003A443E" w:rsidRDefault="009F78EE" w:rsidP="00475BE9">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3C1E7B90" w14:textId="77777777" w:rsidR="009F78EE" w:rsidRPr="003A443E" w:rsidRDefault="009F78EE" w:rsidP="00475BE9">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7877120F" w14:textId="77777777" w:rsidR="009F78EE" w:rsidRPr="003A443E" w:rsidRDefault="009F78EE" w:rsidP="00475BE9">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FCC5FC" w14:textId="77777777" w:rsidR="009F78EE" w:rsidRPr="003A443E" w:rsidRDefault="009F78EE" w:rsidP="00475BE9">
            <w:pPr>
              <w:rPr>
                <w:rFonts w:ascii="Arial" w:hAnsi="Arial" w:cs="Arial"/>
                <w:color w:val="000000"/>
                <w:sz w:val="15"/>
                <w:szCs w:val="15"/>
              </w:rPr>
            </w:pPr>
          </w:p>
          <w:p w14:paraId="1E4403D4"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 Sì [ ] No</w:t>
            </w:r>
          </w:p>
          <w:p w14:paraId="3253A718" w14:textId="77777777" w:rsidR="009F78EE" w:rsidRPr="001D3A2B" w:rsidRDefault="009F78EE" w:rsidP="00475BE9">
            <w:pPr>
              <w:rPr>
                <w:rFonts w:ascii="Arial" w:hAnsi="Arial" w:cs="Arial"/>
                <w:color w:val="000000"/>
                <w:szCs w:val="24"/>
              </w:rPr>
            </w:pPr>
          </w:p>
          <w:p w14:paraId="4E3E1DB5" w14:textId="77777777" w:rsidR="009F78EE" w:rsidRPr="003A443E" w:rsidRDefault="009F78EE" w:rsidP="00475BE9">
            <w:pPr>
              <w:rPr>
                <w:color w:val="000000"/>
              </w:rPr>
            </w:pPr>
            <w:r w:rsidRPr="003A443E">
              <w:rPr>
                <w:rFonts w:ascii="Arial" w:hAnsi="Arial" w:cs="Arial"/>
                <w:color w:val="000000"/>
                <w:sz w:val="15"/>
                <w:szCs w:val="15"/>
              </w:rPr>
              <w:t>[ ] Sì [ ] No</w:t>
            </w:r>
          </w:p>
        </w:tc>
      </w:tr>
    </w:tbl>
    <w:p w14:paraId="55AA28EE" w14:textId="77777777" w:rsidR="009F78EE" w:rsidRDefault="009F78EE" w:rsidP="009F78EE">
      <w:pPr>
        <w:pStyle w:val="SectionTitle"/>
        <w:rPr>
          <w:rFonts w:ascii="Arial" w:hAnsi="Arial" w:cs="Arial"/>
          <w:b w:val="0"/>
          <w:caps/>
          <w:sz w:val="15"/>
          <w:szCs w:val="15"/>
        </w:rPr>
      </w:pPr>
    </w:p>
    <w:p w14:paraId="7BF127CC" w14:textId="77777777" w:rsidR="009F78EE" w:rsidRDefault="009F78EE" w:rsidP="009F78EE">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9F78EE" w14:paraId="0D5F7B78"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90A82E" w14:textId="77777777" w:rsidR="009F78EE" w:rsidRPr="003A443E" w:rsidRDefault="009F78EE" w:rsidP="00475BE9">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90DC47" w14:textId="77777777" w:rsidR="009F78EE" w:rsidRPr="000953DC" w:rsidRDefault="009F78EE" w:rsidP="00475BE9">
            <w:r w:rsidRPr="000953DC">
              <w:rPr>
                <w:rFonts w:ascii="Arial" w:hAnsi="Arial" w:cs="Arial"/>
                <w:b/>
                <w:sz w:val="15"/>
                <w:szCs w:val="15"/>
              </w:rPr>
              <w:t>Risposta:</w:t>
            </w:r>
          </w:p>
        </w:tc>
      </w:tr>
      <w:tr w:rsidR="009F78EE" w14:paraId="0D71EBB8"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105EBF" w14:textId="77777777" w:rsidR="009F78EE" w:rsidRPr="003A443E" w:rsidRDefault="009F78EE" w:rsidP="00475BE9">
            <w:pPr>
              <w:jc w:val="both"/>
              <w:rPr>
                <w:color w:val="000000"/>
              </w:rPr>
            </w:pPr>
            <w:r w:rsidRPr="003A443E">
              <w:rPr>
                <w:rFonts w:ascii="Arial" w:hAnsi="Arial" w:cs="Arial"/>
                <w:color w:val="000000"/>
                <w:sz w:val="14"/>
                <w:szCs w:val="14"/>
              </w:rPr>
              <w:lastRenderedPageBreak/>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8"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F890C" w14:textId="77777777" w:rsidR="009F78EE" w:rsidRPr="000953DC" w:rsidRDefault="009F78EE" w:rsidP="00475BE9">
            <w:pPr>
              <w:rPr>
                <w:rFonts w:ascii="Arial" w:hAnsi="Arial" w:cs="Arial"/>
                <w:sz w:val="14"/>
                <w:szCs w:val="14"/>
              </w:rPr>
            </w:pPr>
            <w:r w:rsidRPr="000953DC">
              <w:rPr>
                <w:rFonts w:ascii="Arial" w:hAnsi="Arial" w:cs="Arial"/>
                <w:sz w:val="14"/>
                <w:szCs w:val="14"/>
              </w:rPr>
              <w:t>[ ] Sì [ ] No</w:t>
            </w:r>
          </w:p>
          <w:p w14:paraId="5D096C05" w14:textId="77777777" w:rsidR="009F78EE" w:rsidRPr="000953DC" w:rsidRDefault="009F78EE" w:rsidP="00475BE9">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4D81F3C7" w14:textId="77777777" w:rsidR="009F78EE" w:rsidRPr="000953DC" w:rsidRDefault="009F78EE" w:rsidP="00475BE9">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9F78EE" w14:paraId="4FDA1D8B"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6C9DD3" w14:textId="77777777" w:rsidR="009F78EE" w:rsidRPr="00121BF6" w:rsidRDefault="009F78EE" w:rsidP="00475BE9">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6FEF9964" w14:textId="77777777" w:rsidR="009F78EE" w:rsidRPr="00121BF6" w:rsidRDefault="009F78EE" w:rsidP="00475BE9">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58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58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5DC873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083B3201" w14:textId="77777777" w:rsidR="009F78EE" w:rsidRPr="00121BF6" w:rsidRDefault="009F78EE" w:rsidP="00475BE9">
            <w:pPr>
              <w:pStyle w:val="NormaleWeb1"/>
              <w:spacing w:before="0" w:after="0"/>
              <w:jc w:val="both"/>
              <w:rPr>
                <w:rFonts w:ascii="Arial" w:hAnsi="Arial" w:cs="Arial"/>
                <w:color w:val="000000"/>
                <w:sz w:val="14"/>
                <w:szCs w:val="14"/>
              </w:rPr>
            </w:pPr>
          </w:p>
          <w:p w14:paraId="61FA039D" w14:textId="77777777" w:rsidR="009F78EE" w:rsidRPr="00121BF6" w:rsidRDefault="009F78EE" w:rsidP="00475BE9">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4F69812A"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1D8D0E03"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475F5631"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2F7A6C1F" w14:textId="77777777" w:rsidR="009F78EE" w:rsidRPr="00121BF6" w:rsidRDefault="009F78EE" w:rsidP="00475BE9">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586" w:hAnsi="Arial" w:cs="Arial"/>
                <w:color w:val="000000"/>
                <w:sz w:val="14"/>
                <w:szCs w:val="14"/>
                <w:u w:val="none"/>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06929E55" w14:textId="77777777" w:rsidR="009F78EE" w:rsidRPr="00121BF6" w:rsidRDefault="009F78EE" w:rsidP="00475BE9">
            <w:pPr>
              <w:spacing w:before="0" w:after="0"/>
              <w:ind w:left="284" w:hanging="284"/>
              <w:jc w:val="both"/>
              <w:rPr>
                <w:rFonts w:ascii="Arial" w:hAnsi="Arial" w:cs="Arial"/>
                <w:color w:val="000000"/>
                <w:sz w:val="14"/>
                <w:szCs w:val="14"/>
              </w:rPr>
            </w:pPr>
          </w:p>
          <w:p w14:paraId="41D0D7C7" w14:textId="77777777" w:rsidR="009F78EE" w:rsidRPr="00121BF6" w:rsidRDefault="009F78EE" w:rsidP="00475BE9">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03F2D047"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52CE54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7663773A"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60E1E80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558E329F"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4B38E9CF"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616E813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675F0A38"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4417E2E1"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6367B817"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1D0E28D8"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43419BD1" w14:textId="77777777" w:rsidR="009F78EE" w:rsidRPr="00121BF6" w:rsidRDefault="009F78EE" w:rsidP="00475BE9">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586" w:hAnsi="Arial" w:cs="Arial"/>
                  <w:color w:val="000000"/>
                  <w:sz w:val="14"/>
                  <w:szCs w:val="14"/>
                  <w:u w:val="none"/>
                </w:rPr>
                <w:t>a legge 12 marzo 1999, n. 68</w:t>
              </w:r>
            </w:hyperlink>
          </w:p>
          <w:p w14:paraId="4703875A" w14:textId="77777777" w:rsidR="009F78EE" w:rsidRPr="00121BF6" w:rsidRDefault="009F78EE" w:rsidP="00475BE9">
            <w:pPr>
              <w:pStyle w:val="NormaleWeb1"/>
              <w:spacing w:before="0" w:after="0"/>
              <w:ind w:left="284"/>
              <w:jc w:val="both"/>
              <w:rPr>
                <w:rFonts w:eastAsia="font58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6D6C6D25" w14:textId="77777777" w:rsidR="009F78EE" w:rsidRPr="00121BF6" w:rsidRDefault="009F78EE" w:rsidP="00475BE9">
            <w:pPr>
              <w:pStyle w:val="NormaleWeb1"/>
              <w:spacing w:before="0" w:after="0"/>
              <w:ind w:left="284" w:hanging="284"/>
              <w:jc w:val="both"/>
              <w:rPr>
                <w:rFonts w:eastAsia="font586"/>
                <w:color w:val="000000"/>
              </w:rPr>
            </w:pPr>
          </w:p>
          <w:p w14:paraId="73A42265" w14:textId="77777777" w:rsidR="009F78EE" w:rsidRPr="00121BF6" w:rsidRDefault="009F78EE" w:rsidP="00475BE9">
            <w:pPr>
              <w:pStyle w:val="NormaleWeb1"/>
              <w:spacing w:before="0" w:after="0"/>
              <w:jc w:val="both"/>
              <w:rPr>
                <w:rFonts w:ascii="Arial" w:hAnsi="Arial" w:cs="Arial"/>
                <w:color w:val="000000"/>
                <w:sz w:val="14"/>
                <w:szCs w:val="14"/>
              </w:rPr>
            </w:pPr>
          </w:p>
          <w:p w14:paraId="7AC86391" w14:textId="77777777" w:rsidR="009F78EE" w:rsidRPr="00121BF6" w:rsidRDefault="009F78EE" w:rsidP="00475BE9">
            <w:pPr>
              <w:pStyle w:val="NormaleWeb1"/>
              <w:spacing w:before="0" w:after="0"/>
              <w:jc w:val="both"/>
              <w:rPr>
                <w:rFonts w:ascii="Arial" w:hAnsi="Arial" w:cs="Arial"/>
                <w:color w:val="000000"/>
                <w:sz w:val="14"/>
                <w:szCs w:val="14"/>
              </w:rPr>
            </w:pPr>
          </w:p>
          <w:p w14:paraId="74A09AA6" w14:textId="77777777" w:rsidR="009F78EE" w:rsidRPr="00121BF6" w:rsidRDefault="009F78EE" w:rsidP="00475BE9">
            <w:pPr>
              <w:pStyle w:val="NormaleWeb1"/>
              <w:spacing w:before="0" w:after="0"/>
              <w:jc w:val="both"/>
              <w:rPr>
                <w:rFonts w:ascii="Arial" w:hAnsi="Arial" w:cs="Arial"/>
                <w:color w:val="000000"/>
                <w:sz w:val="14"/>
                <w:szCs w:val="14"/>
              </w:rPr>
            </w:pPr>
          </w:p>
          <w:p w14:paraId="5059BE93" w14:textId="77777777" w:rsidR="009F78EE" w:rsidRPr="00121BF6" w:rsidRDefault="009F78EE" w:rsidP="00475BE9">
            <w:pPr>
              <w:pStyle w:val="NormaleWeb1"/>
              <w:spacing w:before="0" w:after="0"/>
              <w:jc w:val="both"/>
              <w:rPr>
                <w:rFonts w:ascii="Arial" w:hAnsi="Arial" w:cs="Arial"/>
                <w:color w:val="000000"/>
                <w:sz w:val="14"/>
                <w:szCs w:val="14"/>
              </w:rPr>
            </w:pPr>
          </w:p>
          <w:p w14:paraId="1DF0F960" w14:textId="77777777" w:rsidR="009F78EE" w:rsidRPr="00121BF6" w:rsidRDefault="009F78EE" w:rsidP="00475BE9">
            <w:pPr>
              <w:pStyle w:val="NormaleWeb1"/>
              <w:spacing w:before="0" w:after="0"/>
              <w:jc w:val="both"/>
              <w:rPr>
                <w:rFonts w:ascii="Arial" w:hAnsi="Arial" w:cs="Arial"/>
                <w:color w:val="000000"/>
                <w:sz w:val="14"/>
                <w:szCs w:val="14"/>
              </w:rPr>
            </w:pPr>
          </w:p>
          <w:p w14:paraId="409BA7E6" w14:textId="77777777" w:rsidR="009F78EE" w:rsidRPr="00121BF6" w:rsidRDefault="009F78EE" w:rsidP="00475BE9">
            <w:pPr>
              <w:pStyle w:val="NormaleWeb1"/>
              <w:spacing w:before="0" w:after="0"/>
              <w:jc w:val="both"/>
              <w:rPr>
                <w:rFonts w:ascii="Arial" w:hAnsi="Arial" w:cs="Arial"/>
                <w:color w:val="000000"/>
                <w:sz w:val="14"/>
                <w:szCs w:val="14"/>
              </w:rPr>
            </w:pPr>
          </w:p>
          <w:p w14:paraId="2E84FC18" w14:textId="77777777" w:rsidR="009F78EE" w:rsidRPr="00121BF6" w:rsidRDefault="009F78EE" w:rsidP="00475BE9">
            <w:pPr>
              <w:pStyle w:val="NormaleWeb1"/>
              <w:spacing w:before="0" w:after="0"/>
              <w:jc w:val="both"/>
              <w:rPr>
                <w:rFonts w:ascii="Arial" w:hAnsi="Arial" w:cs="Arial"/>
                <w:color w:val="000000"/>
                <w:sz w:val="14"/>
                <w:szCs w:val="14"/>
              </w:rPr>
            </w:pPr>
          </w:p>
          <w:p w14:paraId="3EC800E2" w14:textId="77777777" w:rsidR="009F78EE" w:rsidRPr="00121BF6" w:rsidRDefault="009F78EE" w:rsidP="00475BE9">
            <w:pPr>
              <w:pStyle w:val="NormaleWeb1"/>
              <w:spacing w:before="0" w:after="0"/>
              <w:jc w:val="both"/>
              <w:rPr>
                <w:rFonts w:ascii="Arial" w:hAnsi="Arial" w:cs="Arial"/>
                <w:color w:val="000000"/>
                <w:sz w:val="14"/>
                <w:szCs w:val="14"/>
              </w:rPr>
            </w:pPr>
          </w:p>
          <w:p w14:paraId="19D6A19D" w14:textId="77777777" w:rsidR="009F78EE" w:rsidRPr="00121BF6" w:rsidRDefault="009F78EE" w:rsidP="00475BE9">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586" w:hAnsi="Arial" w:cs="Arial"/>
                  <w:color w:val="000000"/>
                  <w:sz w:val="14"/>
                  <w:szCs w:val="14"/>
                  <w:u w:val="none"/>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58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5A02D0C3"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390FA2AE"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7E0BEE2"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7407BD7D"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7FD58FF"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7D4C20C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 </w:t>
            </w:r>
          </w:p>
          <w:p w14:paraId="6C915817"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1EED4B64"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1071F78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7F309781"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06311DF0"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25562D39" w14:textId="77777777" w:rsidR="009F78EE" w:rsidRPr="00121BF6" w:rsidRDefault="009F78EE" w:rsidP="00475BE9">
            <w:pPr>
              <w:pStyle w:val="NormaleWeb1"/>
              <w:spacing w:before="0" w:after="0"/>
              <w:ind w:left="284" w:hanging="284"/>
              <w:jc w:val="both"/>
              <w:rPr>
                <w:rFonts w:ascii="Arial" w:hAnsi="Arial" w:cs="Arial"/>
                <w:color w:val="000000"/>
                <w:sz w:val="14"/>
                <w:szCs w:val="14"/>
              </w:rPr>
            </w:pPr>
          </w:p>
          <w:p w14:paraId="76119D8C" w14:textId="77777777" w:rsidR="009F78EE" w:rsidRPr="00121BF6" w:rsidRDefault="009F78EE" w:rsidP="00475BE9">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lastRenderedPageBreak/>
              <w:t>si trova rispetto ad un altro partecipante alla medesima procedura di affidamento, in una situazione di controllo di cui all'</w:t>
            </w:r>
            <w:hyperlink r:id="rId16" w:anchor="2359" w:history="1">
              <w:r w:rsidRPr="00121BF6">
                <w:rPr>
                  <w:rStyle w:val="Collegamentoipertestuale"/>
                  <w:rFonts w:ascii="Arial" w:eastAsia="font58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D60CC1" w14:textId="77777777" w:rsidR="009F78EE" w:rsidRPr="003A443E" w:rsidRDefault="009F78EE" w:rsidP="00475BE9">
            <w:pPr>
              <w:rPr>
                <w:rFonts w:ascii="Arial" w:hAnsi="Arial" w:cs="Arial"/>
                <w:color w:val="000000"/>
                <w:sz w:val="15"/>
                <w:szCs w:val="15"/>
              </w:rPr>
            </w:pPr>
          </w:p>
          <w:p w14:paraId="5AB41C8E"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 ] Sì [ ] No</w:t>
            </w:r>
          </w:p>
          <w:p w14:paraId="4AB868A0"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F929154"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w:t>
            </w:r>
          </w:p>
          <w:p w14:paraId="54DDF6C4" w14:textId="77777777" w:rsidR="009F78EE" w:rsidRPr="001D3A2B" w:rsidRDefault="009F78EE" w:rsidP="00475BE9">
            <w:pPr>
              <w:jc w:val="both"/>
              <w:rPr>
                <w:rFonts w:ascii="Arial" w:hAnsi="Arial" w:cs="Arial"/>
                <w:color w:val="000000"/>
                <w:sz w:val="4"/>
                <w:szCs w:val="4"/>
              </w:rPr>
            </w:pPr>
          </w:p>
          <w:p w14:paraId="6250A055"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 ] Sì [ ] No</w:t>
            </w:r>
          </w:p>
          <w:p w14:paraId="4A23C2A2"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8EE8DF4"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w:t>
            </w:r>
          </w:p>
          <w:p w14:paraId="52C89FF5" w14:textId="77777777" w:rsidR="009F78EE" w:rsidRPr="001D3A2B" w:rsidRDefault="009F78EE" w:rsidP="00475BE9">
            <w:pPr>
              <w:rPr>
                <w:rFonts w:ascii="Arial" w:hAnsi="Arial" w:cs="Arial"/>
                <w:color w:val="000000"/>
                <w:sz w:val="4"/>
                <w:szCs w:val="4"/>
              </w:rPr>
            </w:pPr>
          </w:p>
          <w:p w14:paraId="75AD5D6E"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6E64697" w14:textId="77777777" w:rsidR="009F78EE" w:rsidRPr="003A443E" w:rsidRDefault="009F78EE" w:rsidP="00475BE9">
            <w:pPr>
              <w:spacing w:before="0" w:after="0"/>
              <w:ind w:left="284" w:hanging="284"/>
              <w:jc w:val="both"/>
              <w:rPr>
                <w:rFonts w:ascii="Arial" w:hAnsi="Arial" w:cs="Arial"/>
                <w:color w:val="000000"/>
                <w:sz w:val="14"/>
                <w:szCs w:val="14"/>
              </w:rPr>
            </w:pPr>
          </w:p>
          <w:p w14:paraId="1B2ECBA0" w14:textId="77777777" w:rsidR="009F78EE" w:rsidRPr="003A443E" w:rsidRDefault="009F78EE" w:rsidP="00475BE9">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D467883" w14:textId="77777777" w:rsidR="009F78EE" w:rsidRPr="003A443E" w:rsidRDefault="009F78EE" w:rsidP="00475BE9">
            <w:pPr>
              <w:rPr>
                <w:rFonts w:ascii="Arial" w:hAnsi="Arial" w:cs="Arial"/>
                <w:color w:val="000000"/>
                <w:sz w:val="14"/>
                <w:szCs w:val="14"/>
              </w:rPr>
            </w:pPr>
          </w:p>
          <w:p w14:paraId="438A2D0E"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26EF487B"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4BC5AB8"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w:t>
            </w:r>
          </w:p>
          <w:p w14:paraId="08F11BFD" w14:textId="77777777" w:rsidR="009F78EE" w:rsidRPr="003A443E" w:rsidRDefault="009F78EE" w:rsidP="00475BE9">
            <w:pPr>
              <w:rPr>
                <w:rFonts w:ascii="Arial" w:hAnsi="Arial" w:cs="Arial"/>
                <w:color w:val="000000"/>
                <w:sz w:val="14"/>
                <w:szCs w:val="14"/>
              </w:rPr>
            </w:pPr>
          </w:p>
          <w:p w14:paraId="24CB75E7"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76F337"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w:t>
            </w:r>
          </w:p>
          <w:p w14:paraId="6A5D45B7"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17487B4A"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(numero dipendenti e/o altro ) [………..…][……….…][……….…]</w:t>
            </w:r>
          </w:p>
          <w:p w14:paraId="52AE7862" w14:textId="77777777" w:rsidR="009F78EE" w:rsidRPr="001D3A2B" w:rsidRDefault="009F78EE" w:rsidP="00475BE9">
            <w:pPr>
              <w:rPr>
                <w:rFonts w:ascii="Arial" w:hAnsi="Arial" w:cs="Arial"/>
                <w:color w:val="000000"/>
                <w:sz w:val="4"/>
                <w:szCs w:val="4"/>
              </w:rPr>
            </w:pPr>
          </w:p>
          <w:p w14:paraId="0A4D31C7"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4E7B6187" w14:textId="77777777" w:rsidR="009F78EE" w:rsidRPr="003A443E" w:rsidRDefault="009F78EE" w:rsidP="00475BE9">
            <w:pPr>
              <w:rPr>
                <w:rFonts w:ascii="Arial" w:hAnsi="Arial" w:cs="Arial"/>
                <w:color w:val="000000"/>
                <w:sz w:val="14"/>
                <w:szCs w:val="14"/>
              </w:rPr>
            </w:pPr>
          </w:p>
          <w:p w14:paraId="6E5967C2" w14:textId="77777777" w:rsidR="009F78EE" w:rsidRPr="003A443E" w:rsidRDefault="009F78EE" w:rsidP="00475BE9">
            <w:pPr>
              <w:rPr>
                <w:rFonts w:ascii="Arial" w:hAnsi="Arial" w:cs="Arial"/>
                <w:color w:val="000000"/>
              </w:rPr>
            </w:pPr>
          </w:p>
          <w:p w14:paraId="76EE7702"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558798B" w14:textId="77777777" w:rsidR="009F78EE" w:rsidRPr="003A443E" w:rsidRDefault="009F78EE" w:rsidP="00475BE9">
            <w:pPr>
              <w:rPr>
                <w:rFonts w:ascii="Arial" w:hAnsi="Arial" w:cs="Arial"/>
                <w:color w:val="000000"/>
                <w:sz w:val="14"/>
                <w:szCs w:val="14"/>
              </w:rPr>
            </w:pPr>
            <w:r w:rsidRPr="003A443E">
              <w:rPr>
                <w:rFonts w:ascii="Arial" w:hAnsi="Arial" w:cs="Arial"/>
                <w:color w:val="000000"/>
                <w:sz w:val="14"/>
                <w:szCs w:val="14"/>
              </w:rPr>
              <w:t>[ ] Sì [ ] No</w:t>
            </w:r>
          </w:p>
          <w:p w14:paraId="1E3BA00A" w14:textId="77777777" w:rsidR="009F78EE" w:rsidRPr="003A443E" w:rsidRDefault="009F78EE" w:rsidP="00475BE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077719A" w14:textId="77777777" w:rsidR="009F78EE" w:rsidRPr="003A443E" w:rsidRDefault="009F78EE" w:rsidP="00475BE9">
            <w:pPr>
              <w:jc w:val="both"/>
              <w:rPr>
                <w:rFonts w:ascii="Arial" w:hAnsi="Arial" w:cs="Arial"/>
                <w:strike/>
                <w:color w:val="000000"/>
                <w:sz w:val="15"/>
                <w:szCs w:val="15"/>
              </w:rPr>
            </w:pPr>
            <w:r w:rsidRPr="003A443E">
              <w:rPr>
                <w:rFonts w:ascii="Arial" w:hAnsi="Arial" w:cs="Arial"/>
                <w:color w:val="000000"/>
                <w:sz w:val="14"/>
                <w:szCs w:val="14"/>
              </w:rPr>
              <w:t>[………..…][……….…][……….…]</w:t>
            </w:r>
          </w:p>
          <w:p w14:paraId="314E1636" w14:textId="77777777" w:rsidR="009F78EE" w:rsidRDefault="009F78EE" w:rsidP="00475BE9">
            <w:pPr>
              <w:rPr>
                <w:rFonts w:ascii="Arial" w:hAnsi="Arial" w:cs="Arial"/>
                <w:color w:val="000000"/>
                <w:sz w:val="14"/>
                <w:szCs w:val="14"/>
              </w:rPr>
            </w:pPr>
          </w:p>
          <w:p w14:paraId="1BB6D370" w14:textId="77777777" w:rsidR="009F78EE" w:rsidRPr="003A443E" w:rsidRDefault="009F78EE" w:rsidP="00475BE9">
            <w:pPr>
              <w:rPr>
                <w:color w:val="000000"/>
              </w:rPr>
            </w:pPr>
            <w:r w:rsidRPr="003A443E">
              <w:rPr>
                <w:rFonts w:ascii="Arial" w:hAnsi="Arial" w:cs="Arial"/>
                <w:color w:val="000000"/>
                <w:sz w:val="14"/>
                <w:szCs w:val="14"/>
              </w:rPr>
              <w:lastRenderedPageBreak/>
              <w:t>[ ] Sì [ ] No</w:t>
            </w:r>
          </w:p>
        </w:tc>
      </w:tr>
      <w:tr w:rsidR="009F78EE" w14:paraId="0EB7910F"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AC3DA0" w14:textId="77777777" w:rsidR="009F78EE" w:rsidRPr="003A443E" w:rsidRDefault="009F78EE" w:rsidP="00475BE9">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5250D"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 Sì [ ] No</w:t>
            </w:r>
          </w:p>
          <w:p w14:paraId="4D2B3C5D"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t xml:space="preserve"> </w:t>
            </w:r>
          </w:p>
        </w:tc>
      </w:tr>
    </w:tbl>
    <w:p w14:paraId="334494B0"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908EC2B"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590B5C"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11584D0"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19508D6"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D80DB86"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3727F18"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828646"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C65FB02" w14:textId="77777777" w:rsidR="009F78EE" w:rsidRDefault="009F78EE" w:rsidP="009F78EE">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F5B2B76" w14:textId="77777777" w:rsidR="009F78EE" w:rsidRDefault="009F78EE" w:rsidP="009F78EE">
      <w:pPr>
        <w:jc w:val="center"/>
        <w:rPr>
          <w:rFonts w:ascii="Arial" w:hAnsi="Arial" w:cs="Arial"/>
          <w:sz w:val="17"/>
          <w:szCs w:val="17"/>
        </w:rPr>
      </w:pPr>
      <w:r>
        <w:rPr>
          <w:sz w:val="18"/>
          <w:szCs w:val="18"/>
        </w:rPr>
        <w:br w:type="page"/>
      </w:r>
      <w:r>
        <w:rPr>
          <w:sz w:val="18"/>
          <w:szCs w:val="18"/>
        </w:rPr>
        <w:lastRenderedPageBreak/>
        <w:t>Parte IV: Criteri di selezione</w:t>
      </w:r>
    </w:p>
    <w:p w14:paraId="379EF608" w14:textId="77777777" w:rsidR="009F78EE" w:rsidRDefault="009F78EE" w:rsidP="009F78EE">
      <w:pPr>
        <w:spacing w:before="0" w:after="0"/>
        <w:rPr>
          <w:rFonts w:ascii="Arial" w:hAnsi="Arial" w:cs="Arial"/>
          <w:sz w:val="17"/>
          <w:szCs w:val="17"/>
        </w:rPr>
      </w:pPr>
    </w:p>
    <w:p w14:paraId="6851522B" w14:textId="77777777" w:rsidR="009F78EE" w:rsidRDefault="009F78EE" w:rsidP="009F78E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12CA1D7B" w14:textId="77777777" w:rsidR="009F78EE" w:rsidRPr="00DE4996" w:rsidRDefault="009F78EE" w:rsidP="009F78EE">
      <w:pPr>
        <w:spacing w:before="0" w:after="0"/>
        <w:rPr>
          <w:rFonts w:ascii="Arial" w:hAnsi="Arial" w:cs="Arial"/>
          <w:sz w:val="16"/>
          <w:szCs w:val="16"/>
        </w:rPr>
      </w:pPr>
    </w:p>
    <w:p w14:paraId="6ED9B3B3" w14:textId="77777777" w:rsidR="009F78EE" w:rsidRDefault="009F78EE" w:rsidP="009F78E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0CFC6D3" w14:textId="77777777" w:rsidR="009F78EE" w:rsidRDefault="009F78EE" w:rsidP="009F78EE">
      <w:pPr>
        <w:pStyle w:val="Titolo1"/>
        <w:spacing w:before="0" w:after="0"/>
        <w:rPr>
          <w:sz w:val="16"/>
          <w:szCs w:val="16"/>
        </w:rPr>
      </w:pPr>
    </w:p>
    <w:p w14:paraId="2E0B5C9A"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9F78EE" w14:paraId="52F9514C" w14:textId="77777777" w:rsidTr="00475BE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4EC5285" w14:textId="77777777" w:rsidR="009F78EE" w:rsidRDefault="009F78EE" w:rsidP="00475BE9">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926723C" w14:textId="77777777" w:rsidR="009F78EE" w:rsidRDefault="009F78EE" w:rsidP="00475BE9">
            <w:r>
              <w:rPr>
                <w:rFonts w:ascii="Arial" w:hAnsi="Arial" w:cs="Arial"/>
                <w:b/>
                <w:sz w:val="15"/>
                <w:szCs w:val="15"/>
              </w:rPr>
              <w:t>Risposta</w:t>
            </w:r>
          </w:p>
        </w:tc>
      </w:tr>
      <w:tr w:rsidR="009F78EE" w14:paraId="1EF9562A" w14:textId="77777777" w:rsidTr="00475BE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1B0A0DC" w14:textId="77777777" w:rsidR="009F78EE" w:rsidRDefault="009F78EE" w:rsidP="00475BE9">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017E001" w14:textId="77777777" w:rsidR="009F78EE" w:rsidRDefault="009F78EE" w:rsidP="00475BE9">
            <w:r>
              <w:rPr>
                <w:rFonts w:ascii="Arial" w:hAnsi="Arial" w:cs="Arial"/>
                <w:w w:val="0"/>
                <w:sz w:val="15"/>
                <w:szCs w:val="15"/>
              </w:rPr>
              <w:t>[ ] Sì [ ] No</w:t>
            </w:r>
          </w:p>
        </w:tc>
      </w:tr>
    </w:tbl>
    <w:p w14:paraId="5E6B4DE4" w14:textId="77777777" w:rsidR="009F78EE" w:rsidRDefault="009F78EE" w:rsidP="009F78EE">
      <w:pPr>
        <w:pStyle w:val="SectionTitle"/>
        <w:spacing w:after="120"/>
        <w:jc w:val="both"/>
        <w:rPr>
          <w:rFonts w:ascii="Arial" w:hAnsi="Arial" w:cs="Arial"/>
          <w:b w:val="0"/>
          <w:caps/>
          <w:sz w:val="16"/>
          <w:szCs w:val="16"/>
        </w:rPr>
      </w:pPr>
    </w:p>
    <w:p w14:paraId="55980C5A" w14:textId="77777777" w:rsidR="009F78EE" w:rsidRPr="003A443E" w:rsidRDefault="009F78EE" w:rsidP="009F78E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451EC172"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4E7F18A0"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F009B5" w14:textId="77777777" w:rsidR="009F78EE" w:rsidRDefault="009F78EE" w:rsidP="00475BE9">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12FAE" w14:textId="77777777" w:rsidR="009F78EE" w:rsidRDefault="009F78EE" w:rsidP="00475BE9">
            <w:r>
              <w:rPr>
                <w:rFonts w:ascii="Arial" w:hAnsi="Arial" w:cs="Arial"/>
                <w:b/>
                <w:sz w:val="15"/>
                <w:szCs w:val="15"/>
              </w:rPr>
              <w:t>Risposta</w:t>
            </w:r>
          </w:p>
        </w:tc>
      </w:tr>
      <w:tr w:rsidR="009F78EE" w14:paraId="541AB03E"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099F9" w14:textId="77777777" w:rsidR="009F78EE" w:rsidRDefault="009F78EE" w:rsidP="00475BE9">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4F7FDC38" w14:textId="77777777" w:rsidR="009F78EE" w:rsidRDefault="009F78EE" w:rsidP="00475BE9">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0266F" w14:textId="77777777" w:rsidR="009F78EE" w:rsidRDefault="009F78EE" w:rsidP="00475BE9">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0D3F6537" w14:textId="77777777" w:rsidR="009F78EE" w:rsidRDefault="009F78EE" w:rsidP="00475BE9">
            <w:r>
              <w:rPr>
                <w:rFonts w:ascii="Arial" w:hAnsi="Arial" w:cs="Arial"/>
                <w:sz w:val="15"/>
                <w:szCs w:val="15"/>
              </w:rPr>
              <w:t>[…………][……..…][…………]</w:t>
            </w:r>
          </w:p>
        </w:tc>
      </w:tr>
      <w:tr w:rsidR="009F78EE" w14:paraId="7452B2AD" w14:textId="77777777" w:rsidTr="00475BE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E81C62" w14:textId="77777777" w:rsidR="009F78EE" w:rsidRDefault="009F78EE" w:rsidP="00475BE9">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4995979E" w14:textId="77777777" w:rsidR="009F78EE" w:rsidRDefault="009F78EE" w:rsidP="00475BE9">
            <w:pPr>
              <w:pStyle w:val="Paragrafoelenco1"/>
              <w:tabs>
                <w:tab w:val="left" w:pos="284"/>
              </w:tabs>
              <w:ind w:left="284"/>
              <w:rPr>
                <w:rFonts w:ascii="Arial" w:hAnsi="Arial" w:cs="Arial"/>
                <w:sz w:val="15"/>
                <w:szCs w:val="15"/>
              </w:rPr>
            </w:pPr>
          </w:p>
          <w:p w14:paraId="0AE67533" w14:textId="77777777" w:rsidR="009F78EE" w:rsidRDefault="009F78EE" w:rsidP="00475BE9">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62ACF1D" w14:textId="77777777" w:rsidR="009F78EE" w:rsidRDefault="009F78EE" w:rsidP="00475BE9">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85E1A" w14:textId="77777777" w:rsidR="009F78EE" w:rsidRDefault="009F78EE" w:rsidP="00475BE9">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201F1218" w14:textId="77777777" w:rsidR="009F78EE" w:rsidRDefault="009F78EE" w:rsidP="00475BE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305E5ED" w14:textId="77777777" w:rsidR="009F78EE" w:rsidRDefault="009F78EE" w:rsidP="00475BE9">
            <w:r>
              <w:rPr>
                <w:rFonts w:ascii="Arial" w:hAnsi="Arial" w:cs="Arial"/>
                <w:sz w:val="15"/>
                <w:szCs w:val="15"/>
              </w:rPr>
              <w:t>[…………][……….…][…………]</w:t>
            </w:r>
          </w:p>
        </w:tc>
      </w:tr>
    </w:tbl>
    <w:p w14:paraId="239D812C" w14:textId="77777777" w:rsidR="009F78EE" w:rsidRDefault="009F78EE" w:rsidP="009F78EE">
      <w:pPr>
        <w:pStyle w:val="SectionTitle"/>
        <w:spacing w:before="0" w:after="0"/>
        <w:jc w:val="both"/>
        <w:rPr>
          <w:rFonts w:ascii="Arial" w:hAnsi="Arial" w:cs="Arial"/>
          <w:sz w:val="4"/>
          <w:szCs w:val="4"/>
        </w:rPr>
      </w:pPr>
    </w:p>
    <w:p w14:paraId="6C71453B" w14:textId="77777777" w:rsidR="009F78EE" w:rsidRDefault="009F78EE" w:rsidP="009F78EE">
      <w:pPr>
        <w:spacing w:before="0"/>
      </w:pPr>
    </w:p>
    <w:p w14:paraId="5079D6E1" w14:textId="77777777" w:rsidR="009F78EE" w:rsidRDefault="009F78EE" w:rsidP="009F78EE">
      <w:pPr>
        <w:pStyle w:val="SectionTitle"/>
        <w:pageBreakBefore/>
        <w:spacing w:before="0" w:after="0"/>
        <w:jc w:val="both"/>
        <w:rPr>
          <w:rFonts w:ascii="Arial" w:hAnsi="Arial" w:cs="Arial"/>
          <w:b w:val="0"/>
          <w:caps/>
          <w:sz w:val="15"/>
          <w:szCs w:val="15"/>
        </w:rPr>
      </w:pPr>
    </w:p>
    <w:p w14:paraId="6D3545AF" w14:textId="77777777" w:rsidR="009F78EE" w:rsidRPr="000953DC" w:rsidRDefault="009F78EE" w:rsidP="009F78EE">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FBF4383"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49FC9999"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DB2A8" w14:textId="77777777" w:rsidR="009F78EE" w:rsidRDefault="009F78EE" w:rsidP="00475BE9">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0BCE77" w14:textId="77777777" w:rsidR="009F78EE" w:rsidRDefault="009F78EE" w:rsidP="00475BE9">
            <w:r>
              <w:rPr>
                <w:rFonts w:ascii="Arial" w:hAnsi="Arial" w:cs="Arial"/>
                <w:b/>
                <w:sz w:val="15"/>
                <w:szCs w:val="15"/>
              </w:rPr>
              <w:t>Risposta</w:t>
            </w:r>
            <w:r>
              <w:rPr>
                <w:rFonts w:ascii="Arial" w:hAnsi="Arial" w:cs="Arial"/>
                <w:b/>
                <w:i/>
                <w:sz w:val="15"/>
                <w:szCs w:val="15"/>
              </w:rPr>
              <w:t>:</w:t>
            </w:r>
          </w:p>
        </w:tc>
      </w:tr>
      <w:tr w:rsidR="009F78EE" w14:paraId="560967D2"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9D71D9" w14:textId="77777777" w:rsidR="009F78EE" w:rsidRDefault="009F78EE" w:rsidP="00475BE9">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052587EC" w14:textId="77777777" w:rsidR="009F78EE" w:rsidRDefault="009F78EE" w:rsidP="00475BE9">
            <w:pPr>
              <w:ind w:left="284" w:hanging="284"/>
              <w:rPr>
                <w:rFonts w:ascii="Arial" w:hAnsi="Arial" w:cs="Arial"/>
                <w:b/>
                <w:sz w:val="12"/>
                <w:szCs w:val="12"/>
              </w:rPr>
            </w:pPr>
          </w:p>
          <w:p w14:paraId="0BDC2667" w14:textId="77777777" w:rsidR="009F78EE" w:rsidRDefault="009F78EE" w:rsidP="00475BE9">
            <w:pPr>
              <w:ind w:left="284" w:hanging="284"/>
              <w:rPr>
                <w:rFonts w:ascii="Arial" w:hAnsi="Arial" w:cs="Arial"/>
                <w:sz w:val="12"/>
                <w:szCs w:val="12"/>
              </w:rPr>
            </w:pPr>
            <w:r>
              <w:rPr>
                <w:rFonts w:ascii="Arial" w:hAnsi="Arial" w:cs="Arial"/>
                <w:b/>
                <w:sz w:val="15"/>
                <w:szCs w:val="15"/>
              </w:rPr>
              <w:t>e/o,</w:t>
            </w:r>
          </w:p>
          <w:p w14:paraId="17BA03B4" w14:textId="77777777" w:rsidR="009F78EE" w:rsidRDefault="009F78EE" w:rsidP="00475BE9">
            <w:pPr>
              <w:ind w:left="284" w:hanging="142"/>
              <w:rPr>
                <w:rFonts w:ascii="Arial" w:hAnsi="Arial" w:cs="Arial"/>
                <w:sz w:val="12"/>
                <w:szCs w:val="12"/>
              </w:rPr>
            </w:pPr>
          </w:p>
          <w:p w14:paraId="562CD267" w14:textId="77777777" w:rsidR="009F78EE" w:rsidRDefault="009F78EE" w:rsidP="00475BE9">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1090943C" w14:textId="77777777" w:rsidR="009F78EE" w:rsidRDefault="009F78EE" w:rsidP="00475BE9">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7AF8" w14:textId="77777777" w:rsidR="009F78EE" w:rsidRDefault="009F78EE" w:rsidP="00475BE9">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5E14646" w14:textId="77777777" w:rsidR="009F78EE" w:rsidRDefault="009F78EE" w:rsidP="00475BE9">
            <w:pPr>
              <w:rPr>
                <w:rFonts w:ascii="Arial" w:hAnsi="Arial" w:cs="Arial"/>
                <w:sz w:val="15"/>
                <w:szCs w:val="15"/>
              </w:rPr>
            </w:pPr>
            <w:r>
              <w:rPr>
                <w:rFonts w:ascii="Arial" w:hAnsi="Arial" w:cs="Arial"/>
                <w:sz w:val="15"/>
                <w:szCs w:val="15"/>
              </w:rPr>
              <w:t>[……], [……] […] valuta</w:t>
            </w:r>
          </w:p>
          <w:p w14:paraId="3E51BE87" w14:textId="77777777" w:rsidR="009F78EE" w:rsidRDefault="009F78EE" w:rsidP="00475BE9">
            <w:pPr>
              <w:rPr>
                <w:rFonts w:ascii="Arial" w:hAnsi="Arial" w:cs="Arial"/>
                <w:sz w:val="15"/>
                <w:szCs w:val="15"/>
              </w:rPr>
            </w:pPr>
          </w:p>
          <w:p w14:paraId="61070560" w14:textId="77777777" w:rsidR="009F78EE" w:rsidRDefault="009F78EE" w:rsidP="00475BE9">
            <w:pPr>
              <w:rPr>
                <w:rFonts w:ascii="Arial" w:hAnsi="Arial" w:cs="Arial"/>
                <w:sz w:val="15"/>
                <w:szCs w:val="15"/>
              </w:rPr>
            </w:pPr>
          </w:p>
          <w:p w14:paraId="656626E3" w14:textId="77777777" w:rsidR="009F78EE" w:rsidRDefault="009F78EE" w:rsidP="00475BE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AEECBB4" w14:textId="77777777" w:rsidR="009F78EE" w:rsidRDefault="009F78EE" w:rsidP="00475BE9">
            <w:r>
              <w:rPr>
                <w:rFonts w:ascii="Arial" w:hAnsi="Arial" w:cs="Arial"/>
                <w:sz w:val="15"/>
                <w:szCs w:val="15"/>
              </w:rPr>
              <w:t>[…….…][……..…][……..…]</w:t>
            </w:r>
          </w:p>
        </w:tc>
      </w:tr>
      <w:tr w:rsidR="009F78EE" w14:paraId="395DD5F9"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E0BC4E" w14:textId="77777777" w:rsidR="009F78EE" w:rsidRDefault="009F78EE" w:rsidP="00475BE9">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65A4CE15" w14:textId="77777777" w:rsidR="009F78EE" w:rsidRDefault="009F78EE" w:rsidP="00475BE9">
            <w:pPr>
              <w:rPr>
                <w:rFonts w:ascii="Arial" w:hAnsi="Arial" w:cs="Arial"/>
                <w:sz w:val="15"/>
                <w:szCs w:val="15"/>
              </w:rPr>
            </w:pPr>
            <w:r>
              <w:rPr>
                <w:rFonts w:ascii="Arial" w:hAnsi="Arial" w:cs="Arial"/>
                <w:b/>
                <w:sz w:val="15"/>
                <w:szCs w:val="15"/>
              </w:rPr>
              <w:t>e/o,</w:t>
            </w:r>
          </w:p>
          <w:p w14:paraId="7E82DBFC" w14:textId="77777777" w:rsidR="009F78EE" w:rsidRDefault="009F78EE" w:rsidP="00475BE9">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7D3E4303" w14:textId="77777777" w:rsidR="009F78EE" w:rsidRDefault="009F78EE" w:rsidP="00475BE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9DBCA7" w14:textId="77777777" w:rsidR="009F78EE" w:rsidRDefault="009F78EE" w:rsidP="00475BE9">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365B4888" w14:textId="77777777" w:rsidR="009F78EE" w:rsidRDefault="009F78EE" w:rsidP="00475BE9">
            <w:pPr>
              <w:rPr>
                <w:rFonts w:ascii="Arial" w:hAnsi="Arial" w:cs="Arial"/>
                <w:sz w:val="15"/>
                <w:szCs w:val="15"/>
              </w:rPr>
            </w:pPr>
            <w:r>
              <w:rPr>
                <w:rFonts w:ascii="Arial" w:hAnsi="Arial" w:cs="Arial"/>
                <w:sz w:val="15"/>
                <w:szCs w:val="15"/>
              </w:rPr>
              <w:t>[……], [……] […] valuta</w:t>
            </w:r>
          </w:p>
          <w:p w14:paraId="66FA5887" w14:textId="77777777" w:rsidR="009F78EE" w:rsidRDefault="009F78EE" w:rsidP="00475BE9">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2D232C0E" w14:textId="77777777" w:rsidR="009F78EE" w:rsidRDefault="009F78EE" w:rsidP="00475BE9">
            <w:r>
              <w:rPr>
                <w:rFonts w:ascii="Arial" w:hAnsi="Arial" w:cs="Arial"/>
                <w:sz w:val="15"/>
                <w:szCs w:val="15"/>
              </w:rPr>
              <w:t>[……….…][…………][…………]</w:t>
            </w:r>
          </w:p>
        </w:tc>
      </w:tr>
      <w:tr w:rsidR="009F78EE" w14:paraId="16BEBAB6"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696D5" w14:textId="77777777" w:rsidR="009F78EE" w:rsidRDefault="009F78EE" w:rsidP="00475BE9">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35605E" w14:textId="77777777" w:rsidR="009F78EE" w:rsidRDefault="009F78EE" w:rsidP="00475BE9">
            <w:r>
              <w:rPr>
                <w:rFonts w:ascii="Arial" w:hAnsi="Arial" w:cs="Arial"/>
                <w:sz w:val="15"/>
                <w:szCs w:val="15"/>
              </w:rPr>
              <w:t>[……]</w:t>
            </w:r>
          </w:p>
        </w:tc>
      </w:tr>
      <w:tr w:rsidR="009F78EE" w14:paraId="564414DF"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D9350" w14:textId="77777777" w:rsidR="009F78EE" w:rsidRPr="000953DC" w:rsidRDefault="009F78EE" w:rsidP="00475BE9">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59D92A92" w14:textId="77777777" w:rsidR="009F78EE" w:rsidRPr="000953DC" w:rsidRDefault="009F78EE" w:rsidP="00475BE9">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42F9F4" w14:textId="77777777" w:rsidR="009F78EE" w:rsidRDefault="009F78EE" w:rsidP="00475BE9">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37BFA74" w14:textId="77777777" w:rsidR="009F78EE" w:rsidRDefault="009F78EE" w:rsidP="00475BE9">
            <w:r>
              <w:rPr>
                <w:rFonts w:ascii="Arial" w:hAnsi="Arial" w:cs="Arial"/>
                <w:sz w:val="15"/>
                <w:szCs w:val="15"/>
              </w:rPr>
              <w:t>[………..…][…………][……….…]</w:t>
            </w:r>
          </w:p>
        </w:tc>
      </w:tr>
      <w:tr w:rsidR="009F78EE" w14:paraId="66B063F7"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E19BF6" w14:textId="77777777" w:rsidR="009F78EE" w:rsidRPr="000953DC" w:rsidRDefault="009F78EE" w:rsidP="00475BE9">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4628E3E4" w14:textId="77777777" w:rsidR="009F78EE" w:rsidRPr="000953DC" w:rsidRDefault="009F78EE" w:rsidP="00475BE9">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BB6C29" w14:textId="77777777" w:rsidR="009F78EE" w:rsidRDefault="009F78EE" w:rsidP="00475BE9">
            <w:pPr>
              <w:rPr>
                <w:rFonts w:ascii="Arial" w:hAnsi="Arial" w:cs="Arial"/>
                <w:sz w:val="15"/>
                <w:szCs w:val="15"/>
              </w:rPr>
            </w:pPr>
            <w:r>
              <w:rPr>
                <w:rFonts w:ascii="Arial" w:hAnsi="Arial" w:cs="Arial"/>
                <w:sz w:val="15"/>
                <w:szCs w:val="15"/>
              </w:rPr>
              <w:t>[……] […] valuta</w:t>
            </w:r>
          </w:p>
          <w:p w14:paraId="16311B91" w14:textId="77777777" w:rsidR="009F78EE" w:rsidRDefault="009F78EE" w:rsidP="00475BE9">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74FB45C4" w14:textId="77777777" w:rsidR="009F78EE" w:rsidRDefault="009F78EE" w:rsidP="00475BE9">
            <w:pPr>
              <w:spacing w:before="0" w:after="0"/>
            </w:pPr>
            <w:r>
              <w:rPr>
                <w:rFonts w:ascii="Arial" w:hAnsi="Arial" w:cs="Arial"/>
                <w:i/>
                <w:sz w:val="15"/>
                <w:szCs w:val="15"/>
              </w:rPr>
              <w:t xml:space="preserve"> </w:t>
            </w:r>
            <w:r>
              <w:rPr>
                <w:rFonts w:ascii="Arial" w:hAnsi="Arial" w:cs="Arial"/>
                <w:sz w:val="15"/>
                <w:szCs w:val="15"/>
              </w:rPr>
              <w:t>[……….…][…………][………..…]</w:t>
            </w:r>
          </w:p>
        </w:tc>
      </w:tr>
      <w:tr w:rsidR="009F78EE" w14:paraId="4D61EB69"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F7ED00" w14:textId="77777777" w:rsidR="009F78EE" w:rsidRPr="008F12E6" w:rsidRDefault="009F78EE" w:rsidP="00475BE9">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1D4BCC8E" w14:textId="77777777" w:rsidR="009F78EE" w:rsidRDefault="009F78EE" w:rsidP="00475BE9">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315DC" w14:textId="77777777" w:rsidR="009F78EE" w:rsidRDefault="009F78EE" w:rsidP="00475BE9">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B9A948E" w14:textId="77777777" w:rsidR="009F78EE" w:rsidRDefault="009F78EE" w:rsidP="00475BE9">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6441DA55" w14:textId="77777777" w:rsidR="009F78EE" w:rsidRDefault="009F78EE" w:rsidP="00475BE9">
            <w:r>
              <w:rPr>
                <w:rFonts w:ascii="Arial" w:hAnsi="Arial" w:cs="Arial"/>
                <w:sz w:val="15"/>
                <w:szCs w:val="15"/>
              </w:rPr>
              <w:t>[…………..][……….…][………..…]</w:t>
            </w:r>
          </w:p>
        </w:tc>
      </w:tr>
    </w:tbl>
    <w:p w14:paraId="4090F0A3" w14:textId="77777777" w:rsidR="009F78EE" w:rsidRDefault="009F78EE" w:rsidP="009F78EE">
      <w:pPr>
        <w:pStyle w:val="SectionTitle"/>
        <w:spacing w:before="0" w:after="0"/>
        <w:jc w:val="both"/>
        <w:rPr>
          <w:rFonts w:ascii="Arial" w:hAnsi="Arial" w:cs="Arial"/>
          <w:caps/>
          <w:sz w:val="15"/>
          <w:szCs w:val="15"/>
        </w:rPr>
      </w:pPr>
    </w:p>
    <w:p w14:paraId="136C80B9" w14:textId="77777777" w:rsidR="009F78EE" w:rsidRDefault="009F78EE" w:rsidP="009F78EE">
      <w:pPr>
        <w:pStyle w:val="Titolo1"/>
        <w:spacing w:before="0" w:after="0"/>
        <w:ind w:left="850"/>
        <w:rPr>
          <w:sz w:val="16"/>
          <w:szCs w:val="16"/>
        </w:rPr>
      </w:pPr>
    </w:p>
    <w:p w14:paraId="4492F513" w14:textId="77777777" w:rsidR="009F78EE" w:rsidRPr="003A443E" w:rsidRDefault="009F78EE" w:rsidP="009F78E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54D0B8C3" w14:textId="77777777" w:rsidR="009F78EE" w:rsidRPr="003A443E" w:rsidRDefault="009F78EE" w:rsidP="009F78EE">
      <w:pPr>
        <w:pStyle w:val="Titolo1"/>
        <w:spacing w:before="0" w:after="0"/>
        <w:ind w:left="850"/>
        <w:rPr>
          <w:color w:val="000000"/>
          <w:sz w:val="16"/>
          <w:szCs w:val="16"/>
        </w:rPr>
      </w:pPr>
    </w:p>
    <w:p w14:paraId="664CE907" w14:textId="77777777" w:rsidR="009F78EE" w:rsidRPr="003A443E" w:rsidRDefault="009F78EE" w:rsidP="009F78E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39E0DC8A"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94A9BB" w14:textId="77777777" w:rsidR="009F78EE" w:rsidRDefault="009F78EE" w:rsidP="00475BE9">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02BE5" w14:textId="77777777" w:rsidR="009F78EE" w:rsidRDefault="009F78EE" w:rsidP="00475BE9">
            <w:r>
              <w:rPr>
                <w:rFonts w:ascii="Arial" w:hAnsi="Arial" w:cs="Arial"/>
                <w:b/>
                <w:sz w:val="15"/>
                <w:szCs w:val="15"/>
              </w:rPr>
              <w:t>Risposta</w:t>
            </w:r>
            <w:r>
              <w:rPr>
                <w:rFonts w:ascii="Arial" w:hAnsi="Arial" w:cs="Arial"/>
                <w:b/>
                <w:i/>
                <w:sz w:val="15"/>
                <w:szCs w:val="15"/>
              </w:rPr>
              <w:t>:</w:t>
            </w:r>
          </w:p>
        </w:tc>
      </w:tr>
      <w:tr w:rsidR="009F78EE" w14:paraId="4BA3375A"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966CA" w14:textId="77777777" w:rsidR="009F78EE" w:rsidRDefault="009F78EE" w:rsidP="00475BE9">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668FFE5" w14:textId="77777777" w:rsidR="009F78EE" w:rsidRDefault="009F78EE" w:rsidP="00475BE9">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DA3A1" w14:textId="77777777" w:rsidR="009F78EE" w:rsidRDefault="009F78EE" w:rsidP="00475BE9">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42EAFAC5" w14:textId="77777777" w:rsidR="009F78EE" w:rsidRDefault="009F78EE" w:rsidP="00475BE9">
            <w:r>
              <w:rPr>
                <w:rFonts w:ascii="Arial" w:hAnsi="Arial" w:cs="Arial"/>
                <w:sz w:val="15"/>
                <w:szCs w:val="15"/>
              </w:rPr>
              <w:t>[…………][………..…][……….…]</w:t>
            </w:r>
          </w:p>
        </w:tc>
      </w:tr>
      <w:tr w:rsidR="009F78EE" w14:paraId="0B65B674"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8F5E32" w14:textId="77777777" w:rsidR="009F78EE" w:rsidRDefault="009F78EE" w:rsidP="00475BE9">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4A1D9096" w14:textId="77777777" w:rsidR="009F78EE" w:rsidRDefault="009F78EE" w:rsidP="00475BE9">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09DF6" w14:textId="77777777" w:rsidR="009F78EE" w:rsidRDefault="009F78EE" w:rsidP="00475BE9">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28F8CD8C" w14:textId="77777777" w:rsidR="009F78EE" w:rsidRDefault="009F78EE" w:rsidP="00475BE9">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9F78EE" w14:paraId="6F8E2EC9" w14:textId="77777777" w:rsidTr="00475BE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BF22BFA" w14:textId="77777777" w:rsidR="009F78EE" w:rsidRDefault="009F78EE" w:rsidP="00475BE9">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48E17E5" w14:textId="77777777" w:rsidR="009F78EE" w:rsidRDefault="009F78EE" w:rsidP="00475BE9">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A37929F" w14:textId="77777777" w:rsidR="009F78EE" w:rsidRDefault="009F78EE" w:rsidP="00475BE9">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1009CDA" w14:textId="77777777" w:rsidR="009F78EE" w:rsidRDefault="009F78EE" w:rsidP="00475BE9">
                  <w:r>
                    <w:rPr>
                      <w:rFonts w:ascii="Arial" w:hAnsi="Arial" w:cs="Arial"/>
                      <w:sz w:val="15"/>
                      <w:szCs w:val="15"/>
                    </w:rPr>
                    <w:t>destinatari</w:t>
                  </w:r>
                </w:p>
              </w:tc>
            </w:tr>
            <w:tr w:rsidR="009F78EE" w14:paraId="31241F25" w14:textId="77777777" w:rsidTr="00475BE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A5BBD2" w14:textId="77777777" w:rsidR="009F78EE" w:rsidRDefault="009F78EE" w:rsidP="00475BE9">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D234939" w14:textId="77777777" w:rsidR="009F78EE" w:rsidRDefault="009F78EE" w:rsidP="00475BE9">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DBCD2B2" w14:textId="77777777" w:rsidR="009F78EE" w:rsidRDefault="009F78EE" w:rsidP="00475BE9">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FEBB8FA" w14:textId="77777777" w:rsidR="009F78EE" w:rsidRDefault="009F78EE" w:rsidP="00475BE9">
                  <w:pPr>
                    <w:rPr>
                      <w:rFonts w:ascii="Arial" w:hAnsi="Arial" w:cs="Arial"/>
                      <w:sz w:val="15"/>
                      <w:szCs w:val="15"/>
                    </w:rPr>
                  </w:pPr>
                </w:p>
              </w:tc>
            </w:tr>
          </w:tbl>
          <w:p w14:paraId="51CB9D7D" w14:textId="77777777" w:rsidR="009F78EE" w:rsidRDefault="009F78EE" w:rsidP="00475BE9">
            <w:pPr>
              <w:rPr>
                <w:rFonts w:ascii="Arial" w:hAnsi="Arial" w:cs="Arial"/>
                <w:sz w:val="15"/>
                <w:szCs w:val="15"/>
              </w:rPr>
            </w:pPr>
          </w:p>
        </w:tc>
      </w:tr>
      <w:tr w:rsidR="009F78EE" w14:paraId="15E5FD23"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54526" w14:textId="77777777" w:rsidR="009F78EE" w:rsidRDefault="009F78EE" w:rsidP="00475BE9">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430AA7CF" w14:textId="77777777" w:rsidR="009F78EE" w:rsidRDefault="009F78EE" w:rsidP="00475BE9">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D48459" w14:textId="77777777" w:rsidR="009F78EE" w:rsidRDefault="009F78EE" w:rsidP="00475BE9">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9F78EE" w14:paraId="39E316D2"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2CE109" w14:textId="77777777" w:rsidR="009F78EE" w:rsidRDefault="009F78EE" w:rsidP="00475BE9">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C1EE62" w14:textId="77777777" w:rsidR="009F78EE" w:rsidRDefault="009F78EE" w:rsidP="00475BE9">
            <w:r>
              <w:rPr>
                <w:rFonts w:ascii="Arial" w:hAnsi="Arial" w:cs="Arial"/>
                <w:sz w:val="15"/>
                <w:szCs w:val="15"/>
              </w:rPr>
              <w:t>[……….…]</w:t>
            </w:r>
          </w:p>
        </w:tc>
      </w:tr>
      <w:tr w:rsidR="009F78EE" w14:paraId="2A514012"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EF3B5F" w14:textId="77777777" w:rsidR="009F78EE" w:rsidRDefault="009F78EE" w:rsidP="00475BE9">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C5977D" w14:textId="77777777" w:rsidR="009F78EE" w:rsidRDefault="009F78EE" w:rsidP="00475BE9">
            <w:r>
              <w:rPr>
                <w:rFonts w:ascii="Arial" w:hAnsi="Arial" w:cs="Arial"/>
                <w:sz w:val="15"/>
                <w:szCs w:val="15"/>
              </w:rPr>
              <w:t>[……….…]</w:t>
            </w:r>
          </w:p>
        </w:tc>
      </w:tr>
      <w:tr w:rsidR="009F78EE" w14:paraId="4BE5ACF8"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3CC15" w14:textId="77777777" w:rsidR="009F78EE" w:rsidRDefault="009F78EE" w:rsidP="00475BE9">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3488F76E" w14:textId="77777777" w:rsidR="009F78EE" w:rsidRDefault="009F78EE" w:rsidP="00475BE9">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88FA7A" w14:textId="77777777" w:rsidR="009F78EE" w:rsidRDefault="009F78EE" w:rsidP="00475BE9">
            <w:pPr>
              <w:rPr>
                <w:rFonts w:ascii="Arial" w:hAnsi="Arial" w:cs="Arial"/>
                <w:sz w:val="15"/>
                <w:szCs w:val="15"/>
              </w:rPr>
            </w:pPr>
            <w:r>
              <w:rPr>
                <w:rFonts w:ascii="Arial" w:hAnsi="Arial" w:cs="Arial"/>
                <w:sz w:val="15"/>
                <w:szCs w:val="15"/>
              </w:rPr>
              <w:br/>
            </w:r>
            <w:r>
              <w:rPr>
                <w:rFonts w:ascii="Arial" w:hAnsi="Arial" w:cs="Arial"/>
                <w:sz w:val="15"/>
                <w:szCs w:val="15"/>
              </w:rPr>
              <w:br/>
            </w:r>
          </w:p>
          <w:p w14:paraId="72FDC0AE" w14:textId="77777777" w:rsidR="009F78EE" w:rsidRDefault="009F78EE" w:rsidP="00475BE9">
            <w:pPr>
              <w:rPr>
                <w:rFonts w:ascii="Arial" w:hAnsi="Arial" w:cs="Arial"/>
                <w:sz w:val="15"/>
                <w:szCs w:val="15"/>
              </w:rPr>
            </w:pPr>
            <w:r>
              <w:rPr>
                <w:rFonts w:ascii="Arial" w:hAnsi="Arial" w:cs="Arial"/>
                <w:sz w:val="15"/>
                <w:szCs w:val="15"/>
              </w:rPr>
              <w:br/>
              <w:t>[ ] Sì [ ] No</w:t>
            </w:r>
          </w:p>
          <w:p w14:paraId="0BD5D36B" w14:textId="77777777" w:rsidR="009F78EE" w:rsidRDefault="009F78EE" w:rsidP="00475BE9">
            <w:pPr>
              <w:rPr>
                <w:rFonts w:ascii="Arial" w:hAnsi="Arial" w:cs="Arial"/>
                <w:sz w:val="15"/>
                <w:szCs w:val="15"/>
              </w:rPr>
            </w:pPr>
          </w:p>
          <w:p w14:paraId="251C5B42" w14:textId="77777777" w:rsidR="009F78EE" w:rsidRDefault="009F78EE" w:rsidP="00475BE9"/>
        </w:tc>
      </w:tr>
      <w:tr w:rsidR="009F78EE" w14:paraId="266ECC03"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299690" w14:textId="77777777" w:rsidR="009F78EE" w:rsidRDefault="009F78EE" w:rsidP="00475BE9">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6781DE70" w14:textId="77777777" w:rsidR="009F78EE" w:rsidRDefault="009F78EE" w:rsidP="00475BE9">
            <w:pPr>
              <w:rPr>
                <w:rFonts w:ascii="Arial" w:hAnsi="Arial" w:cs="Arial"/>
                <w:b/>
                <w:i/>
                <w:sz w:val="15"/>
                <w:szCs w:val="15"/>
              </w:rPr>
            </w:pPr>
            <w:r>
              <w:rPr>
                <w:rFonts w:ascii="Arial" w:hAnsi="Arial" w:cs="Arial"/>
                <w:sz w:val="15"/>
                <w:szCs w:val="15"/>
              </w:rPr>
              <w:lastRenderedPageBreak/>
              <w:t>a)       lo stesso prestatore di servizi o imprenditore,</w:t>
            </w:r>
          </w:p>
          <w:p w14:paraId="7C3F5D81" w14:textId="77777777" w:rsidR="009F78EE" w:rsidRDefault="009F78EE" w:rsidP="00475BE9">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25F31081" w14:textId="77777777" w:rsidR="009F78EE" w:rsidRDefault="009F78EE" w:rsidP="00475BE9">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CCFB67" w14:textId="77777777" w:rsidR="009F78EE" w:rsidRDefault="009F78EE" w:rsidP="00475BE9">
            <w:pPr>
              <w:rPr>
                <w:rFonts w:ascii="Arial" w:hAnsi="Arial" w:cs="Arial"/>
                <w:sz w:val="15"/>
                <w:szCs w:val="15"/>
              </w:rPr>
            </w:pPr>
            <w:r>
              <w:rPr>
                <w:rFonts w:ascii="Arial" w:hAnsi="Arial" w:cs="Arial"/>
                <w:sz w:val="15"/>
                <w:szCs w:val="15"/>
              </w:rPr>
              <w:lastRenderedPageBreak/>
              <w:br/>
            </w:r>
          </w:p>
          <w:p w14:paraId="6AD596C0" w14:textId="77777777" w:rsidR="009F78EE" w:rsidRDefault="009F78EE" w:rsidP="00475BE9">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1F05392A" w14:textId="77777777" w:rsidR="009F78EE" w:rsidRDefault="009F78EE" w:rsidP="00475BE9">
            <w:r>
              <w:rPr>
                <w:rFonts w:ascii="Arial" w:hAnsi="Arial" w:cs="Arial"/>
                <w:sz w:val="15"/>
                <w:szCs w:val="15"/>
              </w:rPr>
              <w:br/>
              <w:t>b) [………..…]</w:t>
            </w:r>
          </w:p>
        </w:tc>
      </w:tr>
      <w:tr w:rsidR="009F78EE" w14:paraId="334B1FF8"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55B12" w14:textId="77777777" w:rsidR="009F78EE" w:rsidRDefault="009F78EE" w:rsidP="00475BE9">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D37C10" w14:textId="77777777" w:rsidR="009F78EE" w:rsidRDefault="009F78EE" w:rsidP="00475BE9">
            <w:r>
              <w:rPr>
                <w:rFonts w:ascii="Arial" w:hAnsi="Arial" w:cs="Arial"/>
                <w:sz w:val="15"/>
                <w:szCs w:val="15"/>
              </w:rPr>
              <w:t>[…………..…]</w:t>
            </w:r>
          </w:p>
        </w:tc>
      </w:tr>
      <w:tr w:rsidR="009F78EE" w14:paraId="53D66E83"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1642BC" w14:textId="77777777" w:rsidR="009F78EE" w:rsidRDefault="009F78EE" w:rsidP="00475BE9">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B17BD" w14:textId="77777777" w:rsidR="009F78EE" w:rsidRDefault="009F78EE" w:rsidP="00475BE9">
            <w:pPr>
              <w:spacing w:before="0" w:after="0"/>
              <w:rPr>
                <w:rFonts w:ascii="Arial" w:hAnsi="Arial" w:cs="Arial"/>
                <w:sz w:val="15"/>
                <w:szCs w:val="15"/>
              </w:rPr>
            </w:pPr>
            <w:r>
              <w:rPr>
                <w:rFonts w:ascii="Arial" w:hAnsi="Arial" w:cs="Arial"/>
                <w:sz w:val="15"/>
                <w:szCs w:val="15"/>
              </w:rPr>
              <w:t>Anno, organico medio annuo:</w:t>
            </w:r>
          </w:p>
          <w:p w14:paraId="559A87A6"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2452CAEA"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173F4428"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71268181" w14:textId="77777777" w:rsidR="009F78EE" w:rsidRDefault="009F78EE" w:rsidP="00475BE9">
            <w:pPr>
              <w:spacing w:before="0" w:after="0"/>
              <w:rPr>
                <w:rFonts w:ascii="Arial" w:hAnsi="Arial" w:cs="Arial"/>
                <w:sz w:val="15"/>
                <w:szCs w:val="15"/>
              </w:rPr>
            </w:pPr>
            <w:r>
              <w:rPr>
                <w:rFonts w:ascii="Arial" w:hAnsi="Arial" w:cs="Arial"/>
                <w:sz w:val="15"/>
                <w:szCs w:val="15"/>
              </w:rPr>
              <w:t>Anno, numero di dirigenti</w:t>
            </w:r>
          </w:p>
          <w:p w14:paraId="6D431CEF"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42B9EC65"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71AEA3FF" w14:textId="77777777" w:rsidR="009F78EE" w:rsidRDefault="009F78EE" w:rsidP="00475BE9">
            <w:pPr>
              <w:spacing w:before="0" w:after="0"/>
            </w:pPr>
            <w:r>
              <w:rPr>
                <w:rFonts w:ascii="Arial" w:hAnsi="Arial" w:cs="Arial"/>
                <w:sz w:val="15"/>
                <w:szCs w:val="15"/>
              </w:rPr>
              <w:t>[…………],[……..…]</w:t>
            </w:r>
          </w:p>
        </w:tc>
      </w:tr>
      <w:tr w:rsidR="009F78EE" w14:paraId="39112AA0"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A819D" w14:textId="77777777" w:rsidR="009F78EE" w:rsidRDefault="009F78EE" w:rsidP="00475BE9">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2B3EB2" w14:textId="77777777" w:rsidR="009F78EE" w:rsidRDefault="009F78EE" w:rsidP="00475BE9">
            <w:r>
              <w:rPr>
                <w:rFonts w:ascii="Arial" w:hAnsi="Arial" w:cs="Arial"/>
                <w:sz w:val="15"/>
                <w:szCs w:val="15"/>
              </w:rPr>
              <w:t>[…………]</w:t>
            </w:r>
          </w:p>
        </w:tc>
      </w:tr>
      <w:tr w:rsidR="009F78EE" w14:paraId="3BB69D86"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9D0E9F" w14:textId="77777777" w:rsidR="009F78EE" w:rsidRDefault="009F78EE" w:rsidP="00475BE9">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46C314" w14:textId="77777777" w:rsidR="009F78EE" w:rsidRDefault="009F78EE" w:rsidP="00475BE9">
            <w:r>
              <w:rPr>
                <w:rFonts w:ascii="Arial" w:hAnsi="Arial" w:cs="Arial"/>
                <w:sz w:val="15"/>
                <w:szCs w:val="15"/>
              </w:rPr>
              <w:t>[…………]</w:t>
            </w:r>
          </w:p>
        </w:tc>
      </w:tr>
      <w:tr w:rsidR="009F78EE" w14:paraId="31DD7791"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C5ED8D" w14:textId="77777777" w:rsidR="009F78EE" w:rsidRDefault="009F78EE" w:rsidP="00475BE9">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F372C31" w14:textId="77777777" w:rsidR="009F78EE" w:rsidRDefault="009F78EE" w:rsidP="00475BE9">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2A711D7" w14:textId="77777777" w:rsidR="009F78EE" w:rsidRDefault="009F78EE" w:rsidP="00475BE9">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0E644E3C" w14:textId="77777777" w:rsidR="009F78EE" w:rsidRDefault="009F78EE" w:rsidP="00475BE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A0147" w14:textId="77777777" w:rsidR="009F78EE" w:rsidRDefault="009F78EE" w:rsidP="00475BE9">
            <w:pPr>
              <w:rPr>
                <w:rFonts w:ascii="Arial" w:hAnsi="Arial" w:cs="Arial"/>
                <w:sz w:val="15"/>
                <w:szCs w:val="15"/>
              </w:rPr>
            </w:pPr>
          </w:p>
          <w:p w14:paraId="35AFE473" w14:textId="77777777" w:rsidR="009F78EE" w:rsidRDefault="009F78EE" w:rsidP="00475BE9">
            <w:pPr>
              <w:rPr>
                <w:rFonts w:ascii="Arial" w:hAnsi="Arial" w:cs="Arial"/>
                <w:sz w:val="15"/>
                <w:szCs w:val="15"/>
              </w:rPr>
            </w:pPr>
          </w:p>
          <w:p w14:paraId="37DBD995" w14:textId="77777777" w:rsidR="009F78EE" w:rsidRDefault="009F78EE" w:rsidP="00475BE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0836FFC0" w14:textId="77777777" w:rsidR="009F78EE" w:rsidRDefault="009F78EE" w:rsidP="00475BE9">
            <w:pPr>
              <w:rPr>
                <w:rFonts w:ascii="Arial" w:hAnsi="Arial" w:cs="Arial"/>
                <w:sz w:val="15"/>
                <w:szCs w:val="15"/>
              </w:rPr>
            </w:pPr>
          </w:p>
          <w:p w14:paraId="40FE1B54" w14:textId="77777777" w:rsidR="009F78EE" w:rsidRDefault="009F78EE" w:rsidP="00475BE9">
            <w:pPr>
              <w:rPr>
                <w:rFonts w:ascii="Arial" w:hAnsi="Arial" w:cs="Arial"/>
                <w:sz w:val="15"/>
                <w:szCs w:val="15"/>
              </w:rPr>
            </w:pPr>
          </w:p>
          <w:p w14:paraId="6F6B304B" w14:textId="77777777" w:rsidR="009F78EE" w:rsidRDefault="009F78EE" w:rsidP="00475BE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7E2891B9" w14:textId="77777777" w:rsidR="009F78EE" w:rsidRDefault="009F78EE" w:rsidP="00475BE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56B565F" w14:textId="77777777" w:rsidR="009F78EE" w:rsidRDefault="009F78EE" w:rsidP="00475BE9">
            <w:r>
              <w:rPr>
                <w:rFonts w:ascii="Arial" w:hAnsi="Arial" w:cs="Arial"/>
                <w:sz w:val="15"/>
                <w:szCs w:val="15"/>
              </w:rPr>
              <w:t>[……….…][……….…][…………]</w:t>
            </w:r>
          </w:p>
        </w:tc>
      </w:tr>
      <w:tr w:rsidR="009F78EE" w14:paraId="4F503AD9"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40D5A9" w14:textId="77777777" w:rsidR="009F78EE" w:rsidRDefault="009F78EE" w:rsidP="00475BE9">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A518206" w14:textId="77777777" w:rsidR="009F78EE" w:rsidRDefault="009F78EE" w:rsidP="00475BE9">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73F5DA8C" w14:textId="77777777" w:rsidR="009F78EE" w:rsidRDefault="009F78EE" w:rsidP="00475BE9">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39CE19CE" w14:textId="77777777" w:rsidR="009F78EE" w:rsidRDefault="009F78EE" w:rsidP="00475BE9">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C0D1DF" w14:textId="77777777" w:rsidR="009F78EE" w:rsidRDefault="009F78EE" w:rsidP="00475BE9">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A403047" w14:textId="77777777" w:rsidR="009F78EE" w:rsidRDefault="009F78EE" w:rsidP="00475BE9">
            <w:pPr>
              <w:spacing w:before="0" w:after="0"/>
              <w:rPr>
                <w:rFonts w:ascii="Arial" w:hAnsi="Arial" w:cs="Arial"/>
                <w:sz w:val="15"/>
                <w:szCs w:val="15"/>
              </w:rPr>
            </w:pPr>
          </w:p>
          <w:p w14:paraId="7B88EC94" w14:textId="77777777" w:rsidR="009F78EE" w:rsidRDefault="009F78EE" w:rsidP="00475BE9">
            <w:pPr>
              <w:spacing w:before="0" w:after="0"/>
              <w:rPr>
                <w:rFonts w:ascii="Arial" w:hAnsi="Arial" w:cs="Arial"/>
                <w:sz w:val="15"/>
                <w:szCs w:val="15"/>
              </w:rPr>
            </w:pPr>
          </w:p>
          <w:p w14:paraId="4EE8F355" w14:textId="77777777" w:rsidR="009F78EE" w:rsidRDefault="009F78EE" w:rsidP="00475BE9">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59CBF099" w14:textId="77777777" w:rsidR="009F78EE" w:rsidRDefault="009F78EE" w:rsidP="00475BE9">
            <w:pPr>
              <w:spacing w:before="0" w:after="0"/>
              <w:rPr>
                <w:rFonts w:ascii="Arial" w:hAnsi="Arial" w:cs="Arial"/>
                <w:sz w:val="15"/>
                <w:szCs w:val="15"/>
              </w:rPr>
            </w:pPr>
          </w:p>
          <w:p w14:paraId="7FDA0CEC" w14:textId="77777777" w:rsidR="009F78EE" w:rsidRDefault="009F78EE" w:rsidP="00475BE9">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B2EB6CA" w14:textId="77777777" w:rsidR="009F78EE" w:rsidRDefault="009F78EE" w:rsidP="00475BE9">
            <w:pPr>
              <w:spacing w:before="0" w:after="0"/>
              <w:rPr>
                <w:rFonts w:ascii="Arial" w:hAnsi="Arial" w:cs="Arial"/>
                <w:sz w:val="15"/>
                <w:szCs w:val="15"/>
              </w:rPr>
            </w:pPr>
            <w:r>
              <w:rPr>
                <w:rFonts w:ascii="Arial" w:hAnsi="Arial" w:cs="Arial"/>
                <w:sz w:val="15"/>
                <w:szCs w:val="15"/>
              </w:rPr>
              <w:t>[………..…][………….…][………….…]</w:t>
            </w:r>
          </w:p>
          <w:p w14:paraId="7A27435D" w14:textId="77777777" w:rsidR="009F78EE" w:rsidRDefault="009F78EE" w:rsidP="00475BE9">
            <w:pPr>
              <w:spacing w:before="0" w:after="0"/>
            </w:pPr>
          </w:p>
        </w:tc>
      </w:tr>
      <w:tr w:rsidR="009F78EE" w:rsidRPr="003A443E" w14:paraId="71B2D99F"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E7E9B" w14:textId="77777777" w:rsidR="009F78EE" w:rsidRPr="003A443E" w:rsidRDefault="009F78EE" w:rsidP="00475BE9">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7F7BF019" w14:textId="77777777" w:rsidR="009F78EE" w:rsidRPr="003A443E" w:rsidRDefault="009F78EE" w:rsidP="00475BE9">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B6EF95" w14:textId="77777777" w:rsidR="009F78EE" w:rsidRPr="003A443E" w:rsidRDefault="009F78EE" w:rsidP="00475BE9">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t xml:space="preserve">(indirizzo web, autorità o organismo di emanazione, riferimento preciso della documentazione): </w:t>
            </w:r>
          </w:p>
          <w:p w14:paraId="151214C0" w14:textId="77777777" w:rsidR="009F78EE" w:rsidRPr="003A443E" w:rsidRDefault="009F78EE" w:rsidP="00475BE9">
            <w:pPr>
              <w:rPr>
                <w:color w:val="000000"/>
              </w:rPr>
            </w:pPr>
            <w:r w:rsidRPr="003A443E">
              <w:rPr>
                <w:rFonts w:ascii="Arial" w:hAnsi="Arial" w:cs="Arial"/>
                <w:color w:val="000000"/>
                <w:sz w:val="15"/>
                <w:szCs w:val="15"/>
              </w:rPr>
              <w:t>[…………..][……….…][………..…]</w:t>
            </w:r>
          </w:p>
        </w:tc>
      </w:tr>
    </w:tbl>
    <w:p w14:paraId="75539ABA" w14:textId="77777777" w:rsidR="009F78EE" w:rsidRPr="003A443E" w:rsidRDefault="009F78EE" w:rsidP="009F78EE">
      <w:pPr>
        <w:jc w:val="both"/>
        <w:rPr>
          <w:rFonts w:ascii="Arial" w:hAnsi="Arial" w:cs="Arial"/>
          <w:color w:val="000000"/>
          <w:sz w:val="15"/>
          <w:szCs w:val="15"/>
        </w:rPr>
      </w:pPr>
    </w:p>
    <w:p w14:paraId="2363B60D" w14:textId="77777777" w:rsidR="009F78EE" w:rsidRPr="003A443E" w:rsidRDefault="009F78EE" w:rsidP="009F78EE">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34BDA87" w14:textId="77777777" w:rsidR="009F78EE" w:rsidRDefault="009F78EE" w:rsidP="009F78E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9F78EE" w14:paraId="48CE4505"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0B43A9" w14:textId="77777777" w:rsidR="009F78EE" w:rsidRDefault="009F78EE" w:rsidP="00475BE9">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F8355" w14:textId="77777777" w:rsidR="009F78EE" w:rsidRDefault="009F78EE" w:rsidP="00475BE9">
            <w:r>
              <w:rPr>
                <w:rFonts w:ascii="Arial" w:hAnsi="Arial" w:cs="Arial"/>
                <w:b/>
                <w:w w:val="0"/>
                <w:sz w:val="15"/>
                <w:szCs w:val="15"/>
              </w:rPr>
              <w:t>Risposta:</w:t>
            </w:r>
          </w:p>
        </w:tc>
      </w:tr>
      <w:tr w:rsidR="009F78EE" w14:paraId="33E86F40"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3AB54C" w14:textId="77777777" w:rsidR="009F78EE" w:rsidRDefault="009F78EE" w:rsidP="00475BE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6349EE56" w14:textId="77777777" w:rsidR="009F78EE" w:rsidRDefault="009F78EE" w:rsidP="00475BE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6494F42" w14:textId="77777777" w:rsidR="009F78EE" w:rsidRDefault="009F78EE" w:rsidP="00475BE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724DAC" w14:textId="77777777" w:rsidR="009F78EE" w:rsidRDefault="009F78EE" w:rsidP="00475BE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6D1AB040" w14:textId="77777777" w:rsidR="009F78EE" w:rsidRDefault="009F78EE" w:rsidP="00475BE9">
            <w:r>
              <w:rPr>
                <w:rFonts w:ascii="Arial" w:hAnsi="Arial" w:cs="Arial"/>
                <w:sz w:val="15"/>
                <w:szCs w:val="15"/>
              </w:rPr>
              <w:t>[……..…][…………][…………]</w:t>
            </w:r>
          </w:p>
        </w:tc>
      </w:tr>
      <w:tr w:rsidR="009F78EE" w14:paraId="248DFADA"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0C895" w14:textId="77777777" w:rsidR="009F78EE" w:rsidRDefault="009F78EE" w:rsidP="00475BE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41BF044" w14:textId="77777777" w:rsidR="009F78EE" w:rsidRDefault="009F78EE" w:rsidP="00475BE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EDD4F85" w14:textId="77777777" w:rsidR="009F78EE" w:rsidRDefault="009F78EE" w:rsidP="00475BE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409408" w14:textId="77777777" w:rsidR="009F78EE" w:rsidRDefault="009F78EE" w:rsidP="00475BE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377BD458" w14:textId="77777777" w:rsidR="009F78EE" w:rsidRDefault="009F78EE" w:rsidP="00475BE9">
            <w:r>
              <w:rPr>
                <w:rFonts w:ascii="Arial" w:hAnsi="Arial" w:cs="Arial"/>
                <w:sz w:val="15"/>
                <w:szCs w:val="15"/>
              </w:rPr>
              <w:t xml:space="preserve"> […………][……..…][……..…]</w:t>
            </w:r>
          </w:p>
        </w:tc>
      </w:tr>
    </w:tbl>
    <w:p w14:paraId="75DD5096" w14:textId="77777777" w:rsidR="009F78EE" w:rsidRDefault="009F78EE" w:rsidP="009F78EE">
      <w:pPr>
        <w:rPr>
          <w:rFonts w:ascii="Arial" w:hAnsi="Arial" w:cs="Arial"/>
          <w:sz w:val="15"/>
          <w:szCs w:val="15"/>
        </w:rPr>
      </w:pPr>
    </w:p>
    <w:p w14:paraId="46699110" w14:textId="77777777" w:rsidR="009F78EE" w:rsidRPr="00D92A41" w:rsidRDefault="009F78EE" w:rsidP="009F78EE">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5AEEF558" w14:textId="77777777" w:rsidR="009F78EE" w:rsidRDefault="009F78EE" w:rsidP="009F78EE">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C470557" w14:textId="77777777" w:rsidR="009F78EE" w:rsidRDefault="009F78EE" w:rsidP="009F78EE">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6BA4A24F" w14:textId="77777777" w:rsidR="009F78EE" w:rsidRDefault="009F78EE" w:rsidP="009F78E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9F78EE" w14:paraId="113000C3"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F3AA62" w14:textId="77777777" w:rsidR="009F78EE" w:rsidRDefault="009F78EE" w:rsidP="00475BE9">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DC4AD8" w14:textId="77777777" w:rsidR="009F78EE" w:rsidRDefault="009F78EE" w:rsidP="00475BE9">
            <w:r>
              <w:rPr>
                <w:rFonts w:ascii="Arial" w:hAnsi="Arial" w:cs="Arial"/>
                <w:b/>
                <w:w w:val="0"/>
                <w:sz w:val="15"/>
                <w:szCs w:val="15"/>
              </w:rPr>
              <w:t>Risposta:</w:t>
            </w:r>
          </w:p>
        </w:tc>
      </w:tr>
      <w:tr w:rsidR="009F78EE" w14:paraId="6D9F601B" w14:textId="77777777" w:rsidTr="00475BE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99E678" w14:textId="77777777" w:rsidR="009F78EE" w:rsidRDefault="009F78EE" w:rsidP="00475BE9">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202B7B30" w14:textId="77777777" w:rsidR="009F78EE" w:rsidRDefault="009F78EE" w:rsidP="00475BE9">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3F21A200" w14:textId="77777777" w:rsidR="009F78EE" w:rsidRDefault="009F78EE" w:rsidP="00475BE9">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850B15F" w14:textId="77777777" w:rsidR="009F78EE" w:rsidRDefault="009F78EE" w:rsidP="00475BE9">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AB1350C" w14:textId="77777777" w:rsidR="009F78EE" w:rsidRDefault="009F78EE" w:rsidP="00475BE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B4CD54B" w14:textId="77777777" w:rsidR="009F78EE" w:rsidRDefault="009F78EE" w:rsidP="00475BE9">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1636DF0D" w14:textId="77777777" w:rsidR="009F78EE" w:rsidRDefault="009F78EE" w:rsidP="009F78EE">
      <w:pPr>
        <w:pStyle w:val="ChapterTitle"/>
        <w:jc w:val="both"/>
        <w:rPr>
          <w:rFonts w:ascii="Arial" w:hAnsi="Arial" w:cs="Arial"/>
          <w:sz w:val="15"/>
          <w:szCs w:val="15"/>
        </w:rPr>
      </w:pPr>
    </w:p>
    <w:p w14:paraId="5217B749" w14:textId="77777777" w:rsidR="009F78EE" w:rsidRDefault="009F78EE" w:rsidP="009F78EE">
      <w:pPr>
        <w:pStyle w:val="ChapterTitle"/>
        <w:rPr>
          <w:rFonts w:ascii="Arial" w:hAnsi="Arial" w:cs="Arial"/>
          <w:i/>
          <w:sz w:val="15"/>
          <w:szCs w:val="15"/>
        </w:rPr>
      </w:pPr>
      <w:r>
        <w:rPr>
          <w:sz w:val="19"/>
          <w:szCs w:val="19"/>
        </w:rPr>
        <w:t>Parte VI: Dichiarazioni finali</w:t>
      </w:r>
    </w:p>
    <w:p w14:paraId="72DF42E2" w14:textId="77777777" w:rsidR="009F78EE" w:rsidRPr="003A443E" w:rsidRDefault="009F78EE" w:rsidP="009F78EE">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7A15D05C" w14:textId="77777777" w:rsidR="009F78EE" w:rsidRPr="000953DC" w:rsidRDefault="009F78EE" w:rsidP="009F78EE">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31E747CB" w14:textId="77777777" w:rsidR="009F78EE" w:rsidRPr="000953DC" w:rsidRDefault="009F78EE" w:rsidP="009F78EE">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10B9FFA8" w14:textId="77777777" w:rsidR="009F78EE" w:rsidRPr="000953DC" w:rsidRDefault="009F78EE" w:rsidP="009F78EE">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A917964" w14:textId="77777777" w:rsidR="009F78EE" w:rsidRDefault="009F78EE" w:rsidP="009F78EE">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9EAD55B" w14:textId="77777777" w:rsidR="009F78EE" w:rsidRDefault="009F78EE" w:rsidP="009F78EE">
      <w:pPr>
        <w:rPr>
          <w:rFonts w:ascii="Arial" w:hAnsi="Arial" w:cs="Arial"/>
          <w:i/>
          <w:sz w:val="15"/>
          <w:szCs w:val="15"/>
        </w:rPr>
      </w:pPr>
      <w:r>
        <w:rPr>
          <w:rFonts w:ascii="Arial" w:hAnsi="Arial" w:cs="Arial"/>
          <w:i/>
          <w:sz w:val="15"/>
          <w:szCs w:val="15"/>
        </w:rPr>
        <w:t xml:space="preserve"> </w:t>
      </w:r>
    </w:p>
    <w:p w14:paraId="5107F0B4" w14:textId="77777777" w:rsidR="009F78EE" w:rsidRPr="00BF74E1" w:rsidRDefault="009F78EE" w:rsidP="009F78EE">
      <w:pPr>
        <w:rPr>
          <w:rFonts w:ascii="Arial" w:hAnsi="Arial" w:cs="Arial"/>
          <w:i/>
          <w:sz w:val="14"/>
          <w:szCs w:val="14"/>
        </w:rPr>
      </w:pPr>
    </w:p>
    <w:p w14:paraId="38AA11C4" w14:textId="77777777" w:rsidR="009F78EE" w:rsidRPr="00BF74E1" w:rsidRDefault="009F78EE" w:rsidP="009F78EE">
      <w:pPr>
        <w:rPr>
          <w:rFonts w:ascii="Arial" w:hAnsi="Arial" w:cs="Arial"/>
          <w:sz w:val="14"/>
          <w:szCs w:val="14"/>
        </w:rPr>
      </w:pPr>
      <w:r w:rsidRPr="00BF74E1">
        <w:rPr>
          <w:rFonts w:ascii="Arial" w:hAnsi="Arial" w:cs="Arial"/>
          <w:sz w:val="14"/>
          <w:szCs w:val="14"/>
        </w:rPr>
        <w:t>Data, luogo e, se richiesto o necessario, firma/firme: [……………….……]</w:t>
      </w:r>
    </w:p>
    <w:p w14:paraId="6F786703" w14:textId="77777777" w:rsidR="009F78EE" w:rsidRDefault="009F78EE" w:rsidP="009F78EE">
      <w:pPr>
        <w:pStyle w:val="Titrearticle"/>
        <w:jc w:val="both"/>
        <w:rPr>
          <w:rFonts w:ascii="Arial" w:hAnsi="Arial" w:cs="Arial"/>
          <w:sz w:val="15"/>
          <w:szCs w:val="15"/>
        </w:rPr>
      </w:pPr>
    </w:p>
    <w:p w14:paraId="7914E3FC" w14:textId="77777777" w:rsidR="009F78EE" w:rsidRDefault="009F78EE" w:rsidP="009F78EE">
      <w:bookmarkStart w:id="3" w:name="_DV_C939"/>
      <w:bookmarkEnd w:id="3"/>
    </w:p>
    <w:p w14:paraId="317B2B2A" w14:textId="77777777" w:rsidR="00F81A6F" w:rsidRDefault="005D29F0"/>
    <w:p w14:paraId="5D33C465" w14:textId="77777777" w:rsidR="009F78EE" w:rsidRDefault="009F78EE"/>
    <w:sectPr w:rsidR="009F78EE" w:rsidSect="009F78EE">
      <w:footerReference w:type="default" r:id="rId17"/>
      <w:pgSz w:w="12240" w:h="15840"/>
      <w:pgMar w:top="1276" w:right="1325" w:bottom="993"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E7D9" w14:textId="77777777" w:rsidR="009F78EE" w:rsidRDefault="009F78EE" w:rsidP="009F78EE">
      <w:pPr>
        <w:spacing w:before="0" w:after="0"/>
      </w:pPr>
      <w:r>
        <w:separator/>
      </w:r>
    </w:p>
  </w:endnote>
  <w:endnote w:type="continuationSeparator" w:id="0">
    <w:p w14:paraId="20B81831" w14:textId="77777777" w:rsidR="009F78EE" w:rsidRDefault="009F78EE" w:rsidP="009F78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8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C9EF" w14:textId="77777777" w:rsidR="00D509A5" w:rsidRPr="00D509A5" w:rsidRDefault="009F78E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w:t>
    </w:r>
    <w:r w:rsidRPr="00D509A5">
      <w:rPr>
        <w:rFonts w:ascii="Calibri" w:hAnsi="Calibri"/>
        <w:sz w:val="20"/>
        <w:szCs w:val="20"/>
      </w:rPr>
      <w:fldChar w:fldCharType="end"/>
    </w:r>
  </w:p>
  <w:p w14:paraId="73A6BB6D" w14:textId="77777777" w:rsidR="006F3D34" w:rsidRDefault="005D29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2443D" w14:textId="77777777" w:rsidR="009F78EE" w:rsidRDefault="009F78EE" w:rsidP="009F78EE">
      <w:pPr>
        <w:spacing w:before="0" w:after="0"/>
      </w:pPr>
      <w:r>
        <w:separator/>
      </w:r>
    </w:p>
  </w:footnote>
  <w:footnote w:type="continuationSeparator" w:id="0">
    <w:p w14:paraId="732FD8E6" w14:textId="77777777" w:rsidR="009F78EE" w:rsidRDefault="009F78EE" w:rsidP="009F78EE">
      <w:pPr>
        <w:spacing w:before="0" w:after="0"/>
      </w:pPr>
      <w:r>
        <w:continuationSeparator/>
      </w:r>
    </w:p>
  </w:footnote>
  <w:footnote w:id="1">
    <w:p w14:paraId="189989A1" w14:textId="77777777" w:rsidR="009F78EE" w:rsidRPr="001F35A9" w:rsidRDefault="009F78EE" w:rsidP="009F78EE">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55419D4F" w14:textId="77777777" w:rsidR="009F78EE" w:rsidRPr="001F35A9" w:rsidRDefault="009F78EE" w:rsidP="009F78EE">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513CC5E7" w14:textId="77777777" w:rsidR="009F78EE" w:rsidRPr="001F35A9" w:rsidRDefault="009F78EE" w:rsidP="009F78EE">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2380FF78" w14:textId="77777777" w:rsidR="009F78EE" w:rsidRPr="001F35A9" w:rsidRDefault="009F78EE" w:rsidP="009F78EE">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26D55C30" w14:textId="77777777" w:rsidR="009F78EE" w:rsidRPr="001F35A9" w:rsidRDefault="009F78EE" w:rsidP="009F78EE">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23E5CC0" w14:textId="77777777" w:rsidR="009F78EE" w:rsidRPr="001F35A9" w:rsidRDefault="009F78EE" w:rsidP="009F78E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D791E40" w14:textId="77777777" w:rsidR="009F78EE" w:rsidRPr="001F35A9" w:rsidRDefault="009F78EE" w:rsidP="009F78EE">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A8A3152" w14:textId="77777777" w:rsidR="009F78EE" w:rsidRPr="001F35A9" w:rsidRDefault="009F78EE" w:rsidP="009F78EE">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22932036" w14:textId="77777777" w:rsidR="009F78EE" w:rsidRPr="001F35A9" w:rsidRDefault="009F78EE" w:rsidP="009F78EE">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01477031" w14:textId="77777777" w:rsidR="009F78EE" w:rsidRPr="001F35A9" w:rsidRDefault="009F78EE" w:rsidP="009F78EE">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2CA7C099" w14:textId="77777777" w:rsidR="009F78EE" w:rsidRPr="001F35A9" w:rsidRDefault="009F78EE" w:rsidP="009F78EE">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3A947B49" w14:textId="77777777" w:rsidR="009F78EE" w:rsidRPr="001F35A9" w:rsidRDefault="009F78EE" w:rsidP="009F78EE">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6D4A6C5B" w14:textId="77777777" w:rsidR="009F78EE" w:rsidRPr="003E60D1" w:rsidRDefault="009F78EE" w:rsidP="009F78EE">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5B2BD67E" w14:textId="77777777" w:rsidR="009F78EE" w:rsidRPr="003E60D1" w:rsidRDefault="009F78EE" w:rsidP="009F78EE">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3BD08E4B" w14:textId="77777777" w:rsidR="009F78EE" w:rsidRPr="003E60D1" w:rsidRDefault="009F78EE" w:rsidP="009F78EE">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4AEFAA03" w14:textId="77777777" w:rsidR="009F78EE" w:rsidRPr="003E60D1" w:rsidRDefault="009F78EE" w:rsidP="009F78EE">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675A1BF7" w14:textId="77777777" w:rsidR="009F78EE" w:rsidRPr="003E60D1" w:rsidRDefault="009F78EE" w:rsidP="009F78EE">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06EFBBA2" w14:textId="77777777" w:rsidR="009F78EE" w:rsidRPr="003E60D1" w:rsidRDefault="009F78EE" w:rsidP="009F78EE">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35FDF4B8" w14:textId="77777777" w:rsidR="009F78EE" w:rsidRPr="003E60D1" w:rsidRDefault="009F78EE" w:rsidP="009F78EE">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6AA1F987" w14:textId="77777777" w:rsidR="009F78EE" w:rsidRPr="003E60D1" w:rsidRDefault="009F78EE" w:rsidP="009F78EE">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62EEA335" w14:textId="77777777" w:rsidR="009F78EE" w:rsidRPr="003E60D1" w:rsidRDefault="009F78EE" w:rsidP="009F78EE">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77F8090F" w14:textId="77777777" w:rsidR="009F78EE" w:rsidRPr="003E60D1" w:rsidRDefault="009F78EE" w:rsidP="009F78EE">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0180785E"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389661A0" w14:textId="77777777" w:rsidR="009F78EE" w:rsidRPr="003E60D1" w:rsidRDefault="009F78EE" w:rsidP="009F78EE">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7C2C08CB" w14:textId="77777777" w:rsidR="009F78EE" w:rsidRPr="003E60D1" w:rsidRDefault="009F78EE" w:rsidP="009F78EE">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405A5EF7"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65F9F016" w14:textId="77777777" w:rsidR="009F78EE" w:rsidRPr="00BF74E1" w:rsidRDefault="009F78EE" w:rsidP="009F78EE">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407C6B56" w14:textId="77777777" w:rsidR="009F78EE" w:rsidRPr="00F351F0" w:rsidRDefault="009F78EE" w:rsidP="009F78EE">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002E98F0"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6ADE8BC"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28C63AF5"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57D095DC"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78120890" w14:textId="77777777" w:rsidR="009F78EE" w:rsidRPr="003E60D1" w:rsidRDefault="009F78EE" w:rsidP="009F78EE">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66DF6EE0" w14:textId="77777777" w:rsidR="009F78EE" w:rsidRPr="003E60D1" w:rsidRDefault="009F78EE" w:rsidP="009F78EE">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24AD7D3D" w14:textId="77777777" w:rsidR="009F78EE" w:rsidRPr="003E60D1" w:rsidRDefault="009F78EE" w:rsidP="009F78EE">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2EAA5C49" w14:textId="77777777" w:rsidR="009F78EE" w:rsidRPr="003E60D1" w:rsidRDefault="009F78EE" w:rsidP="009F78EE">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58A32F2A" w14:textId="77777777" w:rsidR="009F78EE" w:rsidRPr="003E60D1" w:rsidRDefault="009F78EE" w:rsidP="009F78EE">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07554583" w14:textId="77777777" w:rsidR="009F78EE" w:rsidRPr="003E60D1" w:rsidRDefault="009F78EE" w:rsidP="009F78E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6D58719A" w14:textId="77777777" w:rsidR="009F78EE" w:rsidRPr="003E60D1" w:rsidRDefault="009F78EE" w:rsidP="009F78EE">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750B17EE" w14:textId="77777777" w:rsidR="009F78EE" w:rsidRPr="003E60D1" w:rsidRDefault="009F78EE" w:rsidP="009F78EE">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45A1F062" w14:textId="77777777" w:rsidR="009F78EE" w:rsidRPr="003E60D1" w:rsidRDefault="009F78EE" w:rsidP="009F78EE">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708FC13B" w14:textId="77777777" w:rsidR="009F78EE" w:rsidRPr="003E60D1" w:rsidRDefault="009F78EE" w:rsidP="009F78EE">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55F4E846" w14:textId="77777777" w:rsidR="009F78EE" w:rsidRPr="003E60D1" w:rsidRDefault="009F78EE" w:rsidP="009F78EE">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4922854">
    <w:abstractNumId w:val="0"/>
  </w:num>
  <w:num w:numId="2" w16cid:durableId="89815374">
    <w:abstractNumId w:val="1"/>
  </w:num>
  <w:num w:numId="3" w16cid:durableId="1866168642">
    <w:abstractNumId w:val="2"/>
  </w:num>
  <w:num w:numId="4" w16cid:durableId="55056106">
    <w:abstractNumId w:val="3"/>
  </w:num>
  <w:num w:numId="5" w16cid:durableId="1550678745">
    <w:abstractNumId w:val="4"/>
  </w:num>
  <w:num w:numId="6" w16cid:durableId="1825514034">
    <w:abstractNumId w:val="5"/>
  </w:num>
  <w:num w:numId="7" w16cid:durableId="1329215937">
    <w:abstractNumId w:val="6"/>
  </w:num>
  <w:num w:numId="8" w16cid:durableId="370955378">
    <w:abstractNumId w:val="7"/>
  </w:num>
  <w:num w:numId="9" w16cid:durableId="1064766451">
    <w:abstractNumId w:val="8"/>
  </w:num>
  <w:num w:numId="10" w16cid:durableId="1053844972">
    <w:abstractNumId w:val="9"/>
  </w:num>
  <w:num w:numId="11" w16cid:durableId="1368141125">
    <w:abstractNumId w:val="10"/>
  </w:num>
  <w:num w:numId="12" w16cid:durableId="1167792036">
    <w:abstractNumId w:val="11"/>
  </w:num>
  <w:num w:numId="13" w16cid:durableId="1154181500">
    <w:abstractNumId w:val="12"/>
  </w:num>
  <w:num w:numId="14" w16cid:durableId="254900160">
    <w:abstractNumId w:val="13"/>
  </w:num>
  <w:num w:numId="15" w16cid:durableId="1527912263">
    <w:abstractNumId w:val="14"/>
  </w:num>
  <w:num w:numId="16" w16cid:durableId="10079456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8EE"/>
    <w:rsid w:val="000367CB"/>
    <w:rsid w:val="00436C5A"/>
    <w:rsid w:val="005D29F0"/>
    <w:rsid w:val="007663CE"/>
    <w:rsid w:val="008C6042"/>
    <w:rsid w:val="008E13C9"/>
    <w:rsid w:val="009F78EE"/>
    <w:rsid w:val="00C445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B7D1B"/>
  <w15:chartTrackingRefBased/>
  <w15:docId w15:val="{8F6693AE-D666-4642-BE9A-1790A965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78EE"/>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styleId="Titolo1">
    <w:name w:val="heading 1"/>
    <w:basedOn w:val="Normale"/>
    <w:link w:val="Titolo1Carattere"/>
    <w:qFormat/>
    <w:rsid w:val="009F78EE"/>
    <w:pPr>
      <w:keepNext/>
      <w:spacing w:before="360"/>
      <w:outlineLvl w:val="0"/>
    </w:pPr>
    <w:rPr>
      <w:rFonts w:eastAsia="font586"/>
      <w:b/>
      <w:bCs/>
      <w:smallCaps/>
      <w:szCs w:val="28"/>
    </w:rPr>
  </w:style>
  <w:style w:type="paragraph" w:styleId="Titolo2">
    <w:name w:val="heading 2"/>
    <w:basedOn w:val="Normale"/>
    <w:link w:val="Titolo2Carattere"/>
    <w:qFormat/>
    <w:rsid w:val="009F78EE"/>
    <w:pPr>
      <w:keepNext/>
      <w:outlineLvl w:val="1"/>
    </w:pPr>
    <w:rPr>
      <w:rFonts w:eastAsia="font586"/>
      <w:b/>
      <w:bCs/>
      <w:szCs w:val="26"/>
    </w:rPr>
  </w:style>
  <w:style w:type="paragraph" w:styleId="Titolo3">
    <w:name w:val="heading 3"/>
    <w:basedOn w:val="Normale"/>
    <w:link w:val="Titolo3Carattere"/>
    <w:qFormat/>
    <w:rsid w:val="009F78EE"/>
    <w:pPr>
      <w:keepNext/>
      <w:outlineLvl w:val="2"/>
    </w:pPr>
    <w:rPr>
      <w:rFonts w:eastAsia="font586"/>
      <w:bCs/>
      <w:i/>
    </w:rPr>
  </w:style>
  <w:style w:type="paragraph" w:styleId="Titolo4">
    <w:name w:val="heading 4"/>
    <w:basedOn w:val="Normale"/>
    <w:link w:val="Titolo4Carattere"/>
    <w:qFormat/>
    <w:rsid w:val="009F78EE"/>
    <w:pPr>
      <w:keepNext/>
      <w:outlineLvl w:val="3"/>
    </w:pPr>
    <w:rPr>
      <w:rFonts w:eastAsia="font58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F78EE"/>
    <w:rPr>
      <w:rFonts w:ascii="Times New Roman" w:eastAsia="font586"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9F78EE"/>
    <w:rPr>
      <w:rFonts w:ascii="Times New Roman" w:eastAsia="font586"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9F78EE"/>
    <w:rPr>
      <w:rFonts w:ascii="Times New Roman" w:eastAsia="font586"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9F78EE"/>
    <w:rPr>
      <w:rFonts w:ascii="Times New Roman" w:eastAsia="font586" w:hAnsi="Times New Roman" w:cs="Times New Roman"/>
      <w:bCs/>
      <w:iCs/>
      <w:color w:val="00000A"/>
      <w:kern w:val="1"/>
      <w:sz w:val="24"/>
      <w:lang w:eastAsia="it-IT" w:bidi="it-IT"/>
    </w:rPr>
  </w:style>
  <w:style w:type="character" w:customStyle="1" w:styleId="Carpredefinitoparagrafo1">
    <w:name w:val="Car. predefinito paragrafo1"/>
    <w:rsid w:val="009F78EE"/>
  </w:style>
  <w:style w:type="character" w:customStyle="1" w:styleId="NormalBoldChar">
    <w:name w:val="NormalBold Char"/>
    <w:rsid w:val="009F78EE"/>
    <w:rPr>
      <w:rFonts w:ascii="Times New Roman" w:eastAsia="Times New Roman" w:hAnsi="Times New Roman" w:cs="Times New Roman"/>
      <w:b/>
      <w:sz w:val="24"/>
      <w:lang w:eastAsia="it-IT" w:bidi="it-IT"/>
    </w:rPr>
  </w:style>
  <w:style w:type="character" w:customStyle="1" w:styleId="DeltaViewInsertion">
    <w:name w:val="DeltaView Insertion"/>
    <w:rsid w:val="009F78EE"/>
    <w:rPr>
      <w:b/>
      <w:i/>
      <w:spacing w:val="0"/>
    </w:rPr>
  </w:style>
  <w:style w:type="character" w:customStyle="1" w:styleId="PidipaginaCarattere">
    <w:name w:val="Piè di pagina Carattere"/>
    <w:uiPriority w:val="99"/>
    <w:rsid w:val="009F78EE"/>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F78E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F78EE"/>
    <w:rPr>
      <w:shd w:val="clear" w:color="auto" w:fill="FFFFFF"/>
      <w:vertAlign w:val="superscript"/>
    </w:rPr>
  </w:style>
  <w:style w:type="character" w:customStyle="1" w:styleId="IntestazioneCarattere">
    <w:name w:val="Intestazione Carattere"/>
    <w:rsid w:val="009F78EE"/>
    <w:rPr>
      <w:rFonts w:ascii="Times New Roman" w:eastAsia="Calibri" w:hAnsi="Times New Roman" w:cs="Times New Roman"/>
      <w:sz w:val="24"/>
      <w:lang w:eastAsia="it-IT" w:bidi="it-IT"/>
    </w:rPr>
  </w:style>
  <w:style w:type="character" w:customStyle="1" w:styleId="TestofumettoCarattere">
    <w:name w:val="Testo fumetto Carattere"/>
    <w:rsid w:val="009F78EE"/>
    <w:rPr>
      <w:rFonts w:ascii="Tahoma" w:eastAsia="Calibri" w:hAnsi="Tahoma" w:cs="Tahoma"/>
      <w:sz w:val="16"/>
      <w:szCs w:val="16"/>
      <w:lang w:eastAsia="it-IT" w:bidi="it-IT"/>
    </w:rPr>
  </w:style>
  <w:style w:type="character" w:styleId="Collegamentoipertestuale">
    <w:name w:val="Hyperlink"/>
    <w:rsid w:val="009F78EE"/>
    <w:rPr>
      <w:color w:val="0000FF"/>
      <w:u w:val="single"/>
    </w:rPr>
  </w:style>
  <w:style w:type="character" w:customStyle="1" w:styleId="ListLabel1">
    <w:name w:val="ListLabel 1"/>
    <w:rsid w:val="009F78EE"/>
    <w:rPr>
      <w:color w:val="000000"/>
    </w:rPr>
  </w:style>
  <w:style w:type="character" w:customStyle="1" w:styleId="ListLabel2">
    <w:name w:val="ListLabel 2"/>
    <w:rsid w:val="009F78EE"/>
    <w:rPr>
      <w:sz w:val="16"/>
      <w:szCs w:val="16"/>
    </w:rPr>
  </w:style>
  <w:style w:type="character" w:customStyle="1" w:styleId="ListLabel3">
    <w:name w:val="ListLabel 3"/>
    <w:rsid w:val="009F78EE"/>
    <w:rPr>
      <w:rFonts w:ascii="Arial" w:hAnsi="Arial"/>
      <w:b/>
      <w:i w:val="0"/>
      <w:sz w:val="15"/>
    </w:rPr>
  </w:style>
  <w:style w:type="character" w:customStyle="1" w:styleId="ListLabel4">
    <w:name w:val="ListLabel 4"/>
    <w:rsid w:val="009F78EE"/>
    <w:rPr>
      <w:i w:val="0"/>
    </w:rPr>
  </w:style>
  <w:style w:type="character" w:customStyle="1" w:styleId="ListLabel5">
    <w:name w:val="ListLabel 5"/>
    <w:rsid w:val="009F78EE"/>
    <w:rPr>
      <w:rFonts w:ascii="Arial" w:hAnsi="Arial"/>
      <w:i w:val="0"/>
      <w:sz w:val="15"/>
    </w:rPr>
  </w:style>
  <w:style w:type="character" w:customStyle="1" w:styleId="ListLabel6">
    <w:name w:val="ListLabel 6"/>
    <w:rsid w:val="009F78EE"/>
    <w:rPr>
      <w:color w:val="000000"/>
    </w:rPr>
  </w:style>
  <w:style w:type="character" w:customStyle="1" w:styleId="ListLabel7">
    <w:name w:val="ListLabel 7"/>
    <w:rsid w:val="009F78EE"/>
    <w:rPr>
      <w:rFonts w:eastAsia="Calibri" w:cs="Arial"/>
      <w:b w:val="0"/>
      <w:color w:val="00000A"/>
    </w:rPr>
  </w:style>
  <w:style w:type="character" w:customStyle="1" w:styleId="ListLabel8">
    <w:name w:val="ListLabel 8"/>
    <w:rsid w:val="009F78EE"/>
    <w:rPr>
      <w:rFonts w:cs="Courier New"/>
    </w:rPr>
  </w:style>
  <w:style w:type="character" w:customStyle="1" w:styleId="ListLabel9">
    <w:name w:val="ListLabel 9"/>
    <w:rsid w:val="009F78EE"/>
    <w:rPr>
      <w:rFonts w:cs="Courier New"/>
    </w:rPr>
  </w:style>
  <w:style w:type="character" w:customStyle="1" w:styleId="ListLabel10">
    <w:name w:val="ListLabel 10"/>
    <w:rsid w:val="009F78EE"/>
    <w:rPr>
      <w:rFonts w:cs="Courier New"/>
    </w:rPr>
  </w:style>
  <w:style w:type="character" w:customStyle="1" w:styleId="ListLabel11">
    <w:name w:val="ListLabel 11"/>
    <w:rsid w:val="009F78EE"/>
    <w:rPr>
      <w:rFonts w:eastAsia="Calibri" w:cs="Arial"/>
    </w:rPr>
  </w:style>
  <w:style w:type="character" w:customStyle="1" w:styleId="ListLabel12">
    <w:name w:val="ListLabel 12"/>
    <w:rsid w:val="009F78EE"/>
    <w:rPr>
      <w:rFonts w:cs="Courier New"/>
    </w:rPr>
  </w:style>
  <w:style w:type="character" w:customStyle="1" w:styleId="ListLabel13">
    <w:name w:val="ListLabel 13"/>
    <w:rsid w:val="009F78EE"/>
    <w:rPr>
      <w:rFonts w:cs="Courier New"/>
    </w:rPr>
  </w:style>
  <w:style w:type="character" w:customStyle="1" w:styleId="ListLabel14">
    <w:name w:val="ListLabel 14"/>
    <w:rsid w:val="009F78EE"/>
    <w:rPr>
      <w:rFonts w:cs="Courier New"/>
    </w:rPr>
  </w:style>
  <w:style w:type="character" w:customStyle="1" w:styleId="ListLabel15">
    <w:name w:val="ListLabel 15"/>
    <w:rsid w:val="009F78EE"/>
    <w:rPr>
      <w:rFonts w:eastAsia="Calibri" w:cs="Arial"/>
      <w:color w:val="FF0000"/>
    </w:rPr>
  </w:style>
  <w:style w:type="character" w:customStyle="1" w:styleId="ListLabel16">
    <w:name w:val="ListLabel 16"/>
    <w:rsid w:val="009F78EE"/>
    <w:rPr>
      <w:rFonts w:cs="Courier New"/>
    </w:rPr>
  </w:style>
  <w:style w:type="character" w:customStyle="1" w:styleId="ListLabel17">
    <w:name w:val="ListLabel 17"/>
    <w:rsid w:val="009F78EE"/>
    <w:rPr>
      <w:rFonts w:cs="Courier New"/>
    </w:rPr>
  </w:style>
  <w:style w:type="character" w:customStyle="1" w:styleId="ListLabel18">
    <w:name w:val="ListLabel 18"/>
    <w:rsid w:val="009F78EE"/>
    <w:rPr>
      <w:rFonts w:cs="Courier New"/>
    </w:rPr>
  </w:style>
  <w:style w:type="character" w:customStyle="1" w:styleId="ListLabel19">
    <w:name w:val="ListLabel 19"/>
    <w:rsid w:val="009F78EE"/>
    <w:rPr>
      <w:rFonts w:cs="Courier New"/>
    </w:rPr>
  </w:style>
  <w:style w:type="character" w:customStyle="1" w:styleId="ListLabel20">
    <w:name w:val="ListLabel 20"/>
    <w:rsid w:val="009F78EE"/>
    <w:rPr>
      <w:rFonts w:cs="Courier New"/>
    </w:rPr>
  </w:style>
  <w:style w:type="character" w:customStyle="1" w:styleId="ListLabel21">
    <w:name w:val="ListLabel 21"/>
    <w:rsid w:val="009F78EE"/>
    <w:rPr>
      <w:rFonts w:cs="Courier New"/>
    </w:rPr>
  </w:style>
  <w:style w:type="character" w:customStyle="1" w:styleId="Caratterenotaapidipagina">
    <w:name w:val="Carattere nota a piè di pagina"/>
    <w:rsid w:val="009F78EE"/>
  </w:style>
  <w:style w:type="character" w:styleId="Rimandonotaapidipagina">
    <w:name w:val="footnote reference"/>
    <w:rsid w:val="009F78EE"/>
    <w:rPr>
      <w:vertAlign w:val="superscript"/>
    </w:rPr>
  </w:style>
  <w:style w:type="character" w:styleId="Rimandonotadichiusura">
    <w:name w:val="endnote reference"/>
    <w:rsid w:val="009F78EE"/>
    <w:rPr>
      <w:vertAlign w:val="superscript"/>
    </w:rPr>
  </w:style>
  <w:style w:type="character" w:customStyle="1" w:styleId="Caratterenotadichiusura">
    <w:name w:val="Carattere nota di chiusura"/>
    <w:rsid w:val="009F78EE"/>
  </w:style>
  <w:style w:type="character" w:customStyle="1" w:styleId="ListLabel22">
    <w:name w:val="ListLabel 22"/>
    <w:rsid w:val="009F78EE"/>
    <w:rPr>
      <w:sz w:val="16"/>
      <w:szCs w:val="16"/>
    </w:rPr>
  </w:style>
  <w:style w:type="character" w:customStyle="1" w:styleId="ListLabel23">
    <w:name w:val="ListLabel 23"/>
    <w:rsid w:val="009F78EE"/>
    <w:rPr>
      <w:rFonts w:ascii="Arial" w:hAnsi="Arial" w:cs="Symbol"/>
      <w:sz w:val="15"/>
    </w:rPr>
  </w:style>
  <w:style w:type="character" w:customStyle="1" w:styleId="ListLabel24">
    <w:name w:val="ListLabel 24"/>
    <w:rsid w:val="009F78EE"/>
    <w:rPr>
      <w:rFonts w:ascii="Arial" w:hAnsi="Arial"/>
      <w:b/>
      <w:i w:val="0"/>
      <w:sz w:val="15"/>
    </w:rPr>
  </w:style>
  <w:style w:type="character" w:customStyle="1" w:styleId="ListLabel25">
    <w:name w:val="ListLabel 25"/>
    <w:rsid w:val="009F78EE"/>
    <w:rPr>
      <w:rFonts w:ascii="Arial" w:hAnsi="Arial"/>
      <w:i w:val="0"/>
      <w:sz w:val="15"/>
    </w:rPr>
  </w:style>
  <w:style w:type="character" w:customStyle="1" w:styleId="ListLabel26">
    <w:name w:val="ListLabel 26"/>
    <w:rsid w:val="009F78EE"/>
    <w:rPr>
      <w:rFonts w:ascii="Arial" w:hAnsi="Arial" w:cs="Symbol"/>
      <w:sz w:val="15"/>
    </w:rPr>
  </w:style>
  <w:style w:type="character" w:customStyle="1" w:styleId="ListLabel27">
    <w:name w:val="ListLabel 27"/>
    <w:rsid w:val="009F78EE"/>
    <w:rPr>
      <w:rFonts w:ascii="Arial" w:hAnsi="Arial" w:cs="Courier New"/>
      <w:sz w:val="14"/>
    </w:rPr>
  </w:style>
  <w:style w:type="character" w:customStyle="1" w:styleId="ListLabel28">
    <w:name w:val="ListLabel 28"/>
    <w:rsid w:val="009F78EE"/>
    <w:rPr>
      <w:rFonts w:cs="Courier New"/>
    </w:rPr>
  </w:style>
  <w:style w:type="character" w:customStyle="1" w:styleId="ListLabel29">
    <w:name w:val="ListLabel 29"/>
    <w:rsid w:val="009F78EE"/>
    <w:rPr>
      <w:rFonts w:cs="Wingdings"/>
    </w:rPr>
  </w:style>
  <w:style w:type="character" w:customStyle="1" w:styleId="ListLabel30">
    <w:name w:val="ListLabel 30"/>
    <w:rsid w:val="009F78EE"/>
    <w:rPr>
      <w:rFonts w:cs="Symbol"/>
    </w:rPr>
  </w:style>
  <w:style w:type="character" w:customStyle="1" w:styleId="ListLabel31">
    <w:name w:val="ListLabel 31"/>
    <w:rsid w:val="009F78EE"/>
    <w:rPr>
      <w:rFonts w:cs="Courier New"/>
    </w:rPr>
  </w:style>
  <w:style w:type="character" w:customStyle="1" w:styleId="ListLabel32">
    <w:name w:val="ListLabel 32"/>
    <w:rsid w:val="009F78EE"/>
    <w:rPr>
      <w:rFonts w:cs="Wingdings"/>
    </w:rPr>
  </w:style>
  <w:style w:type="character" w:customStyle="1" w:styleId="ListLabel33">
    <w:name w:val="ListLabel 33"/>
    <w:rsid w:val="009F78EE"/>
    <w:rPr>
      <w:rFonts w:cs="Symbol"/>
    </w:rPr>
  </w:style>
  <w:style w:type="character" w:customStyle="1" w:styleId="ListLabel34">
    <w:name w:val="ListLabel 34"/>
    <w:rsid w:val="009F78EE"/>
    <w:rPr>
      <w:rFonts w:cs="Courier New"/>
    </w:rPr>
  </w:style>
  <w:style w:type="character" w:customStyle="1" w:styleId="ListLabel35">
    <w:name w:val="ListLabel 35"/>
    <w:rsid w:val="009F78EE"/>
    <w:rPr>
      <w:rFonts w:cs="Wingdings"/>
    </w:rPr>
  </w:style>
  <w:style w:type="character" w:customStyle="1" w:styleId="ListLabel36">
    <w:name w:val="ListLabel 36"/>
    <w:rsid w:val="009F78EE"/>
    <w:rPr>
      <w:rFonts w:ascii="Arial" w:hAnsi="Arial" w:cs="Symbol"/>
      <w:sz w:val="15"/>
    </w:rPr>
  </w:style>
  <w:style w:type="character" w:customStyle="1" w:styleId="ListLabel37">
    <w:name w:val="ListLabel 37"/>
    <w:rsid w:val="009F78EE"/>
    <w:rPr>
      <w:rFonts w:ascii="Arial" w:hAnsi="Arial"/>
      <w:b/>
      <w:i w:val="0"/>
      <w:sz w:val="15"/>
    </w:rPr>
  </w:style>
  <w:style w:type="character" w:customStyle="1" w:styleId="ListLabel38">
    <w:name w:val="ListLabel 38"/>
    <w:rsid w:val="009F78EE"/>
    <w:rPr>
      <w:rFonts w:ascii="Arial" w:hAnsi="Arial"/>
      <w:i w:val="0"/>
      <w:sz w:val="15"/>
    </w:rPr>
  </w:style>
  <w:style w:type="character" w:customStyle="1" w:styleId="ListLabel39">
    <w:name w:val="ListLabel 39"/>
    <w:rsid w:val="009F78EE"/>
    <w:rPr>
      <w:rFonts w:ascii="Arial" w:hAnsi="Arial" w:cs="Symbol"/>
      <w:sz w:val="15"/>
    </w:rPr>
  </w:style>
  <w:style w:type="character" w:customStyle="1" w:styleId="ListLabel40">
    <w:name w:val="ListLabel 40"/>
    <w:rsid w:val="009F78EE"/>
    <w:rPr>
      <w:rFonts w:cs="Courier New"/>
      <w:sz w:val="14"/>
    </w:rPr>
  </w:style>
  <w:style w:type="character" w:customStyle="1" w:styleId="ListLabel41">
    <w:name w:val="ListLabel 41"/>
    <w:rsid w:val="009F78EE"/>
    <w:rPr>
      <w:rFonts w:cs="Courier New"/>
    </w:rPr>
  </w:style>
  <w:style w:type="character" w:customStyle="1" w:styleId="ListLabel42">
    <w:name w:val="ListLabel 42"/>
    <w:rsid w:val="009F78EE"/>
    <w:rPr>
      <w:rFonts w:cs="Wingdings"/>
    </w:rPr>
  </w:style>
  <w:style w:type="character" w:customStyle="1" w:styleId="ListLabel43">
    <w:name w:val="ListLabel 43"/>
    <w:rsid w:val="009F78EE"/>
    <w:rPr>
      <w:rFonts w:cs="Symbol"/>
    </w:rPr>
  </w:style>
  <w:style w:type="character" w:customStyle="1" w:styleId="ListLabel44">
    <w:name w:val="ListLabel 44"/>
    <w:rsid w:val="009F78EE"/>
    <w:rPr>
      <w:rFonts w:cs="Courier New"/>
    </w:rPr>
  </w:style>
  <w:style w:type="character" w:customStyle="1" w:styleId="ListLabel45">
    <w:name w:val="ListLabel 45"/>
    <w:rsid w:val="009F78EE"/>
    <w:rPr>
      <w:rFonts w:cs="Wingdings"/>
    </w:rPr>
  </w:style>
  <w:style w:type="character" w:customStyle="1" w:styleId="ListLabel46">
    <w:name w:val="ListLabel 46"/>
    <w:rsid w:val="009F78EE"/>
    <w:rPr>
      <w:rFonts w:cs="Symbol"/>
    </w:rPr>
  </w:style>
  <w:style w:type="character" w:customStyle="1" w:styleId="ListLabel47">
    <w:name w:val="ListLabel 47"/>
    <w:rsid w:val="009F78EE"/>
    <w:rPr>
      <w:rFonts w:cs="Courier New"/>
    </w:rPr>
  </w:style>
  <w:style w:type="character" w:customStyle="1" w:styleId="ListLabel48">
    <w:name w:val="ListLabel 48"/>
    <w:rsid w:val="009F78EE"/>
    <w:rPr>
      <w:rFonts w:cs="Wingdings"/>
    </w:rPr>
  </w:style>
  <w:style w:type="character" w:customStyle="1" w:styleId="ListLabel49">
    <w:name w:val="ListLabel 49"/>
    <w:rsid w:val="009F78EE"/>
    <w:rPr>
      <w:rFonts w:ascii="Arial" w:hAnsi="Arial" w:cs="Symbol"/>
      <w:sz w:val="15"/>
    </w:rPr>
  </w:style>
  <w:style w:type="character" w:customStyle="1" w:styleId="ListLabel50">
    <w:name w:val="ListLabel 50"/>
    <w:rsid w:val="009F78EE"/>
    <w:rPr>
      <w:rFonts w:ascii="Arial" w:hAnsi="Arial"/>
      <w:b/>
      <w:i w:val="0"/>
      <w:sz w:val="15"/>
    </w:rPr>
  </w:style>
  <w:style w:type="character" w:customStyle="1" w:styleId="ListLabel51">
    <w:name w:val="ListLabel 51"/>
    <w:rsid w:val="009F78EE"/>
    <w:rPr>
      <w:rFonts w:ascii="Arial" w:hAnsi="Arial"/>
      <w:i w:val="0"/>
      <w:sz w:val="15"/>
    </w:rPr>
  </w:style>
  <w:style w:type="character" w:customStyle="1" w:styleId="ListLabel52">
    <w:name w:val="ListLabel 52"/>
    <w:rsid w:val="009F78EE"/>
    <w:rPr>
      <w:rFonts w:ascii="Arial" w:hAnsi="Arial" w:cs="Symbol"/>
      <w:sz w:val="15"/>
    </w:rPr>
  </w:style>
  <w:style w:type="character" w:customStyle="1" w:styleId="ListLabel53">
    <w:name w:val="ListLabel 53"/>
    <w:rsid w:val="009F78EE"/>
    <w:rPr>
      <w:rFonts w:cs="Courier New"/>
      <w:sz w:val="14"/>
    </w:rPr>
  </w:style>
  <w:style w:type="character" w:customStyle="1" w:styleId="ListLabel54">
    <w:name w:val="ListLabel 54"/>
    <w:rsid w:val="009F78EE"/>
    <w:rPr>
      <w:rFonts w:cs="Courier New"/>
    </w:rPr>
  </w:style>
  <w:style w:type="character" w:customStyle="1" w:styleId="ListLabel55">
    <w:name w:val="ListLabel 55"/>
    <w:rsid w:val="009F78EE"/>
    <w:rPr>
      <w:rFonts w:cs="Wingdings"/>
    </w:rPr>
  </w:style>
  <w:style w:type="character" w:customStyle="1" w:styleId="ListLabel56">
    <w:name w:val="ListLabel 56"/>
    <w:rsid w:val="009F78EE"/>
    <w:rPr>
      <w:rFonts w:cs="Symbol"/>
    </w:rPr>
  </w:style>
  <w:style w:type="character" w:customStyle="1" w:styleId="ListLabel57">
    <w:name w:val="ListLabel 57"/>
    <w:rsid w:val="009F78EE"/>
    <w:rPr>
      <w:rFonts w:cs="Courier New"/>
    </w:rPr>
  </w:style>
  <w:style w:type="character" w:customStyle="1" w:styleId="ListLabel58">
    <w:name w:val="ListLabel 58"/>
    <w:rsid w:val="009F78EE"/>
    <w:rPr>
      <w:rFonts w:cs="Wingdings"/>
    </w:rPr>
  </w:style>
  <w:style w:type="character" w:customStyle="1" w:styleId="ListLabel59">
    <w:name w:val="ListLabel 59"/>
    <w:rsid w:val="009F78EE"/>
    <w:rPr>
      <w:rFonts w:cs="Symbol"/>
    </w:rPr>
  </w:style>
  <w:style w:type="character" w:customStyle="1" w:styleId="ListLabel60">
    <w:name w:val="ListLabel 60"/>
    <w:rsid w:val="009F78EE"/>
    <w:rPr>
      <w:rFonts w:cs="Courier New"/>
    </w:rPr>
  </w:style>
  <w:style w:type="character" w:customStyle="1" w:styleId="ListLabel61">
    <w:name w:val="ListLabel 61"/>
    <w:rsid w:val="009F78EE"/>
    <w:rPr>
      <w:rFonts w:cs="Wingdings"/>
    </w:rPr>
  </w:style>
  <w:style w:type="character" w:customStyle="1" w:styleId="ListLabel62">
    <w:name w:val="ListLabel 62"/>
    <w:rsid w:val="009F78EE"/>
    <w:rPr>
      <w:rFonts w:ascii="Arial" w:hAnsi="Arial" w:cs="Symbol"/>
      <w:sz w:val="15"/>
    </w:rPr>
  </w:style>
  <w:style w:type="character" w:customStyle="1" w:styleId="ListLabel63">
    <w:name w:val="ListLabel 63"/>
    <w:rsid w:val="009F78EE"/>
    <w:rPr>
      <w:rFonts w:ascii="Arial" w:hAnsi="Arial"/>
      <w:b/>
      <w:i w:val="0"/>
      <w:sz w:val="15"/>
    </w:rPr>
  </w:style>
  <w:style w:type="character" w:customStyle="1" w:styleId="ListLabel64">
    <w:name w:val="ListLabel 64"/>
    <w:rsid w:val="009F78EE"/>
    <w:rPr>
      <w:rFonts w:ascii="Arial" w:hAnsi="Arial"/>
      <w:i w:val="0"/>
      <w:sz w:val="15"/>
    </w:rPr>
  </w:style>
  <w:style w:type="character" w:customStyle="1" w:styleId="ListLabel65">
    <w:name w:val="ListLabel 65"/>
    <w:rsid w:val="009F78EE"/>
    <w:rPr>
      <w:rFonts w:ascii="Arial" w:hAnsi="Arial" w:cs="Symbol"/>
      <w:sz w:val="15"/>
    </w:rPr>
  </w:style>
  <w:style w:type="character" w:customStyle="1" w:styleId="ListLabel66">
    <w:name w:val="ListLabel 66"/>
    <w:rsid w:val="009F78EE"/>
    <w:rPr>
      <w:rFonts w:cs="Courier New"/>
      <w:sz w:val="14"/>
    </w:rPr>
  </w:style>
  <w:style w:type="character" w:customStyle="1" w:styleId="ListLabel67">
    <w:name w:val="ListLabel 67"/>
    <w:rsid w:val="009F78EE"/>
    <w:rPr>
      <w:rFonts w:cs="Courier New"/>
    </w:rPr>
  </w:style>
  <w:style w:type="character" w:customStyle="1" w:styleId="ListLabel68">
    <w:name w:val="ListLabel 68"/>
    <w:rsid w:val="009F78EE"/>
    <w:rPr>
      <w:rFonts w:cs="Wingdings"/>
    </w:rPr>
  </w:style>
  <w:style w:type="character" w:customStyle="1" w:styleId="ListLabel69">
    <w:name w:val="ListLabel 69"/>
    <w:rsid w:val="009F78EE"/>
    <w:rPr>
      <w:rFonts w:cs="Symbol"/>
    </w:rPr>
  </w:style>
  <w:style w:type="character" w:customStyle="1" w:styleId="ListLabel70">
    <w:name w:val="ListLabel 70"/>
    <w:rsid w:val="009F78EE"/>
    <w:rPr>
      <w:rFonts w:cs="Courier New"/>
    </w:rPr>
  </w:style>
  <w:style w:type="character" w:customStyle="1" w:styleId="ListLabel71">
    <w:name w:val="ListLabel 71"/>
    <w:rsid w:val="009F78EE"/>
    <w:rPr>
      <w:rFonts w:cs="Wingdings"/>
    </w:rPr>
  </w:style>
  <w:style w:type="character" w:customStyle="1" w:styleId="ListLabel72">
    <w:name w:val="ListLabel 72"/>
    <w:rsid w:val="009F78EE"/>
    <w:rPr>
      <w:rFonts w:cs="Symbol"/>
    </w:rPr>
  </w:style>
  <w:style w:type="character" w:customStyle="1" w:styleId="ListLabel73">
    <w:name w:val="ListLabel 73"/>
    <w:rsid w:val="009F78EE"/>
    <w:rPr>
      <w:rFonts w:cs="Courier New"/>
    </w:rPr>
  </w:style>
  <w:style w:type="character" w:customStyle="1" w:styleId="ListLabel74">
    <w:name w:val="ListLabel 74"/>
    <w:rsid w:val="009F78EE"/>
    <w:rPr>
      <w:rFonts w:cs="Wingdings"/>
    </w:rPr>
  </w:style>
  <w:style w:type="paragraph" w:customStyle="1" w:styleId="Titolo10">
    <w:name w:val="Titolo1"/>
    <w:basedOn w:val="Normale"/>
    <w:next w:val="Corpotesto"/>
    <w:rsid w:val="009F78EE"/>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rsid w:val="009F78EE"/>
    <w:pPr>
      <w:spacing w:before="0" w:after="140" w:line="288" w:lineRule="auto"/>
    </w:pPr>
  </w:style>
  <w:style w:type="character" w:customStyle="1" w:styleId="CorpotestoCarattere">
    <w:name w:val="Corpo testo Carattere"/>
    <w:basedOn w:val="Carpredefinitoparagrafo"/>
    <w:link w:val="Corpotesto"/>
    <w:rsid w:val="009F78EE"/>
    <w:rPr>
      <w:rFonts w:ascii="Times New Roman" w:eastAsia="Calibri" w:hAnsi="Times New Roman" w:cs="Times New Roman"/>
      <w:color w:val="00000A"/>
      <w:kern w:val="1"/>
      <w:sz w:val="24"/>
      <w:lang w:eastAsia="it-IT" w:bidi="it-IT"/>
    </w:rPr>
  </w:style>
  <w:style w:type="paragraph" w:styleId="Elenco">
    <w:name w:val="List"/>
    <w:basedOn w:val="Corpotesto"/>
    <w:rsid w:val="009F78EE"/>
    <w:rPr>
      <w:rFonts w:cs="Mangal"/>
    </w:rPr>
  </w:style>
  <w:style w:type="paragraph" w:styleId="Didascalia">
    <w:name w:val="caption"/>
    <w:basedOn w:val="Normale"/>
    <w:qFormat/>
    <w:rsid w:val="009F78EE"/>
    <w:pPr>
      <w:suppressLineNumbers/>
    </w:pPr>
    <w:rPr>
      <w:rFonts w:cs="Mangal"/>
      <w:i/>
      <w:iCs/>
      <w:szCs w:val="24"/>
    </w:rPr>
  </w:style>
  <w:style w:type="paragraph" w:customStyle="1" w:styleId="Indice">
    <w:name w:val="Indice"/>
    <w:basedOn w:val="Normale"/>
    <w:rsid w:val="009F78EE"/>
    <w:pPr>
      <w:suppressLineNumbers/>
    </w:pPr>
    <w:rPr>
      <w:rFonts w:cs="Mangal"/>
    </w:rPr>
  </w:style>
  <w:style w:type="paragraph" w:customStyle="1" w:styleId="NormalBold">
    <w:name w:val="NormalBold"/>
    <w:basedOn w:val="Normale"/>
    <w:rsid w:val="009F78EE"/>
    <w:pPr>
      <w:widowControl w:val="0"/>
      <w:spacing w:before="0" w:after="0"/>
    </w:pPr>
    <w:rPr>
      <w:rFonts w:eastAsia="Times New Roman"/>
      <w:b/>
    </w:rPr>
  </w:style>
  <w:style w:type="paragraph" w:styleId="Pidipagina">
    <w:name w:val="footer"/>
    <w:basedOn w:val="Normale"/>
    <w:link w:val="PidipaginaCarattere1"/>
    <w:uiPriority w:val="99"/>
    <w:rsid w:val="009F78EE"/>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rsid w:val="009F78EE"/>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9F78EE"/>
    <w:pPr>
      <w:spacing w:before="0" w:after="0"/>
      <w:ind w:left="720" w:hanging="720"/>
    </w:pPr>
    <w:rPr>
      <w:sz w:val="20"/>
      <w:szCs w:val="20"/>
    </w:rPr>
  </w:style>
  <w:style w:type="paragraph" w:customStyle="1" w:styleId="Text1">
    <w:name w:val="Text 1"/>
    <w:basedOn w:val="Normale"/>
    <w:rsid w:val="009F78EE"/>
    <w:pPr>
      <w:ind w:left="850"/>
    </w:pPr>
  </w:style>
  <w:style w:type="paragraph" w:customStyle="1" w:styleId="NormalLeft">
    <w:name w:val="Normal Left"/>
    <w:basedOn w:val="Normale"/>
    <w:rsid w:val="009F78EE"/>
  </w:style>
  <w:style w:type="paragraph" w:customStyle="1" w:styleId="Tiret0">
    <w:name w:val="Tiret 0"/>
    <w:basedOn w:val="Normale"/>
    <w:rsid w:val="009F78EE"/>
  </w:style>
  <w:style w:type="paragraph" w:customStyle="1" w:styleId="Tiret1">
    <w:name w:val="Tiret 1"/>
    <w:basedOn w:val="Normale"/>
    <w:rsid w:val="009F78EE"/>
  </w:style>
  <w:style w:type="paragraph" w:customStyle="1" w:styleId="NumPar1">
    <w:name w:val="NumPar 1"/>
    <w:basedOn w:val="Normale"/>
    <w:rsid w:val="009F78EE"/>
  </w:style>
  <w:style w:type="paragraph" w:customStyle="1" w:styleId="NumPar2">
    <w:name w:val="NumPar 2"/>
    <w:basedOn w:val="Normale"/>
    <w:rsid w:val="009F78EE"/>
  </w:style>
  <w:style w:type="paragraph" w:customStyle="1" w:styleId="NumPar3">
    <w:name w:val="NumPar 3"/>
    <w:basedOn w:val="Normale"/>
    <w:rsid w:val="009F78EE"/>
  </w:style>
  <w:style w:type="paragraph" w:customStyle="1" w:styleId="NumPar4">
    <w:name w:val="NumPar 4"/>
    <w:basedOn w:val="Normale"/>
    <w:rsid w:val="009F78EE"/>
  </w:style>
  <w:style w:type="paragraph" w:customStyle="1" w:styleId="ChapterTitle">
    <w:name w:val="ChapterTitle"/>
    <w:basedOn w:val="Normale"/>
    <w:rsid w:val="009F78EE"/>
    <w:pPr>
      <w:keepNext/>
      <w:spacing w:after="360"/>
      <w:jc w:val="center"/>
    </w:pPr>
    <w:rPr>
      <w:b/>
      <w:sz w:val="32"/>
    </w:rPr>
  </w:style>
  <w:style w:type="paragraph" w:customStyle="1" w:styleId="SectionTitle">
    <w:name w:val="SectionTitle"/>
    <w:basedOn w:val="Normale"/>
    <w:rsid w:val="009F78EE"/>
    <w:pPr>
      <w:keepNext/>
      <w:spacing w:after="360"/>
      <w:jc w:val="center"/>
    </w:pPr>
    <w:rPr>
      <w:b/>
      <w:smallCaps/>
      <w:sz w:val="28"/>
    </w:rPr>
  </w:style>
  <w:style w:type="paragraph" w:customStyle="1" w:styleId="Annexetitre">
    <w:name w:val="Annexe titre"/>
    <w:basedOn w:val="Normale"/>
    <w:rsid w:val="009F78EE"/>
    <w:pPr>
      <w:jc w:val="center"/>
    </w:pPr>
    <w:rPr>
      <w:b/>
      <w:u w:val="single"/>
    </w:rPr>
  </w:style>
  <w:style w:type="paragraph" w:customStyle="1" w:styleId="Titrearticle">
    <w:name w:val="Titre article"/>
    <w:basedOn w:val="Normale"/>
    <w:rsid w:val="009F78EE"/>
    <w:pPr>
      <w:keepNext/>
      <w:spacing w:before="360"/>
      <w:jc w:val="center"/>
    </w:pPr>
    <w:rPr>
      <w:i/>
    </w:rPr>
  </w:style>
  <w:style w:type="paragraph" w:styleId="Intestazione">
    <w:name w:val="header"/>
    <w:basedOn w:val="Normale"/>
    <w:link w:val="IntestazioneCarattere1"/>
    <w:rsid w:val="009F78EE"/>
    <w:pPr>
      <w:tabs>
        <w:tab w:val="center" w:pos="4819"/>
        <w:tab w:val="right" w:pos="9638"/>
      </w:tabs>
      <w:spacing w:before="0" w:after="0"/>
    </w:pPr>
  </w:style>
  <w:style w:type="character" w:customStyle="1" w:styleId="IntestazioneCarattere1">
    <w:name w:val="Intestazione Carattere1"/>
    <w:basedOn w:val="Carpredefinitoparagrafo"/>
    <w:link w:val="Intestazione"/>
    <w:rsid w:val="009F78EE"/>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9F78EE"/>
    <w:pPr>
      <w:ind w:left="720"/>
      <w:contextualSpacing/>
    </w:pPr>
  </w:style>
  <w:style w:type="paragraph" w:customStyle="1" w:styleId="Testofumetto1">
    <w:name w:val="Testo fumetto1"/>
    <w:basedOn w:val="Normale"/>
    <w:rsid w:val="009F78EE"/>
    <w:pPr>
      <w:spacing w:before="0" w:after="0"/>
    </w:pPr>
    <w:rPr>
      <w:rFonts w:ascii="Tahoma" w:hAnsi="Tahoma" w:cs="Tahoma"/>
      <w:sz w:val="16"/>
      <w:szCs w:val="16"/>
    </w:rPr>
  </w:style>
  <w:style w:type="paragraph" w:customStyle="1" w:styleId="NormaleWeb1">
    <w:name w:val="Normale (Web)1"/>
    <w:basedOn w:val="Normale"/>
    <w:rsid w:val="009F78EE"/>
    <w:pPr>
      <w:spacing w:before="280" w:after="280"/>
    </w:pPr>
    <w:rPr>
      <w:rFonts w:eastAsia="Times New Roman"/>
      <w:szCs w:val="24"/>
      <w:lang w:bidi="ar-SA"/>
    </w:rPr>
  </w:style>
  <w:style w:type="paragraph" w:styleId="Testonotaapidipagina">
    <w:name w:val="footnote text"/>
    <w:basedOn w:val="Normale"/>
    <w:link w:val="TestonotaapidipaginaCarattere1"/>
    <w:rsid w:val="009F78EE"/>
  </w:style>
  <w:style w:type="character" w:customStyle="1" w:styleId="TestonotaapidipaginaCarattere1">
    <w:name w:val="Testo nota a piè di pagina Carattere1"/>
    <w:basedOn w:val="Carpredefinitoparagrafo"/>
    <w:link w:val="Testonotaapidipagina"/>
    <w:rsid w:val="009F78EE"/>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9F78EE"/>
  </w:style>
  <w:style w:type="paragraph" w:customStyle="1" w:styleId="Titolotabella">
    <w:name w:val="Titolo tabella"/>
    <w:basedOn w:val="Contenutotabella"/>
    <w:rsid w:val="009F78EE"/>
  </w:style>
  <w:style w:type="paragraph" w:customStyle="1" w:styleId="western">
    <w:name w:val="western"/>
    <w:basedOn w:val="Normale"/>
    <w:rsid w:val="009F78EE"/>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9F78EE"/>
  </w:style>
  <w:style w:type="paragraph" w:styleId="Testofumetto">
    <w:name w:val="Balloon Text"/>
    <w:basedOn w:val="Normale"/>
    <w:link w:val="TestofumettoCarattere1"/>
    <w:uiPriority w:val="99"/>
    <w:semiHidden/>
    <w:unhideWhenUsed/>
    <w:rsid w:val="009F78EE"/>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9F78EE"/>
    <w:rPr>
      <w:rFonts w:ascii="Tahoma" w:eastAsia="Calibri" w:hAnsi="Tahoma" w:cs="Tahoma"/>
      <w:color w:val="00000A"/>
      <w:kern w:val="1"/>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398578">
      <w:bodyDiv w:val="1"/>
      <w:marLeft w:val="0"/>
      <w:marRight w:val="0"/>
      <w:marTop w:val="0"/>
      <w:marBottom w:val="0"/>
      <w:divBdr>
        <w:top w:val="none" w:sz="0" w:space="0" w:color="auto"/>
        <w:left w:val="none" w:sz="0" w:space="0" w:color="auto"/>
        <w:bottom w:val="none" w:sz="0" w:space="0" w:color="auto"/>
        <w:right w:val="none" w:sz="0" w:space="0" w:color="auto"/>
      </w:divBdr>
    </w:div>
    <w:div w:id="212180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6321</Words>
  <Characters>36033</Characters>
  <Application>Microsoft Office Word</Application>
  <DocSecurity>0</DocSecurity>
  <Lines>300</Lines>
  <Paragraphs>84</Paragraphs>
  <ScaleCrop>false</ScaleCrop>
  <Company>Comune di Milano</Company>
  <LinksUpToDate>false</LinksUpToDate>
  <CharactersWithSpaces>42270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Rossello</dc:creator>
  <cp:keywords/>
  <dc:description/>
  <cp:lastModifiedBy>Lara De Filpo</cp:lastModifiedBy>
  <cp:revision>5</cp:revision>
  <dcterms:created xsi:type="dcterms:W3CDTF">2023-02-14T12:58:00Z</dcterms:created>
  <dcterms:modified xsi:type="dcterms:W3CDTF">2023-03-13T07:08:00Z</dcterms:modified>
</cp:coreProperties>
</file>