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CAA28" w14:textId="77777777" w:rsidR="00623D34" w:rsidRPr="00623D34" w:rsidRDefault="00623D34" w:rsidP="00623D34">
      <w:pPr>
        <w:keepNext/>
        <w:suppressAutoHyphens/>
        <w:spacing w:before="360" w:after="120" w:line="240" w:lineRule="auto"/>
        <w:jc w:val="center"/>
        <w:outlineLvl w:val="0"/>
        <w:rPr>
          <w:rFonts w:ascii="Times New Roman" w:eastAsia="font312" w:hAnsi="Times New Roman" w:cs="Times New Roman"/>
          <w:b/>
          <w:bCs/>
          <w:smallCaps/>
          <w:color w:val="00000A"/>
          <w:kern w:val="1"/>
          <w:sz w:val="20"/>
          <w:szCs w:val="20"/>
          <w:lang w:eastAsia="it-IT" w:bidi="it-IT"/>
        </w:rPr>
      </w:pPr>
      <w:r w:rsidRPr="00623D34">
        <w:rPr>
          <w:rFonts w:ascii="Times New Roman" w:eastAsia="font312" w:hAnsi="Times New Roman" w:cs="Times New Roman"/>
          <w:b/>
          <w:bCs/>
          <w:smallCaps/>
          <w:color w:val="00000A"/>
          <w:kern w:val="1"/>
          <w:sz w:val="24"/>
          <w:szCs w:val="28"/>
          <w:lang w:eastAsia="it-IT" w:bidi="it-IT"/>
        </w:rPr>
        <w:t>Allegato</w:t>
      </w:r>
    </w:p>
    <w:p w14:paraId="4BC87CB3" w14:textId="77777777" w:rsidR="00623D34" w:rsidRPr="00623D34" w:rsidRDefault="00623D34" w:rsidP="00623D34">
      <w:pPr>
        <w:suppressAutoHyphens/>
        <w:spacing w:after="0" w:line="240" w:lineRule="auto"/>
        <w:rPr>
          <w:rFonts w:ascii="Times New Roman" w:eastAsia="Calibri" w:hAnsi="Times New Roman" w:cs="Times New Roman"/>
          <w:color w:val="00000A"/>
          <w:kern w:val="1"/>
          <w:sz w:val="20"/>
          <w:szCs w:val="20"/>
          <w:lang w:eastAsia="it-IT" w:bidi="it-IT"/>
        </w:rPr>
      </w:pPr>
    </w:p>
    <w:p w14:paraId="6564B365" w14:textId="77777777" w:rsidR="00623D34" w:rsidRPr="00623D34" w:rsidRDefault="00623D34" w:rsidP="00623D34">
      <w:pPr>
        <w:suppressAutoHyphens/>
        <w:spacing w:after="0" w:line="240" w:lineRule="auto"/>
        <w:jc w:val="both"/>
        <w:rPr>
          <w:rFonts w:ascii="Times New Roman" w:eastAsia="Calibri" w:hAnsi="Times New Roman" w:cs="Times New Roman"/>
          <w:b/>
          <w:caps/>
          <w:color w:val="00000A"/>
          <w:kern w:val="1"/>
          <w:sz w:val="16"/>
          <w:szCs w:val="16"/>
          <w:lang w:eastAsia="it-IT" w:bidi="it-IT"/>
        </w:rPr>
      </w:pPr>
    </w:p>
    <w:p w14:paraId="634317C2" w14:textId="77777777" w:rsidR="00623D34" w:rsidRPr="00623D34" w:rsidRDefault="00623D34" w:rsidP="00623D34">
      <w:pPr>
        <w:suppressAutoHyphens/>
        <w:spacing w:after="0" w:line="240" w:lineRule="auto"/>
        <w:jc w:val="center"/>
        <w:rPr>
          <w:rFonts w:ascii="Times New Roman" w:eastAsia="Calibri" w:hAnsi="Times New Roman" w:cs="Times New Roman"/>
          <w:b/>
          <w:color w:val="00000A"/>
          <w:kern w:val="1"/>
          <w:sz w:val="24"/>
          <w:u w:val="single"/>
          <w:lang w:eastAsia="it-IT" w:bidi="it-IT"/>
        </w:rPr>
      </w:pPr>
      <w:r w:rsidRPr="00623D34">
        <w:rPr>
          <w:rFonts w:ascii="Times New Roman" w:eastAsia="Calibri" w:hAnsi="Times New Roman" w:cs="Times New Roman"/>
          <w:b/>
          <w:caps/>
          <w:color w:val="00000A"/>
          <w:kern w:val="1"/>
          <w:sz w:val="16"/>
          <w:szCs w:val="16"/>
          <w:lang w:eastAsia="it-IT" w:bidi="it-IT"/>
        </w:rPr>
        <w:t>Modello di formulario peril documento di gara unico europeo (DGUE)</w:t>
      </w:r>
    </w:p>
    <w:p w14:paraId="1FF3672A" w14:textId="77777777" w:rsidR="00623D34" w:rsidRPr="00623D34" w:rsidRDefault="00623D34" w:rsidP="00623D34">
      <w:pPr>
        <w:suppressAutoHyphens/>
        <w:spacing w:after="0" w:line="240" w:lineRule="auto"/>
        <w:rPr>
          <w:rFonts w:ascii="Times New Roman" w:eastAsia="Calibri" w:hAnsi="Times New Roman" w:cs="Times New Roman"/>
          <w:color w:val="00000A"/>
          <w:kern w:val="1"/>
          <w:sz w:val="24"/>
          <w:lang w:eastAsia="it-IT" w:bidi="it-IT"/>
        </w:rPr>
      </w:pPr>
    </w:p>
    <w:p w14:paraId="57C96922" w14:textId="77777777" w:rsidR="00623D34" w:rsidRPr="00623D34" w:rsidRDefault="00623D34" w:rsidP="00623D34">
      <w:pPr>
        <w:keepNext/>
        <w:suppressAutoHyphens/>
        <w:spacing w:after="0" w:line="240" w:lineRule="auto"/>
        <w:jc w:val="both"/>
        <w:rPr>
          <w:rFonts w:ascii="Times New Roman" w:eastAsia="Calibri" w:hAnsi="Times New Roman" w:cs="Times New Roman"/>
          <w:b/>
          <w:color w:val="00000A"/>
          <w:kern w:val="1"/>
          <w:sz w:val="32"/>
          <w:lang w:eastAsia="it-IT" w:bidi="it-IT"/>
        </w:rPr>
      </w:pPr>
      <w:r w:rsidRPr="00623D34">
        <w:rPr>
          <w:rFonts w:ascii="Times New Roman" w:eastAsia="Calibri" w:hAnsi="Times New Roman" w:cs="Times New Roman"/>
          <w:b/>
          <w:color w:val="00000A"/>
          <w:kern w:val="1"/>
          <w:sz w:val="18"/>
          <w:szCs w:val="18"/>
          <w:lang w:eastAsia="it-IT" w:bidi="it-IT"/>
        </w:rPr>
        <w:t>Parte I: Informazioni sulla procedura di appalto e sull'amministrazione aggiudicatrice o ente aggiudicatore</w:t>
      </w:r>
    </w:p>
    <w:p w14:paraId="64D32400" w14:textId="77777777" w:rsidR="006B1CA3" w:rsidRPr="004C3D1B" w:rsidRDefault="003A034C" w:rsidP="003A034C">
      <w:pPr>
        <w:pBdr>
          <w:top w:val="single" w:sz="4" w:space="0" w:color="00000A"/>
          <w:left w:val="single" w:sz="4" w:space="4" w:color="00000A"/>
          <w:bottom w:val="single" w:sz="4" w:space="1" w:color="00000A"/>
          <w:right w:val="single" w:sz="4" w:space="4" w:color="00000A"/>
        </w:pBdr>
        <w:shd w:val="clear" w:color="auto" w:fill="BFBFBF"/>
        <w:suppressAutoHyphens/>
        <w:spacing w:before="120" w:after="120" w:line="240" w:lineRule="auto"/>
        <w:jc w:val="both"/>
        <w:rPr>
          <w:rFonts w:ascii="Times New Roman" w:eastAsia="Calibri" w:hAnsi="Times New Roman" w:cs="Times New Roman"/>
          <w:noProof/>
          <w:color w:val="00000A"/>
          <w:kern w:val="1"/>
          <w:sz w:val="16"/>
          <w:szCs w:val="16"/>
          <w:lang w:eastAsia="it-IT" w:bidi="it-IT"/>
        </w:rPr>
      </w:pPr>
      <w:r>
        <w:rPr>
          <w:rFonts w:ascii="Times New Roman" w:eastAsia="Calibri" w:hAnsi="Times New Roman" w:cs="Times New Roman"/>
          <w:b/>
          <w:noProof/>
          <w:color w:val="00000A"/>
          <w:kern w:val="1"/>
          <w:sz w:val="16"/>
          <w:szCs w:val="16"/>
          <w:lang w:eastAsia="it-IT" w:bidi="it-IT"/>
        </w:rPr>
        <w:t>Gara 28/2023</w:t>
      </w:r>
      <w:r w:rsidR="006B1CA3">
        <w:rPr>
          <w:rFonts w:ascii="Times New Roman" w:eastAsia="Calibri" w:hAnsi="Times New Roman" w:cs="Times New Roman"/>
          <w:noProof/>
          <w:color w:val="00000A"/>
          <w:kern w:val="1"/>
          <w:sz w:val="16"/>
          <w:szCs w:val="16"/>
          <w:lang w:eastAsia="it-IT" w:bidi="it-IT"/>
        </w:rPr>
        <w:t xml:space="preserve"> - </w:t>
      </w:r>
      <w:r w:rsidRPr="003A034C">
        <w:rPr>
          <w:rFonts w:ascii="Times New Roman" w:eastAsia="Calibri" w:hAnsi="Times New Roman" w:cs="Times New Roman"/>
          <w:noProof/>
          <w:color w:val="00000A"/>
          <w:kern w:val="1"/>
          <w:sz w:val="16"/>
          <w:szCs w:val="16"/>
          <w:lang w:eastAsia="it-IT" w:bidi="it-IT"/>
        </w:rPr>
        <w:t>PROCEDURA AI SENSI DELL’ART. 183, COMMA 15 E 16 DEL D. LGS. 50/2016 E S.M.I. PER LA REALIZZAZIONE DI UN COMPLESSO SPORTIVO NELL’AREA DEL CENTRO BALNEARE “SCARIONI” SITO IN MILANO – VIA VALFURVA, 9 E LA SUCCESSIVA GESTIONE, MEDIANTE PROCEDURA DI PARTENARIATO PUBBLICO PRIVATO. CUP.  B47D21000000007</w:t>
      </w:r>
      <w:r>
        <w:rPr>
          <w:b/>
        </w:rPr>
        <w:t xml:space="preserve"> </w:t>
      </w:r>
      <w:r w:rsidR="00E15897" w:rsidRPr="00E15897">
        <w:rPr>
          <w:rFonts w:ascii="Times New Roman" w:eastAsia="Calibri" w:hAnsi="Times New Roman" w:cs="Times New Roman"/>
          <w:noProof/>
          <w:color w:val="00000A"/>
          <w:kern w:val="1"/>
          <w:sz w:val="16"/>
          <w:szCs w:val="16"/>
          <w:lang w:eastAsia="it-IT" w:bidi="it-IT"/>
        </w:rPr>
        <w:t xml:space="preserve">– CIG. </w:t>
      </w:r>
      <w:r w:rsidRPr="004C3D1B">
        <w:rPr>
          <w:rFonts w:ascii="Times New Roman" w:eastAsia="Calibri" w:hAnsi="Times New Roman" w:cs="Times New Roman"/>
          <w:noProof/>
          <w:color w:val="00000A"/>
          <w:kern w:val="1"/>
          <w:sz w:val="16"/>
          <w:szCs w:val="16"/>
          <w:lang w:eastAsia="it-IT" w:bidi="it-IT"/>
        </w:rPr>
        <w:t>97620098AA</w:t>
      </w:r>
    </w:p>
    <w:p w14:paraId="630ED0CC" w14:textId="2AD729BF" w:rsidR="00696440" w:rsidRPr="00696440" w:rsidRDefault="00E15897" w:rsidP="003A034C">
      <w:pPr>
        <w:pBdr>
          <w:top w:val="single" w:sz="4" w:space="0" w:color="00000A"/>
          <w:left w:val="single" w:sz="4" w:space="4" w:color="00000A"/>
          <w:bottom w:val="single" w:sz="4" w:space="1" w:color="00000A"/>
          <w:right w:val="single" w:sz="4" w:space="4" w:color="00000A"/>
        </w:pBdr>
        <w:shd w:val="clear" w:color="auto" w:fill="BFBFBF"/>
        <w:suppressAutoHyphens/>
        <w:spacing w:before="120" w:after="120" w:line="240" w:lineRule="auto"/>
        <w:rPr>
          <w:rFonts w:ascii="Arial" w:eastAsia="Calibri" w:hAnsi="Arial" w:cs="Arial"/>
          <w:b/>
          <w:color w:val="00000A"/>
          <w:w w:val="0"/>
          <w:kern w:val="1"/>
          <w:sz w:val="15"/>
          <w:szCs w:val="15"/>
          <w:lang w:eastAsia="it-IT" w:bidi="it-IT"/>
        </w:rPr>
      </w:pPr>
      <w:r w:rsidRPr="004C3D1B">
        <w:rPr>
          <w:rFonts w:ascii="Arial" w:eastAsia="Calibri" w:hAnsi="Arial" w:cs="Arial"/>
          <w:b/>
          <w:color w:val="00000A"/>
          <w:w w:val="0"/>
          <w:kern w:val="1"/>
          <w:sz w:val="15"/>
          <w:szCs w:val="15"/>
          <w:lang w:eastAsia="it-IT" w:bidi="it-IT"/>
        </w:rPr>
        <w:t xml:space="preserve">Inviato </w:t>
      </w:r>
      <w:r w:rsidR="00DF33CE" w:rsidRPr="004C3D1B">
        <w:rPr>
          <w:rFonts w:ascii="Arial" w:eastAsia="Calibri" w:hAnsi="Arial" w:cs="Arial"/>
          <w:b/>
          <w:color w:val="00000A"/>
          <w:w w:val="0"/>
          <w:kern w:val="1"/>
          <w:sz w:val="15"/>
          <w:szCs w:val="15"/>
          <w:lang w:eastAsia="it-IT" w:bidi="it-IT"/>
        </w:rPr>
        <w:t>in</w:t>
      </w:r>
      <w:r w:rsidRPr="004C3D1B">
        <w:rPr>
          <w:rFonts w:ascii="Arial" w:eastAsia="Calibri" w:hAnsi="Arial" w:cs="Arial"/>
          <w:b/>
          <w:color w:val="00000A"/>
          <w:w w:val="0"/>
          <w:kern w:val="1"/>
          <w:sz w:val="15"/>
          <w:szCs w:val="15"/>
          <w:lang w:eastAsia="it-IT" w:bidi="it-IT"/>
        </w:rPr>
        <w:t xml:space="preserve"> GU</w:t>
      </w:r>
      <w:r w:rsidR="00DF33CE" w:rsidRPr="004C3D1B">
        <w:rPr>
          <w:rFonts w:ascii="Arial" w:eastAsia="Calibri" w:hAnsi="Arial" w:cs="Arial"/>
          <w:b/>
          <w:color w:val="00000A"/>
          <w:w w:val="0"/>
          <w:kern w:val="1"/>
          <w:sz w:val="15"/>
          <w:szCs w:val="15"/>
          <w:lang w:eastAsia="it-IT" w:bidi="it-IT"/>
        </w:rPr>
        <w:t>U</w:t>
      </w:r>
      <w:r w:rsidRPr="004C3D1B">
        <w:rPr>
          <w:rFonts w:ascii="Arial" w:eastAsia="Calibri" w:hAnsi="Arial" w:cs="Arial"/>
          <w:b/>
          <w:color w:val="00000A"/>
          <w:w w:val="0"/>
          <w:kern w:val="1"/>
          <w:sz w:val="15"/>
          <w:szCs w:val="15"/>
          <w:lang w:eastAsia="it-IT" w:bidi="it-IT"/>
        </w:rPr>
        <w:t xml:space="preserve">E in data </w:t>
      </w:r>
      <w:r w:rsidR="004C3D1B" w:rsidRPr="004C3D1B">
        <w:rPr>
          <w:rFonts w:ascii="Arial" w:eastAsia="Calibri" w:hAnsi="Arial" w:cs="Arial"/>
          <w:b/>
          <w:color w:val="00000A"/>
          <w:w w:val="0"/>
          <w:kern w:val="1"/>
          <w:sz w:val="15"/>
          <w:szCs w:val="15"/>
          <w:lang w:eastAsia="it-IT" w:bidi="it-IT"/>
        </w:rPr>
        <w:t>01</w:t>
      </w:r>
      <w:r w:rsidR="003A034C" w:rsidRPr="004C3D1B">
        <w:rPr>
          <w:rFonts w:ascii="Arial" w:eastAsia="Calibri" w:hAnsi="Arial" w:cs="Arial"/>
          <w:b/>
          <w:color w:val="00000A"/>
          <w:w w:val="0"/>
          <w:kern w:val="1"/>
          <w:sz w:val="15"/>
          <w:szCs w:val="15"/>
          <w:lang w:eastAsia="it-IT" w:bidi="it-IT"/>
        </w:rPr>
        <w:t>/0</w:t>
      </w:r>
      <w:r w:rsidR="004C3D1B" w:rsidRPr="004C3D1B">
        <w:rPr>
          <w:rFonts w:ascii="Arial" w:eastAsia="Calibri" w:hAnsi="Arial" w:cs="Arial"/>
          <w:b/>
          <w:color w:val="00000A"/>
          <w:w w:val="0"/>
          <w:kern w:val="1"/>
          <w:sz w:val="15"/>
          <w:szCs w:val="15"/>
          <w:lang w:eastAsia="it-IT" w:bidi="it-IT"/>
        </w:rPr>
        <w:t>6</w:t>
      </w:r>
      <w:r w:rsidR="003A034C" w:rsidRPr="004C3D1B">
        <w:rPr>
          <w:rFonts w:ascii="Arial" w:eastAsia="Calibri" w:hAnsi="Arial" w:cs="Arial"/>
          <w:b/>
          <w:color w:val="00000A"/>
          <w:w w:val="0"/>
          <w:kern w:val="1"/>
          <w:sz w:val="15"/>
          <w:szCs w:val="15"/>
          <w:lang w:eastAsia="it-IT" w:bidi="it-IT"/>
        </w:rPr>
        <w:t>/2023</w:t>
      </w:r>
    </w:p>
    <w:p w14:paraId="56997671" w14:textId="77777777" w:rsidR="00623D34" w:rsidRPr="00623D34" w:rsidRDefault="00623D34" w:rsidP="00623D34">
      <w:pPr>
        <w:keepNext/>
        <w:suppressAutoHyphens/>
        <w:spacing w:before="120" w:after="360" w:line="240" w:lineRule="auto"/>
        <w:jc w:val="center"/>
        <w:rPr>
          <w:rFonts w:ascii="Arial" w:eastAsia="Calibri" w:hAnsi="Arial" w:cs="Arial"/>
          <w:b/>
          <w:smallCaps/>
          <w:color w:val="00000A"/>
          <w:w w:val="0"/>
          <w:kern w:val="1"/>
          <w:sz w:val="15"/>
          <w:szCs w:val="15"/>
          <w:lang w:eastAsia="it-IT" w:bidi="it-IT"/>
        </w:rPr>
      </w:pPr>
      <w:r w:rsidRPr="00623D34">
        <w:rPr>
          <w:rFonts w:ascii="Arial" w:eastAsia="Calibri" w:hAnsi="Arial" w:cs="Arial"/>
          <w:caps/>
          <w:smallCaps/>
          <w:color w:val="00000A"/>
          <w:kern w:val="1"/>
          <w:sz w:val="16"/>
          <w:szCs w:val="16"/>
          <w:lang w:eastAsia="it-IT" w:bidi="it-IT"/>
        </w:rPr>
        <w:t>Informazioni sulla procedura di appalto</w:t>
      </w:r>
    </w:p>
    <w:p w14:paraId="5861B546" w14:textId="77777777" w:rsidR="00623D34" w:rsidRPr="00623D34" w:rsidRDefault="00623D34" w:rsidP="00623D34">
      <w:pPr>
        <w:pBdr>
          <w:top w:val="single" w:sz="4" w:space="1" w:color="00000A"/>
          <w:left w:val="single" w:sz="4" w:space="4" w:color="00000A"/>
          <w:bottom w:val="single" w:sz="4" w:space="1" w:color="00000A"/>
          <w:right w:val="single" w:sz="4" w:space="4" w:color="00000A"/>
        </w:pBdr>
        <w:shd w:val="clear" w:color="auto" w:fill="BFBFBF"/>
        <w:suppressAutoHyphens/>
        <w:spacing w:before="120" w:after="120" w:line="240" w:lineRule="auto"/>
        <w:rPr>
          <w:rFonts w:ascii="Arial" w:eastAsia="Calibri" w:hAnsi="Arial" w:cs="Arial"/>
          <w:b/>
          <w:color w:val="000000"/>
          <w:kern w:val="1"/>
          <w:sz w:val="14"/>
          <w:szCs w:val="14"/>
          <w:lang w:eastAsia="it-IT" w:bidi="it-IT"/>
        </w:rPr>
      </w:pPr>
      <w:r w:rsidRPr="00623D34">
        <w:rPr>
          <w:rFonts w:ascii="Arial" w:eastAsia="Calibri" w:hAnsi="Arial" w:cs="Arial"/>
          <w:b/>
          <w:color w:val="000000"/>
          <w:w w:val="0"/>
          <w:kern w:val="1"/>
          <w:sz w:val="15"/>
          <w:szCs w:val="15"/>
          <w:lang w:eastAsia="it-IT" w:bidi="it-IT"/>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623D34" w:rsidRPr="00623D34" w14:paraId="3954D1B0" w14:textId="77777777" w:rsidTr="00BD1582">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7431AC"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b/>
                <w:color w:val="00000A"/>
                <w:kern w:val="1"/>
                <w:sz w:val="14"/>
                <w:szCs w:val="14"/>
                <w:lang w:eastAsia="it-IT" w:bidi="it-IT"/>
              </w:rPr>
              <w:t xml:space="preserve">Identità del committente </w:t>
            </w:r>
            <w:r w:rsidRPr="00623D34">
              <w:rPr>
                <w:rFonts w:ascii="Arial" w:eastAsia="Calibri" w:hAnsi="Arial" w:cs="Arial"/>
                <w:color w:val="00000A"/>
                <w:kern w:val="1"/>
                <w:sz w:val="14"/>
                <w:szCs w:val="14"/>
                <w:lang w:eastAsia="it-IT" w:bidi="it-IT"/>
              </w:rPr>
              <w:t>(</w:t>
            </w:r>
            <w:r w:rsidRPr="00623D34">
              <w:rPr>
                <w:rFonts w:ascii="Arial" w:eastAsia="Calibri" w:hAnsi="Arial" w:cs="Arial"/>
                <w:color w:val="00000A"/>
                <w:kern w:val="1"/>
                <w:sz w:val="14"/>
                <w:szCs w:val="14"/>
                <w:vertAlign w:val="superscript"/>
                <w:lang w:eastAsia="it-IT" w:bidi="it-IT"/>
              </w:rPr>
              <w:footnoteReference w:id="1"/>
            </w:r>
            <w:r w:rsidRPr="00623D34">
              <w:rPr>
                <w:rFonts w:ascii="Arial" w:eastAsia="Calibri" w:hAnsi="Arial" w:cs="Arial"/>
                <w:color w:val="00000A"/>
                <w:kern w:val="1"/>
                <w:sz w:val="14"/>
                <w:szCs w:val="14"/>
                <w:lang w:eastAsia="it-IT"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A254E5"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b/>
                <w:color w:val="00000A"/>
                <w:kern w:val="1"/>
                <w:sz w:val="14"/>
                <w:szCs w:val="14"/>
                <w:lang w:eastAsia="it-IT" w:bidi="it-IT"/>
              </w:rPr>
              <w:t xml:space="preserve">Risposta: </w:t>
            </w:r>
            <w:r w:rsidR="00C07280">
              <w:rPr>
                <w:rFonts w:ascii="Arial" w:eastAsia="Calibri" w:hAnsi="Arial" w:cs="Arial"/>
                <w:b/>
                <w:color w:val="00000A"/>
                <w:kern w:val="1"/>
                <w:sz w:val="14"/>
                <w:szCs w:val="14"/>
                <w:lang w:eastAsia="it-IT" w:bidi="it-IT"/>
              </w:rPr>
              <w:t xml:space="preserve"> </w:t>
            </w:r>
          </w:p>
          <w:p w14:paraId="119FC4FD"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p>
        </w:tc>
      </w:tr>
      <w:tr w:rsidR="00623D34" w:rsidRPr="00623D34" w14:paraId="50898D5B" w14:textId="77777777" w:rsidTr="00BD1582">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FD1420" w14:textId="77777777" w:rsidR="00623D34" w:rsidRPr="00623D34" w:rsidRDefault="00623D34" w:rsidP="00623D34">
            <w:pPr>
              <w:suppressAutoHyphens/>
              <w:spacing w:before="120" w:after="120" w:line="240" w:lineRule="auto"/>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 xml:space="preserve">Nome: </w:t>
            </w:r>
          </w:p>
          <w:p w14:paraId="58F9B22A" w14:textId="77777777" w:rsidR="00623D34" w:rsidRPr="00623D34" w:rsidRDefault="00623D34" w:rsidP="00623D34">
            <w:pPr>
              <w:suppressAutoHyphens/>
              <w:spacing w:before="120" w:after="120" w:line="240" w:lineRule="auto"/>
              <w:rPr>
                <w:rFonts w:ascii="Times New Roman" w:eastAsia="Calibri" w:hAnsi="Times New Roman" w:cs="Times New Roman"/>
                <w:color w:val="000000"/>
                <w:kern w:val="1"/>
                <w:sz w:val="24"/>
                <w:lang w:eastAsia="it-IT" w:bidi="it-IT"/>
              </w:rPr>
            </w:pPr>
            <w:r w:rsidRPr="00623D34">
              <w:rPr>
                <w:rFonts w:ascii="Arial" w:eastAsia="Calibri" w:hAnsi="Arial" w:cs="Arial"/>
                <w:color w:val="000000"/>
                <w:kern w:val="1"/>
                <w:sz w:val="14"/>
                <w:szCs w:val="14"/>
                <w:lang w:eastAsia="it-IT" w:bidi="it-IT"/>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34EB57" w14:textId="77777777" w:rsidR="00623D34" w:rsidRPr="00623D34" w:rsidRDefault="00623D34" w:rsidP="00623D34">
            <w:pPr>
              <w:suppressAutoHyphens/>
              <w:spacing w:before="120" w:after="120" w:line="240" w:lineRule="auto"/>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 xml:space="preserve">Comune di Milano – Area Gare Opere Pubbliche Via </w:t>
            </w:r>
            <w:r w:rsidR="00282DEE">
              <w:rPr>
                <w:rFonts w:ascii="Arial" w:eastAsia="Calibri" w:hAnsi="Arial" w:cs="Arial"/>
                <w:color w:val="000000"/>
                <w:kern w:val="1"/>
                <w:sz w:val="14"/>
                <w:szCs w:val="14"/>
                <w:lang w:eastAsia="it-IT" w:bidi="it-IT"/>
              </w:rPr>
              <w:t xml:space="preserve">Durando 38/A, </w:t>
            </w:r>
            <w:r w:rsidRPr="00623D34">
              <w:rPr>
                <w:rFonts w:ascii="Arial" w:eastAsia="Calibri" w:hAnsi="Arial" w:cs="Arial"/>
                <w:color w:val="000000"/>
                <w:kern w:val="1"/>
                <w:sz w:val="14"/>
                <w:szCs w:val="14"/>
                <w:lang w:eastAsia="it-IT" w:bidi="it-IT"/>
              </w:rPr>
              <w:t xml:space="preserve">20158 Milano </w:t>
            </w:r>
          </w:p>
          <w:p w14:paraId="4F3572FF" w14:textId="77777777" w:rsidR="00623D34" w:rsidRPr="00623D34" w:rsidRDefault="00623D34" w:rsidP="00623D34">
            <w:pPr>
              <w:suppressAutoHyphens/>
              <w:spacing w:before="120" w:after="120" w:line="240" w:lineRule="auto"/>
              <w:rPr>
                <w:rFonts w:ascii="Times New Roman" w:eastAsia="Calibri" w:hAnsi="Times New Roman" w:cs="Times New Roman"/>
                <w:color w:val="000000"/>
                <w:kern w:val="1"/>
                <w:sz w:val="24"/>
                <w:lang w:eastAsia="it-IT" w:bidi="it-IT"/>
              </w:rPr>
            </w:pPr>
            <w:r w:rsidRPr="00623D34">
              <w:rPr>
                <w:rFonts w:ascii="Arial" w:eastAsia="Calibri" w:hAnsi="Arial" w:cs="Arial"/>
                <w:color w:val="000000"/>
                <w:kern w:val="1"/>
                <w:sz w:val="14"/>
                <w:szCs w:val="14"/>
                <w:lang w:eastAsia="it-IT" w:bidi="it-IT"/>
              </w:rPr>
              <w:t>01199250158</w:t>
            </w:r>
          </w:p>
        </w:tc>
      </w:tr>
      <w:tr w:rsidR="00623D34" w:rsidRPr="00623D34" w14:paraId="3A38E315" w14:textId="77777777" w:rsidTr="00BD1582">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00CB67"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b/>
                <w:color w:val="00000A"/>
                <w:kern w:val="1"/>
                <w:sz w:val="14"/>
                <w:szCs w:val="14"/>
                <w:lang w:eastAsia="it-IT" w:bidi="it-IT"/>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88051C"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b/>
                <w:color w:val="00000A"/>
                <w:kern w:val="1"/>
                <w:sz w:val="14"/>
                <w:szCs w:val="14"/>
                <w:lang w:eastAsia="it-IT" w:bidi="it-IT"/>
              </w:rPr>
              <w:t>Risposta:</w:t>
            </w:r>
          </w:p>
        </w:tc>
      </w:tr>
      <w:tr w:rsidR="00623D34" w:rsidRPr="00623D34" w14:paraId="3E924515" w14:textId="77777777" w:rsidTr="00BD1582">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6C634A"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4"/>
                <w:szCs w:val="14"/>
                <w:lang w:eastAsia="it-IT" w:bidi="it-IT"/>
              </w:rPr>
              <w:t>Titolo o breve descrizione dell'appalto (</w:t>
            </w:r>
            <w:r w:rsidRPr="00623D34">
              <w:rPr>
                <w:rFonts w:ascii="Arial" w:eastAsia="Calibri" w:hAnsi="Arial" w:cs="Arial"/>
                <w:color w:val="00000A"/>
                <w:kern w:val="1"/>
                <w:sz w:val="14"/>
                <w:szCs w:val="14"/>
                <w:vertAlign w:val="superscript"/>
                <w:lang w:eastAsia="it-IT" w:bidi="it-IT"/>
              </w:rPr>
              <w:footnoteReference w:id="2"/>
            </w:r>
            <w:r w:rsidRPr="00623D34">
              <w:rPr>
                <w:rFonts w:ascii="Arial" w:eastAsia="Calibri" w:hAnsi="Arial" w:cs="Arial"/>
                <w:color w:val="00000A"/>
                <w:kern w:val="1"/>
                <w:sz w:val="14"/>
                <w:szCs w:val="14"/>
                <w:lang w:eastAsia="it-IT"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29CC5F" w14:textId="77777777" w:rsidR="00623D34" w:rsidRPr="00623D34" w:rsidRDefault="003A034C" w:rsidP="001D5201">
            <w:pPr>
              <w:suppressAutoHyphens/>
              <w:spacing w:before="120" w:after="120" w:line="240" w:lineRule="auto"/>
              <w:jc w:val="both"/>
              <w:rPr>
                <w:rFonts w:ascii="Times New Roman" w:eastAsia="Calibri" w:hAnsi="Times New Roman" w:cs="Times New Roman"/>
                <w:color w:val="00000A"/>
                <w:kern w:val="1"/>
                <w:sz w:val="16"/>
                <w:szCs w:val="16"/>
                <w:lang w:eastAsia="it-IT" w:bidi="it-IT"/>
              </w:rPr>
            </w:pPr>
            <w:r w:rsidRPr="003A034C">
              <w:rPr>
                <w:rFonts w:ascii="Times New Roman" w:eastAsia="Calibri" w:hAnsi="Times New Roman" w:cs="Times New Roman"/>
                <w:noProof/>
                <w:color w:val="00000A"/>
                <w:kern w:val="1"/>
                <w:sz w:val="16"/>
                <w:szCs w:val="16"/>
                <w:lang w:eastAsia="it-IT" w:bidi="it-IT"/>
              </w:rPr>
              <w:t>PROCEDURA AI SENSI DELL’ART. 183, COMMA 15 E 16 DEL D. LGS. 50/2016 E S.M.I. PER LA REALIZZAZIONE DI UN COMPLESSO SPORTIVO NELL’AREA DEL CENTRO BALNEARE “SCARIONI” SITO IN MILANO – VIA VALFURVA, 9 E LA SUCCESSIVA GESTIONE, MEDIANTE PROCEDURA DI PARTENARIATO PUBBLICO PRIVATO.</w:t>
            </w:r>
          </w:p>
        </w:tc>
      </w:tr>
      <w:tr w:rsidR="00623D34" w:rsidRPr="00623D34" w14:paraId="3712DA0D" w14:textId="77777777" w:rsidTr="00BD1582">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C71180A"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4"/>
                <w:szCs w:val="14"/>
                <w:lang w:eastAsia="it-IT" w:bidi="it-IT"/>
              </w:rPr>
              <w:t>Numero di riferimento attribuito al fascicolo dall'amministrazione aggiudicatrice o ente aggiudicatore (ove esistente) (</w:t>
            </w:r>
            <w:r w:rsidRPr="00623D34">
              <w:rPr>
                <w:rFonts w:ascii="Arial" w:eastAsia="Calibri" w:hAnsi="Arial" w:cs="Arial"/>
                <w:color w:val="00000A"/>
                <w:kern w:val="1"/>
                <w:sz w:val="14"/>
                <w:szCs w:val="14"/>
                <w:vertAlign w:val="superscript"/>
                <w:lang w:eastAsia="it-IT" w:bidi="it-IT"/>
              </w:rPr>
              <w:footnoteReference w:id="3"/>
            </w:r>
            <w:r w:rsidRPr="00623D34">
              <w:rPr>
                <w:rFonts w:ascii="Arial" w:eastAsia="Calibri" w:hAnsi="Arial" w:cs="Arial"/>
                <w:color w:val="00000A"/>
                <w:kern w:val="1"/>
                <w:sz w:val="14"/>
                <w:szCs w:val="14"/>
                <w:lang w:eastAsia="it-IT"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B3F034" w14:textId="77777777" w:rsidR="00623D34" w:rsidRPr="00623D34" w:rsidRDefault="003A034C" w:rsidP="003A7E45">
            <w:pPr>
              <w:suppressAutoHyphens/>
              <w:spacing w:before="120" w:after="120" w:line="240" w:lineRule="auto"/>
              <w:rPr>
                <w:rFonts w:ascii="Times New Roman" w:eastAsia="Calibri" w:hAnsi="Times New Roman" w:cs="Times New Roman"/>
                <w:color w:val="00000A"/>
                <w:kern w:val="1"/>
                <w:sz w:val="16"/>
                <w:szCs w:val="16"/>
                <w:lang w:eastAsia="it-IT" w:bidi="it-IT"/>
              </w:rPr>
            </w:pPr>
            <w:r>
              <w:rPr>
                <w:rFonts w:ascii="Times New Roman" w:eastAsia="Calibri" w:hAnsi="Times New Roman" w:cs="Times New Roman"/>
                <w:color w:val="00000A"/>
                <w:kern w:val="1"/>
                <w:sz w:val="16"/>
                <w:szCs w:val="16"/>
                <w:lang w:eastAsia="it-IT" w:bidi="it-IT"/>
              </w:rPr>
              <w:t>GARA 28/2023</w:t>
            </w:r>
          </w:p>
        </w:tc>
      </w:tr>
      <w:tr w:rsidR="00623D34" w:rsidRPr="004910A8" w14:paraId="534C5B3B" w14:textId="77777777" w:rsidTr="00BD1582">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43F26C" w14:textId="77777777" w:rsidR="00623D34" w:rsidRPr="00623D34" w:rsidRDefault="00623D34" w:rsidP="00623D34">
            <w:pPr>
              <w:suppressAutoHyphens/>
              <w:spacing w:before="120" w:after="120" w:line="240" w:lineRule="auto"/>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 xml:space="preserve">CIG </w:t>
            </w:r>
          </w:p>
          <w:p w14:paraId="6EB800EF" w14:textId="77777777" w:rsidR="00623D34" w:rsidRPr="00623D34" w:rsidRDefault="00623D34" w:rsidP="00623D34">
            <w:pPr>
              <w:suppressAutoHyphens/>
              <w:spacing w:before="120" w:after="120" w:line="240" w:lineRule="auto"/>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CUP (ove previsto)</w:t>
            </w:r>
          </w:p>
          <w:p w14:paraId="2408B9A7" w14:textId="77777777" w:rsidR="00623D34" w:rsidRPr="00623D34" w:rsidRDefault="00623D34" w:rsidP="00623D34">
            <w:pPr>
              <w:suppressAutoHyphens/>
              <w:spacing w:before="120" w:after="120" w:line="240" w:lineRule="auto"/>
              <w:rPr>
                <w:rFonts w:ascii="Times New Roman" w:eastAsia="Calibri" w:hAnsi="Times New Roman" w:cs="Times New Roman"/>
                <w:color w:val="000000"/>
                <w:kern w:val="1"/>
                <w:sz w:val="24"/>
                <w:lang w:eastAsia="it-IT" w:bidi="it-IT"/>
              </w:rPr>
            </w:pPr>
            <w:r w:rsidRPr="00623D34">
              <w:rPr>
                <w:rFonts w:ascii="Arial" w:eastAsia="Calibri" w:hAnsi="Arial" w:cs="Arial"/>
                <w:color w:val="000000"/>
                <w:kern w:val="1"/>
                <w:sz w:val="14"/>
                <w:szCs w:val="14"/>
                <w:lang w:eastAsia="it-IT" w:bidi="it-IT"/>
              </w:rPr>
              <w:t>Codice progetto (ove l’appalto sia finanziato o cofinanziato con fondi europei)</w:t>
            </w:r>
            <w:r w:rsidRPr="00623D34">
              <w:rPr>
                <w:rFonts w:ascii="Arial" w:eastAsia="Calibri" w:hAnsi="Arial" w:cs="Arial"/>
                <w:color w:val="000000"/>
                <w:kern w:val="1"/>
                <w:sz w:val="14"/>
                <w:szCs w:val="14"/>
                <w:lang w:eastAsia="it-IT" w:bidi="it-IT"/>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C6F3A3" w14:textId="77777777" w:rsidR="001D5201" w:rsidRDefault="00262241" w:rsidP="003A034C">
            <w:pPr>
              <w:suppressAutoHyphens/>
              <w:spacing w:before="120" w:after="120" w:line="240" w:lineRule="auto"/>
              <w:jc w:val="both"/>
              <w:rPr>
                <w:rFonts w:ascii="Times New Roman" w:eastAsia="Calibri" w:hAnsi="Times New Roman" w:cs="Times New Roman"/>
                <w:noProof/>
                <w:color w:val="00000A"/>
                <w:kern w:val="1"/>
                <w:sz w:val="16"/>
                <w:szCs w:val="16"/>
                <w:lang w:eastAsia="it-IT" w:bidi="it-IT"/>
              </w:rPr>
            </w:pPr>
            <w:r w:rsidRPr="00D12DE4">
              <w:rPr>
                <w:rFonts w:ascii="Times New Roman" w:eastAsia="Calibri" w:hAnsi="Times New Roman" w:cs="Times New Roman"/>
                <w:noProof/>
                <w:color w:val="00000A"/>
                <w:kern w:val="1"/>
                <w:sz w:val="16"/>
                <w:szCs w:val="16"/>
                <w:lang w:eastAsia="it-IT" w:bidi="it-IT"/>
              </w:rPr>
              <w:t>C.I.</w:t>
            </w:r>
            <w:r w:rsidR="00623D34" w:rsidRPr="00D12DE4">
              <w:rPr>
                <w:rFonts w:ascii="Times New Roman" w:eastAsia="Calibri" w:hAnsi="Times New Roman" w:cs="Times New Roman"/>
                <w:noProof/>
                <w:color w:val="00000A"/>
                <w:kern w:val="1"/>
                <w:sz w:val="16"/>
                <w:szCs w:val="16"/>
                <w:lang w:eastAsia="it-IT" w:bidi="it-IT"/>
              </w:rPr>
              <w:t>G</w:t>
            </w:r>
            <w:r w:rsidR="00623D34" w:rsidRPr="00433B26">
              <w:rPr>
                <w:rFonts w:ascii="Times New Roman" w:eastAsia="Calibri" w:hAnsi="Times New Roman" w:cs="Times New Roman"/>
                <w:noProof/>
                <w:color w:val="00000A"/>
                <w:kern w:val="1"/>
                <w:sz w:val="16"/>
                <w:szCs w:val="16"/>
                <w:lang w:eastAsia="it-IT" w:bidi="it-IT"/>
              </w:rPr>
              <w:t xml:space="preserve">. </w:t>
            </w:r>
            <w:r w:rsidR="003A034C" w:rsidRPr="003A034C">
              <w:rPr>
                <w:rFonts w:ascii="Times New Roman" w:eastAsia="Calibri" w:hAnsi="Times New Roman" w:cs="Times New Roman"/>
                <w:noProof/>
                <w:color w:val="00000A"/>
                <w:kern w:val="1"/>
                <w:sz w:val="16"/>
                <w:szCs w:val="16"/>
                <w:lang w:eastAsia="it-IT" w:bidi="it-IT"/>
              </w:rPr>
              <w:t>97620098AA</w:t>
            </w:r>
          </w:p>
          <w:p w14:paraId="547DA85A" w14:textId="77777777" w:rsidR="00433B26" w:rsidRDefault="00623D34" w:rsidP="003A034C">
            <w:pPr>
              <w:suppressAutoHyphens/>
              <w:spacing w:before="120" w:after="120" w:line="240" w:lineRule="auto"/>
              <w:jc w:val="both"/>
              <w:rPr>
                <w:rFonts w:ascii="Times New Roman" w:eastAsia="Calibri" w:hAnsi="Times New Roman" w:cs="Times New Roman"/>
                <w:noProof/>
                <w:color w:val="00000A"/>
                <w:kern w:val="1"/>
                <w:sz w:val="16"/>
                <w:szCs w:val="16"/>
                <w:lang w:eastAsia="it-IT" w:bidi="it-IT"/>
              </w:rPr>
            </w:pPr>
            <w:r w:rsidRPr="00D12DE4">
              <w:rPr>
                <w:rFonts w:ascii="Times New Roman" w:eastAsia="Calibri" w:hAnsi="Times New Roman" w:cs="Times New Roman"/>
                <w:noProof/>
                <w:color w:val="00000A"/>
                <w:kern w:val="1"/>
                <w:sz w:val="16"/>
                <w:szCs w:val="16"/>
                <w:lang w:eastAsia="it-IT" w:bidi="it-IT"/>
              </w:rPr>
              <w:t>CUP</w:t>
            </w:r>
            <w:r w:rsidR="00261413" w:rsidRPr="00D12DE4">
              <w:rPr>
                <w:rFonts w:ascii="Times New Roman" w:eastAsia="Calibri" w:hAnsi="Times New Roman" w:cs="Times New Roman"/>
                <w:noProof/>
                <w:color w:val="00000A"/>
                <w:kern w:val="1"/>
                <w:sz w:val="16"/>
                <w:szCs w:val="16"/>
                <w:lang w:eastAsia="it-IT" w:bidi="it-IT"/>
              </w:rPr>
              <w:t xml:space="preserve"> </w:t>
            </w:r>
            <w:r w:rsidR="003A034C" w:rsidRPr="003A034C">
              <w:rPr>
                <w:rFonts w:ascii="Times New Roman" w:eastAsia="Calibri" w:hAnsi="Times New Roman" w:cs="Times New Roman"/>
                <w:noProof/>
                <w:color w:val="00000A"/>
                <w:kern w:val="1"/>
                <w:sz w:val="16"/>
                <w:szCs w:val="16"/>
                <w:lang w:eastAsia="it-IT" w:bidi="it-IT"/>
              </w:rPr>
              <w:t>B47D21000000007</w:t>
            </w:r>
          </w:p>
          <w:p w14:paraId="73B07383" w14:textId="77777777" w:rsidR="00623D34" w:rsidRPr="00D12DE4" w:rsidRDefault="00B90657" w:rsidP="00623D34">
            <w:pPr>
              <w:suppressAutoHyphens/>
              <w:spacing w:before="120" w:after="120" w:line="240" w:lineRule="auto"/>
              <w:rPr>
                <w:rFonts w:ascii="Times New Roman" w:eastAsia="Calibri" w:hAnsi="Times New Roman" w:cs="Times New Roman"/>
                <w:noProof/>
                <w:color w:val="00000A"/>
                <w:kern w:val="1"/>
                <w:sz w:val="16"/>
                <w:szCs w:val="16"/>
                <w:lang w:eastAsia="it-IT" w:bidi="it-IT"/>
              </w:rPr>
            </w:pPr>
            <w:r w:rsidRPr="00D12DE4">
              <w:rPr>
                <w:rFonts w:ascii="Times New Roman" w:eastAsia="Calibri" w:hAnsi="Times New Roman" w:cs="Times New Roman"/>
                <w:noProof/>
                <w:color w:val="00000A"/>
                <w:kern w:val="1"/>
                <w:sz w:val="16"/>
                <w:szCs w:val="16"/>
                <w:lang w:eastAsia="it-IT" w:bidi="it-IT"/>
              </w:rPr>
              <w:t xml:space="preserve"> </w:t>
            </w:r>
            <w:r w:rsidR="00623D34" w:rsidRPr="00D12DE4">
              <w:rPr>
                <w:rFonts w:ascii="Times New Roman" w:eastAsia="Calibri" w:hAnsi="Times New Roman" w:cs="Times New Roman"/>
                <w:noProof/>
                <w:color w:val="00000A"/>
                <w:kern w:val="1"/>
                <w:sz w:val="16"/>
                <w:szCs w:val="16"/>
                <w:lang w:eastAsia="it-IT" w:bidi="it-IT"/>
              </w:rPr>
              <w:t xml:space="preserve">[  ] </w:t>
            </w:r>
          </w:p>
        </w:tc>
      </w:tr>
    </w:tbl>
    <w:p w14:paraId="3354BCFA" w14:textId="77777777" w:rsidR="00623D34" w:rsidRPr="00623D34" w:rsidRDefault="00623D34" w:rsidP="00623D34">
      <w:pPr>
        <w:pBdr>
          <w:top w:val="single" w:sz="4" w:space="1" w:color="00000A"/>
          <w:left w:val="single" w:sz="4" w:space="4" w:color="00000A"/>
          <w:bottom w:val="single" w:sz="4" w:space="1" w:color="00000A"/>
          <w:right w:val="single" w:sz="4" w:space="4" w:color="00000A"/>
        </w:pBdr>
        <w:shd w:val="clear" w:color="auto" w:fill="BFBFBF"/>
        <w:tabs>
          <w:tab w:val="left" w:pos="4644"/>
        </w:tabs>
        <w:suppressAutoHyphens/>
        <w:spacing w:before="120" w:after="120" w:line="240" w:lineRule="auto"/>
        <w:rPr>
          <w:rFonts w:ascii="Times New Roman" w:eastAsia="Calibri" w:hAnsi="Times New Roman" w:cs="Times New Roman"/>
          <w:b/>
          <w:color w:val="00000A"/>
          <w:kern w:val="1"/>
          <w:lang w:eastAsia="it-IT" w:bidi="it-IT"/>
        </w:rPr>
      </w:pPr>
      <w:r w:rsidRPr="00623D34">
        <w:rPr>
          <w:rFonts w:ascii="Arial" w:eastAsia="Calibri" w:hAnsi="Arial" w:cs="Arial"/>
          <w:b/>
          <w:color w:val="00000A"/>
          <w:kern w:val="1"/>
          <w:sz w:val="14"/>
          <w:szCs w:val="14"/>
          <w:lang w:eastAsia="it-IT" w:bidi="it-IT"/>
        </w:rPr>
        <w:t>Tutte le altre informazioni in tutte le sezioni del DGUE devono essere inserite dall'operatore economico</w:t>
      </w:r>
    </w:p>
    <w:p w14:paraId="54E294CA" w14:textId="77777777" w:rsidR="00623D34" w:rsidRPr="00623D34" w:rsidRDefault="00623D34" w:rsidP="00623D34">
      <w:pPr>
        <w:keepNext/>
        <w:pageBreakBefore/>
        <w:suppressAutoHyphens/>
        <w:spacing w:before="120" w:after="360" w:line="240" w:lineRule="auto"/>
        <w:jc w:val="center"/>
        <w:rPr>
          <w:rFonts w:ascii="Arial" w:eastAsia="Calibri" w:hAnsi="Arial" w:cs="Arial"/>
          <w:caps/>
          <w:color w:val="00000A"/>
          <w:kern w:val="1"/>
          <w:sz w:val="16"/>
          <w:szCs w:val="16"/>
          <w:lang w:eastAsia="it-IT" w:bidi="it-IT"/>
        </w:rPr>
      </w:pPr>
      <w:r w:rsidRPr="00623D34">
        <w:rPr>
          <w:rFonts w:ascii="Times New Roman" w:eastAsia="Calibri" w:hAnsi="Times New Roman" w:cs="Times New Roman"/>
          <w:b/>
          <w:color w:val="00000A"/>
          <w:kern w:val="1"/>
          <w:sz w:val="18"/>
          <w:szCs w:val="18"/>
          <w:lang w:eastAsia="it-IT" w:bidi="it-IT"/>
        </w:rPr>
        <w:lastRenderedPageBreak/>
        <w:t>Parte II: Informazioni sull'operatore economico</w:t>
      </w:r>
    </w:p>
    <w:p w14:paraId="1372FEA6" w14:textId="77777777" w:rsidR="00623D34" w:rsidRPr="00623D34" w:rsidRDefault="00623D34" w:rsidP="00623D34">
      <w:pPr>
        <w:keepNext/>
        <w:suppressAutoHyphens/>
        <w:spacing w:before="120" w:after="360" w:line="240" w:lineRule="auto"/>
        <w:jc w:val="center"/>
        <w:rPr>
          <w:rFonts w:ascii="Arial" w:eastAsia="Calibri" w:hAnsi="Arial" w:cs="Arial"/>
          <w:b/>
          <w:smallCaps/>
          <w:color w:val="00000A"/>
          <w:kern w:val="1"/>
          <w:sz w:val="14"/>
          <w:szCs w:val="14"/>
          <w:lang w:eastAsia="it-IT" w:bidi="it-IT"/>
        </w:rPr>
      </w:pPr>
      <w:r w:rsidRPr="00623D34">
        <w:rPr>
          <w:rFonts w:ascii="Arial" w:eastAsia="Calibri" w:hAnsi="Arial" w:cs="Arial"/>
          <w:caps/>
          <w:smallCaps/>
          <w:color w:val="00000A"/>
          <w:kern w:val="1"/>
          <w:sz w:val="16"/>
          <w:szCs w:val="16"/>
          <w:lang w:eastAsia="it-IT" w:bidi="it-IT"/>
        </w:rPr>
        <w:t>A: Informazioni sull'operatore economico</w:t>
      </w:r>
    </w:p>
    <w:tbl>
      <w:tblPr>
        <w:tblW w:w="0" w:type="auto"/>
        <w:tblInd w:w="-20" w:type="dxa"/>
        <w:tblCellMar>
          <w:left w:w="93" w:type="dxa"/>
        </w:tblCellMar>
        <w:tblLook w:val="0000" w:firstRow="0" w:lastRow="0" w:firstColumn="0" w:lastColumn="0" w:noHBand="0" w:noVBand="0"/>
      </w:tblPr>
      <w:tblGrid>
        <w:gridCol w:w="5586"/>
        <w:gridCol w:w="3539"/>
      </w:tblGrid>
      <w:tr w:rsidR="00623D34" w:rsidRPr="00623D34" w14:paraId="2405DDEE" w14:textId="77777777" w:rsidTr="00BD1582">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D9FE40C"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b/>
                <w:color w:val="00000A"/>
                <w:kern w:val="1"/>
                <w:sz w:val="14"/>
                <w:szCs w:val="14"/>
                <w:lang w:eastAsia="it-IT" w:bidi="it-IT"/>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9FC6D9C"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b/>
                <w:color w:val="00000A"/>
                <w:kern w:val="1"/>
                <w:sz w:val="14"/>
                <w:szCs w:val="14"/>
                <w:lang w:eastAsia="it-IT" w:bidi="it-IT"/>
              </w:rPr>
              <w:t>Risposta:</w:t>
            </w:r>
          </w:p>
        </w:tc>
      </w:tr>
      <w:tr w:rsidR="00623D34" w:rsidRPr="00623D34" w14:paraId="5AF14158" w14:textId="77777777" w:rsidTr="00BD1582">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01FA84A" w14:textId="77777777" w:rsidR="00623D34" w:rsidRPr="00623D34" w:rsidRDefault="00623D34" w:rsidP="00623D34">
            <w:pPr>
              <w:suppressAutoHyphens/>
              <w:spacing w:before="120" w:after="120" w:line="240" w:lineRule="auto"/>
              <w:ind w:left="850" w:hanging="850"/>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4"/>
                <w:szCs w:val="14"/>
                <w:lang w:eastAsia="it-IT" w:bidi="it-IT"/>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987D488"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4"/>
                <w:szCs w:val="14"/>
                <w:lang w:eastAsia="it-IT" w:bidi="it-IT"/>
              </w:rPr>
              <w:t>[   ]</w:t>
            </w:r>
          </w:p>
        </w:tc>
      </w:tr>
      <w:tr w:rsidR="00623D34" w:rsidRPr="00623D34" w14:paraId="0E6D819A" w14:textId="77777777" w:rsidTr="00BD1582">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464A1EF" w14:textId="77777777" w:rsidR="00623D34" w:rsidRPr="00623D34" w:rsidRDefault="00623D34" w:rsidP="00623D34">
            <w:pPr>
              <w:suppressAutoHyphens/>
              <w:spacing w:before="120" w:after="120" w:line="240" w:lineRule="auto"/>
              <w:rPr>
                <w:rFonts w:ascii="Arial" w:eastAsia="Calibri" w:hAnsi="Arial" w:cs="Arial"/>
                <w:color w:val="00000A"/>
                <w:kern w:val="1"/>
                <w:sz w:val="14"/>
                <w:szCs w:val="14"/>
                <w:lang w:eastAsia="it-IT" w:bidi="it-IT"/>
              </w:rPr>
            </w:pPr>
            <w:r w:rsidRPr="00623D34">
              <w:rPr>
                <w:rFonts w:ascii="Arial" w:eastAsia="Calibri" w:hAnsi="Arial" w:cs="Arial"/>
                <w:color w:val="00000A"/>
                <w:kern w:val="1"/>
                <w:sz w:val="14"/>
                <w:szCs w:val="14"/>
                <w:lang w:eastAsia="it-IT" w:bidi="it-IT"/>
              </w:rPr>
              <w:t>Partita IVA, se applicabile:</w:t>
            </w:r>
          </w:p>
          <w:p w14:paraId="53A54D47"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4"/>
                <w:szCs w:val="14"/>
                <w:lang w:eastAsia="it-IT" w:bidi="it-IT"/>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7927596" w14:textId="77777777" w:rsidR="00623D34" w:rsidRPr="00623D34" w:rsidRDefault="00623D34" w:rsidP="00623D34">
            <w:pPr>
              <w:suppressAutoHyphens/>
              <w:spacing w:before="120" w:after="120" w:line="240" w:lineRule="auto"/>
              <w:rPr>
                <w:rFonts w:ascii="Arial" w:eastAsia="Calibri" w:hAnsi="Arial" w:cs="Arial"/>
                <w:color w:val="00000A"/>
                <w:kern w:val="1"/>
                <w:sz w:val="14"/>
                <w:szCs w:val="14"/>
                <w:lang w:eastAsia="it-IT" w:bidi="it-IT"/>
              </w:rPr>
            </w:pPr>
            <w:r w:rsidRPr="00623D34">
              <w:rPr>
                <w:rFonts w:ascii="Arial" w:eastAsia="Calibri" w:hAnsi="Arial" w:cs="Arial"/>
                <w:color w:val="00000A"/>
                <w:kern w:val="1"/>
                <w:sz w:val="14"/>
                <w:szCs w:val="14"/>
                <w:lang w:eastAsia="it-IT" w:bidi="it-IT"/>
              </w:rPr>
              <w:t>[   ]</w:t>
            </w:r>
          </w:p>
          <w:p w14:paraId="18B5B856"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4"/>
                <w:szCs w:val="14"/>
                <w:lang w:eastAsia="it-IT" w:bidi="it-IT"/>
              </w:rPr>
              <w:t>[   ]</w:t>
            </w:r>
          </w:p>
        </w:tc>
      </w:tr>
      <w:tr w:rsidR="00623D34" w:rsidRPr="00623D34" w14:paraId="3D97184B" w14:textId="77777777" w:rsidTr="00BD1582">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A11B9EE"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4"/>
                <w:szCs w:val="14"/>
                <w:lang w:eastAsia="it-IT" w:bidi="it-IT"/>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5168FCA"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4"/>
                <w:szCs w:val="14"/>
                <w:lang w:eastAsia="it-IT" w:bidi="it-IT"/>
              </w:rPr>
              <w:t>[……………]</w:t>
            </w:r>
          </w:p>
        </w:tc>
      </w:tr>
      <w:tr w:rsidR="00623D34" w:rsidRPr="00623D34" w14:paraId="7072C503" w14:textId="77777777" w:rsidTr="00BD1582">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88BBBE7" w14:textId="77777777" w:rsidR="00623D34" w:rsidRPr="00623D34" w:rsidRDefault="00623D34" w:rsidP="00623D34">
            <w:pPr>
              <w:suppressAutoHyphens/>
              <w:spacing w:before="120" w:after="120" w:line="240" w:lineRule="auto"/>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Persone di contatto (</w:t>
            </w:r>
            <w:r w:rsidRPr="00623D34">
              <w:rPr>
                <w:rFonts w:ascii="Arial" w:eastAsia="Calibri" w:hAnsi="Arial" w:cs="Arial"/>
                <w:color w:val="000000"/>
                <w:kern w:val="1"/>
                <w:sz w:val="14"/>
                <w:szCs w:val="14"/>
                <w:vertAlign w:val="superscript"/>
                <w:lang w:eastAsia="it-IT" w:bidi="it-IT"/>
              </w:rPr>
              <w:footnoteReference w:id="4"/>
            </w:r>
            <w:r w:rsidRPr="00623D34">
              <w:rPr>
                <w:rFonts w:ascii="Arial" w:eastAsia="Calibri" w:hAnsi="Arial" w:cs="Arial"/>
                <w:color w:val="000000"/>
                <w:kern w:val="1"/>
                <w:sz w:val="14"/>
                <w:szCs w:val="14"/>
                <w:lang w:eastAsia="it-IT" w:bidi="it-IT"/>
              </w:rPr>
              <w:t>):</w:t>
            </w:r>
          </w:p>
          <w:p w14:paraId="53B471C5" w14:textId="77777777" w:rsidR="00623D34" w:rsidRPr="00623D34" w:rsidRDefault="00623D34" w:rsidP="00623D34">
            <w:pPr>
              <w:suppressAutoHyphens/>
              <w:spacing w:before="120" w:after="120" w:line="240" w:lineRule="auto"/>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Telefono:</w:t>
            </w:r>
          </w:p>
          <w:p w14:paraId="4C7D7F23" w14:textId="77777777" w:rsidR="00623D34" w:rsidRPr="00623D34" w:rsidRDefault="00623D34" w:rsidP="00623D34">
            <w:pPr>
              <w:suppressAutoHyphens/>
              <w:spacing w:before="120" w:after="120" w:line="240" w:lineRule="auto"/>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PEC o e-mail:</w:t>
            </w:r>
          </w:p>
          <w:p w14:paraId="05834320" w14:textId="77777777" w:rsidR="00623D34" w:rsidRPr="00623D34" w:rsidRDefault="00623D34" w:rsidP="00623D34">
            <w:pPr>
              <w:suppressAutoHyphens/>
              <w:spacing w:before="120" w:after="120" w:line="240" w:lineRule="auto"/>
              <w:rPr>
                <w:rFonts w:ascii="Times New Roman" w:eastAsia="Calibri" w:hAnsi="Times New Roman" w:cs="Times New Roman"/>
                <w:color w:val="000000"/>
                <w:kern w:val="1"/>
                <w:sz w:val="24"/>
                <w:lang w:eastAsia="it-IT" w:bidi="it-IT"/>
              </w:rPr>
            </w:pPr>
            <w:r w:rsidRPr="00623D34">
              <w:rPr>
                <w:rFonts w:ascii="Arial" w:eastAsia="Calibri" w:hAnsi="Arial" w:cs="Arial"/>
                <w:color w:val="000000"/>
                <w:kern w:val="1"/>
                <w:sz w:val="14"/>
                <w:szCs w:val="14"/>
                <w:lang w:eastAsia="it-IT" w:bidi="it-IT"/>
              </w:rPr>
              <w:t>(indirizzo Internet o sito web) (</w:t>
            </w:r>
            <w:r w:rsidRPr="00623D34">
              <w:rPr>
                <w:rFonts w:ascii="Arial" w:eastAsia="Calibri" w:hAnsi="Arial" w:cs="Arial"/>
                <w:i/>
                <w:color w:val="000000"/>
                <w:kern w:val="1"/>
                <w:sz w:val="14"/>
                <w:szCs w:val="14"/>
                <w:lang w:eastAsia="it-IT" w:bidi="it-IT"/>
              </w:rPr>
              <w:t>ove esistente</w:t>
            </w:r>
            <w:r w:rsidRPr="00623D34">
              <w:rPr>
                <w:rFonts w:ascii="Arial" w:eastAsia="Calibri" w:hAnsi="Arial" w:cs="Arial"/>
                <w:color w:val="000000"/>
                <w:kern w:val="1"/>
                <w:sz w:val="14"/>
                <w:szCs w:val="14"/>
                <w:lang w:eastAsia="it-IT"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7B2DB33" w14:textId="77777777" w:rsidR="00623D34" w:rsidRPr="00623D34" w:rsidRDefault="00623D34" w:rsidP="00623D34">
            <w:pPr>
              <w:suppressAutoHyphens/>
              <w:spacing w:before="120" w:after="120" w:line="240" w:lineRule="auto"/>
              <w:rPr>
                <w:rFonts w:ascii="Arial" w:eastAsia="Calibri" w:hAnsi="Arial" w:cs="Arial"/>
                <w:color w:val="00000A"/>
                <w:kern w:val="1"/>
                <w:sz w:val="14"/>
                <w:szCs w:val="14"/>
                <w:lang w:eastAsia="it-IT" w:bidi="it-IT"/>
              </w:rPr>
            </w:pPr>
            <w:r w:rsidRPr="00623D34">
              <w:rPr>
                <w:rFonts w:ascii="Arial" w:eastAsia="Calibri" w:hAnsi="Arial" w:cs="Arial"/>
                <w:color w:val="00000A"/>
                <w:kern w:val="1"/>
                <w:sz w:val="14"/>
                <w:szCs w:val="14"/>
                <w:lang w:eastAsia="it-IT" w:bidi="it-IT"/>
              </w:rPr>
              <w:t>[……………]</w:t>
            </w:r>
          </w:p>
          <w:p w14:paraId="438FEC53" w14:textId="77777777" w:rsidR="00623D34" w:rsidRPr="00623D34" w:rsidRDefault="00623D34" w:rsidP="00623D34">
            <w:pPr>
              <w:suppressAutoHyphens/>
              <w:spacing w:before="120" w:after="120" w:line="240" w:lineRule="auto"/>
              <w:rPr>
                <w:rFonts w:ascii="Arial" w:eastAsia="Calibri" w:hAnsi="Arial" w:cs="Arial"/>
                <w:color w:val="00000A"/>
                <w:kern w:val="1"/>
                <w:sz w:val="14"/>
                <w:szCs w:val="14"/>
                <w:lang w:eastAsia="it-IT" w:bidi="it-IT"/>
              </w:rPr>
            </w:pPr>
            <w:r w:rsidRPr="00623D34">
              <w:rPr>
                <w:rFonts w:ascii="Arial" w:eastAsia="Calibri" w:hAnsi="Arial" w:cs="Arial"/>
                <w:color w:val="00000A"/>
                <w:kern w:val="1"/>
                <w:sz w:val="14"/>
                <w:szCs w:val="14"/>
                <w:lang w:eastAsia="it-IT" w:bidi="it-IT"/>
              </w:rPr>
              <w:t>[……………]</w:t>
            </w:r>
          </w:p>
          <w:p w14:paraId="0369F9DB" w14:textId="77777777" w:rsidR="00623D34" w:rsidRPr="00623D34" w:rsidRDefault="00623D34" w:rsidP="00623D34">
            <w:pPr>
              <w:suppressAutoHyphens/>
              <w:spacing w:before="120" w:after="120" w:line="240" w:lineRule="auto"/>
              <w:rPr>
                <w:rFonts w:ascii="Arial" w:eastAsia="Calibri" w:hAnsi="Arial" w:cs="Arial"/>
                <w:color w:val="00000A"/>
                <w:kern w:val="1"/>
                <w:sz w:val="14"/>
                <w:szCs w:val="14"/>
                <w:lang w:eastAsia="it-IT" w:bidi="it-IT"/>
              </w:rPr>
            </w:pPr>
            <w:r w:rsidRPr="00623D34">
              <w:rPr>
                <w:rFonts w:ascii="Arial" w:eastAsia="Calibri" w:hAnsi="Arial" w:cs="Arial"/>
                <w:color w:val="00000A"/>
                <w:kern w:val="1"/>
                <w:sz w:val="14"/>
                <w:szCs w:val="14"/>
                <w:lang w:eastAsia="it-IT" w:bidi="it-IT"/>
              </w:rPr>
              <w:t>[……………]</w:t>
            </w:r>
          </w:p>
          <w:p w14:paraId="13A307E6"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4"/>
                <w:szCs w:val="14"/>
                <w:lang w:eastAsia="it-IT" w:bidi="it-IT"/>
              </w:rPr>
              <w:t>[……………]</w:t>
            </w:r>
          </w:p>
        </w:tc>
      </w:tr>
      <w:tr w:rsidR="00623D34" w:rsidRPr="00623D34" w14:paraId="22DD7221" w14:textId="77777777" w:rsidTr="00BD1582">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DFD08B6"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b/>
                <w:color w:val="00000A"/>
                <w:kern w:val="1"/>
                <w:sz w:val="14"/>
                <w:szCs w:val="14"/>
                <w:lang w:eastAsia="it-IT" w:bidi="it-IT"/>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F441B6F"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b/>
                <w:color w:val="00000A"/>
                <w:kern w:val="1"/>
                <w:sz w:val="14"/>
                <w:szCs w:val="14"/>
                <w:lang w:eastAsia="it-IT" w:bidi="it-IT"/>
              </w:rPr>
              <w:t>Risposta:</w:t>
            </w:r>
          </w:p>
        </w:tc>
      </w:tr>
      <w:tr w:rsidR="00623D34" w:rsidRPr="00623D34" w14:paraId="741FD6BF" w14:textId="77777777" w:rsidTr="00BD1582">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47018C2" w14:textId="77777777" w:rsidR="00623D34" w:rsidRPr="00623D34" w:rsidRDefault="00623D34" w:rsidP="00623D34">
            <w:pPr>
              <w:suppressAutoHyphens/>
              <w:spacing w:before="120" w:after="120" w:line="240" w:lineRule="auto"/>
              <w:jc w:val="both"/>
              <w:rPr>
                <w:rFonts w:ascii="Arial" w:eastAsia="Calibri" w:hAnsi="Arial" w:cs="Arial"/>
                <w:color w:val="00000A"/>
                <w:kern w:val="1"/>
                <w:sz w:val="14"/>
                <w:szCs w:val="14"/>
                <w:lang w:eastAsia="it-IT" w:bidi="it-IT"/>
              </w:rPr>
            </w:pPr>
            <w:r w:rsidRPr="00623D34">
              <w:rPr>
                <w:rFonts w:ascii="Arial" w:eastAsia="Calibri" w:hAnsi="Arial" w:cs="Arial"/>
                <w:color w:val="00000A"/>
                <w:kern w:val="1"/>
                <w:sz w:val="14"/>
                <w:szCs w:val="14"/>
                <w:lang w:eastAsia="it-IT" w:bidi="it-IT"/>
              </w:rPr>
              <w:t>L'operatore economico è una microimpresa, oppure un'impresa piccola o media (</w:t>
            </w:r>
            <w:r w:rsidRPr="00623D34">
              <w:rPr>
                <w:rFonts w:ascii="Arial" w:eastAsia="Calibri" w:hAnsi="Arial" w:cs="Arial"/>
                <w:color w:val="00000A"/>
                <w:kern w:val="1"/>
                <w:sz w:val="14"/>
                <w:szCs w:val="14"/>
                <w:vertAlign w:val="superscript"/>
                <w:lang w:eastAsia="it-IT" w:bidi="it-IT"/>
              </w:rPr>
              <w:footnoteReference w:id="5"/>
            </w:r>
            <w:r w:rsidRPr="00623D34">
              <w:rPr>
                <w:rFonts w:ascii="Arial" w:eastAsia="Calibri" w:hAnsi="Arial" w:cs="Arial"/>
                <w:color w:val="00000A"/>
                <w:kern w:val="1"/>
                <w:sz w:val="14"/>
                <w:szCs w:val="14"/>
                <w:lang w:eastAsia="it-IT"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B7289DD"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proofErr w:type="gramStart"/>
            <w:r w:rsidRPr="00623D34">
              <w:rPr>
                <w:rFonts w:ascii="Arial" w:eastAsia="Calibri" w:hAnsi="Arial" w:cs="Arial"/>
                <w:color w:val="00000A"/>
                <w:kern w:val="1"/>
                <w:sz w:val="14"/>
                <w:szCs w:val="14"/>
                <w:lang w:eastAsia="it-IT" w:bidi="it-IT"/>
              </w:rPr>
              <w:t>[ ]</w:t>
            </w:r>
            <w:proofErr w:type="gramEnd"/>
            <w:r w:rsidRPr="00623D34">
              <w:rPr>
                <w:rFonts w:ascii="Arial" w:eastAsia="Calibri" w:hAnsi="Arial" w:cs="Arial"/>
                <w:color w:val="00000A"/>
                <w:kern w:val="1"/>
                <w:sz w:val="14"/>
                <w:szCs w:val="14"/>
                <w:lang w:eastAsia="it-IT" w:bidi="it-IT"/>
              </w:rPr>
              <w:t xml:space="preserve"> Sì [ ] No</w:t>
            </w:r>
          </w:p>
        </w:tc>
      </w:tr>
      <w:tr w:rsidR="00623D34" w:rsidRPr="00623D34" w14:paraId="3C0E86A3" w14:textId="77777777" w:rsidTr="00BD1582">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47E5A25" w14:textId="77777777" w:rsidR="00623D34" w:rsidRPr="00623D34" w:rsidRDefault="00623D34" w:rsidP="00623D34">
            <w:pPr>
              <w:suppressAutoHyphens/>
              <w:spacing w:before="120" w:after="0" w:line="240" w:lineRule="auto"/>
              <w:jc w:val="both"/>
              <w:rPr>
                <w:rFonts w:ascii="Arial" w:eastAsia="Calibri" w:hAnsi="Arial" w:cs="Arial"/>
                <w:b/>
                <w:color w:val="000000"/>
                <w:kern w:val="1"/>
                <w:sz w:val="14"/>
                <w:szCs w:val="14"/>
                <w:lang w:eastAsia="it-IT" w:bidi="it-IT"/>
              </w:rPr>
            </w:pPr>
            <w:r w:rsidRPr="00623D34">
              <w:rPr>
                <w:rFonts w:ascii="Arial" w:eastAsia="Calibri" w:hAnsi="Arial" w:cs="Arial"/>
                <w:b/>
                <w:color w:val="000000"/>
                <w:kern w:val="1"/>
                <w:sz w:val="14"/>
                <w:szCs w:val="14"/>
                <w:lang w:eastAsia="it-IT" w:bidi="it-IT"/>
              </w:rPr>
              <w:t xml:space="preserve">Solo se l'appalto è riservato </w:t>
            </w:r>
            <w:r w:rsidRPr="00623D34">
              <w:rPr>
                <w:rFonts w:ascii="Arial" w:eastAsia="Calibri" w:hAnsi="Arial" w:cs="Arial"/>
                <w:color w:val="000000"/>
                <w:kern w:val="1"/>
                <w:sz w:val="14"/>
                <w:szCs w:val="14"/>
                <w:lang w:eastAsia="it-IT" w:bidi="it-IT"/>
              </w:rPr>
              <w:t>(</w:t>
            </w:r>
            <w:r w:rsidRPr="00623D34">
              <w:rPr>
                <w:rFonts w:ascii="Arial" w:eastAsia="Calibri" w:hAnsi="Arial" w:cs="Arial"/>
                <w:color w:val="000000"/>
                <w:kern w:val="1"/>
                <w:sz w:val="14"/>
                <w:szCs w:val="14"/>
                <w:vertAlign w:val="superscript"/>
                <w:lang w:eastAsia="it-IT" w:bidi="it-IT"/>
              </w:rPr>
              <w:footnoteReference w:id="6"/>
            </w:r>
            <w:r w:rsidRPr="00623D34">
              <w:rPr>
                <w:rFonts w:ascii="Arial" w:eastAsia="Calibri" w:hAnsi="Arial" w:cs="Arial"/>
                <w:color w:val="000000"/>
                <w:kern w:val="1"/>
                <w:sz w:val="14"/>
                <w:szCs w:val="14"/>
                <w:lang w:eastAsia="it-IT" w:bidi="it-IT"/>
              </w:rPr>
              <w:t>)</w:t>
            </w:r>
            <w:r w:rsidRPr="00623D34">
              <w:rPr>
                <w:rFonts w:ascii="Arial" w:eastAsia="Calibri" w:hAnsi="Arial" w:cs="Arial"/>
                <w:b/>
                <w:color w:val="000000"/>
                <w:kern w:val="1"/>
                <w:sz w:val="14"/>
                <w:szCs w:val="14"/>
                <w:lang w:eastAsia="it-IT" w:bidi="it-IT"/>
              </w:rPr>
              <w:t xml:space="preserve">: </w:t>
            </w:r>
            <w:r w:rsidRPr="00623D34">
              <w:rPr>
                <w:rFonts w:ascii="Arial" w:eastAsia="Calibri" w:hAnsi="Arial" w:cs="Arial"/>
                <w:color w:val="000000"/>
                <w:kern w:val="1"/>
                <w:sz w:val="14"/>
                <w:szCs w:val="14"/>
                <w:lang w:eastAsia="it-IT" w:bidi="it-IT"/>
              </w:rPr>
              <w:t xml:space="preserve">l'operatore economico è un laboratorio protetto, </w:t>
            </w:r>
            <w:proofErr w:type="gramStart"/>
            <w:r w:rsidRPr="00623D34">
              <w:rPr>
                <w:rFonts w:ascii="Arial" w:eastAsia="Calibri" w:hAnsi="Arial" w:cs="Arial"/>
                <w:color w:val="000000"/>
                <w:kern w:val="1"/>
                <w:sz w:val="14"/>
                <w:szCs w:val="14"/>
                <w:lang w:eastAsia="it-IT" w:bidi="it-IT"/>
              </w:rPr>
              <w:t>un' "</w:t>
            </w:r>
            <w:proofErr w:type="gramEnd"/>
            <w:r w:rsidRPr="00623D34">
              <w:rPr>
                <w:rFonts w:ascii="Arial" w:eastAsia="Calibri" w:hAnsi="Arial" w:cs="Arial"/>
                <w:color w:val="000000"/>
                <w:kern w:val="1"/>
                <w:sz w:val="14"/>
                <w:szCs w:val="14"/>
                <w:lang w:eastAsia="it-IT" w:bidi="it-IT"/>
              </w:rPr>
              <w:t>impresa sociale" (</w:t>
            </w:r>
            <w:r w:rsidRPr="00623D34">
              <w:rPr>
                <w:rFonts w:ascii="Arial" w:eastAsia="Calibri" w:hAnsi="Arial" w:cs="Arial"/>
                <w:color w:val="000000"/>
                <w:kern w:val="1"/>
                <w:sz w:val="14"/>
                <w:szCs w:val="14"/>
                <w:vertAlign w:val="superscript"/>
                <w:lang w:eastAsia="it-IT" w:bidi="it-IT"/>
              </w:rPr>
              <w:footnoteReference w:id="7"/>
            </w:r>
            <w:r w:rsidRPr="00623D34">
              <w:rPr>
                <w:rFonts w:ascii="Arial" w:eastAsia="Calibri" w:hAnsi="Arial" w:cs="Arial"/>
                <w:color w:val="000000"/>
                <w:kern w:val="1"/>
                <w:sz w:val="14"/>
                <w:szCs w:val="14"/>
                <w:lang w:eastAsia="it-IT" w:bidi="it-IT"/>
              </w:rPr>
              <w:t>) o provvede all'esecuzione del contratto nel contesto di programmi di lavoro protetti (articolo 112 del Codice)?</w:t>
            </w:r>
          </w:p>
          <w:p w14:paraId="7E55018C" w14:textId="77777777" w:rsidR="00623D34" w:rsidRPr="00623D34" w:rsidRDefault="00623D34" w:rsidP="00623D34">
            <w:pPr>
              <w:suppressAutoHyphens/>
              <w:spacing w:after="0" w:line="240" w:lineRule="auto"/>
              <w:rPr>
                <w:rFonts w:ascii="Arial" w:eastAsia="Calibri" w:hAnsi="Arial" w:cs="Arial"/>
                <w:b/>
                <w:color w:val="000000"/>
                <w:kern w:val="1"/>
                <w:sz w:val="14"/>
                <w:szCs w:val="14"/>
                <w:lang w:eastAsia="it-IT" w:bidi="it-IT"/>
              </w:rPr>
            </w:pPr>
          </w:p>
          <w:p w14:paraId="1E295C56" w14:textId="77777777" w:rsidR="00623D34" w:rsidRPr="00623D34" w:rsidRDefault="00623D34" w:rsidP="00623D34">
            <w:pPr>
              <w:suppressAutoHyphens/>
              <w:spacing w:after="0" w:line="240" w:lineRule="auto"/>
              <w:rPr>
                <w:rFonts w:ascii="Arial" w:eastAsia="Calibri" w:hAnsi="Arial" w:cs="Arial"/>
                <w:color w:val="000000"/>
                <w:kern w:val="1"/>
                <w:sz w:val="14"/>
                <w:szCs w:val="14"/>
                <w:lang w:eastAsia="it-IT" w:bidi="it-IT"/>
              </w:rPr>
            </w:pPr>
            <w:r w:rsidRPr="00623D34">
              <w:rPr>
                <w:rFonts w:ascii="Arial" w:eastAsia="Calibri" w:hAnsi="Arial" w:cs="Arial"/>
                <w:b/>
                <w:color w:val="000000"/>
                <w:kern w:val="1"/>
                <w:sz w:val="14"/>
                <w:szCs w:val="14"/>
                <w:lang w:eastAsia="it-IT" w:bidi="it-IT"/>
              </w:rPr>
              <w:t>In caso affermativo,</w:t>
            </w:r>
          </w:p>
          <w:p w14:paraId="33C8081D" w14:textId="77777777" w:rsidR="00623D34" w:rsidRPr="00623D34" w:rsidRDefault="00623D34" w:rsidP="00623D34">
            <w:pPr>
              <w:suppressAutoHyphens/>
              <w:spacing w:after="0" w:line="240" w:lineRule="auto"/>
              <w:rPr>
                <w:rFonts w:ascii="Arial" w:eastAsia="Calibri" w:hAnsi="Arial" w:cs="Arial"/>
                <w:color w:val="000000"/>
                <w:kern w:val="1"/>
                <w:sz w:val="14"/>
                <w:szCs w:val="14"/>
                <w:lang w:eastAsia="it-IT" w:bidi="it-IT"/>
              </w:rPr>
            </w:pPr>
          </w:p>
          <w:p w14:paraId="1BEC1535" w14:textId="77777777" w:rsidR="00623D34" w:rsidRPr="00623D34" w:rsidRDefault="00623D34" w:rsidP="00623D34">
            <w:pPr>
              <w:suppressAutoHyphens/>
              <w:spacing w:after="0" w:line="240" w:lineRule="auto"/>
              <w:jc w:val="both"/>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qual è la percentuale corrispondente di lavoratori con disabilità o svantaggiati?</w:t>
            </w:r>
          </w:p>
          <w:p w14:paraId="4AF64F78" w14:textId="77777777" w:rsidR="00623D34" w:rsidRPr="00623D34" w:rsidRDefault="00623D34" w:rsidP="00623D34">
            <w:pPr>
              <w:suppressAutoHyphens/>
              <w:spacing w:before="120" w:after="120" w:line="240" w:lineRule="auto"/>
              <w:jc w:val="both"/>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 xml:space="preserve">Se richiesto, specificare a </w:t>
            </w:r>
            <w:proofErr w:type="spellStart"/>
            <w:r w:rsidRPr="00623D34">
              <w:rPr>
                <w:rFonts w:ascii="Arial" w:eastAsia="Calibri" w:hAnsi="Arial" w:cs="Arial"/>
                <w:color w:val="000000"/>
                <w:kern w:val="1"/>
                <w:sz w:val="14"/>
                <w:szCs w:val="14"/>
                <w:lang w:eastAsia="it-IT" w:bidi="it-IT"/>
              </w:rPr>
              <w:t>quale</w:t>
            </w:r>
            <w:proofErr w:type="spellEnd"/>
            <w:r w:rsidRPr="00623D34">
              <w:rPr>
                <w:rFonts w:ascii="Arial" w:eastAsia="Calibri" w:hAnsi="Arial" w:cs="Arial"/>
                <w:color w:val="000000"/>
                <w:kern w:val="1"/>
                <w:sz w:val="14"/>
                <w:szCs w:val="14"/>
                <w:lang w:eastAsia="it-IT" w:bidi="it-IT"/>
              </w:rPr>
              <w:t xml:space="preserve"> o quali categorie di lavoratori con disabilità o svantaggiati appartengono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65397CB" w14:textId="77777777" w:rsidR="00623D34" w:rsidRPr="00623D34" w:rsidRDefault="00623D34" w:rsidP="00623D34">
            <w:pPr>
              <w:suppressAutoHyphens/>
              <w:spacing w:before="120" w:after="0" w:line="240" w:lineRule="auto"/>
              <w:rPr>
                <w:rFonts w:ascii="Arial" w:eastAsia="Calibri" w:hAnsi="Arial" w:cs="Arial"/>
                <w:color w:val="00000A"/>
                <w:kern w:val="1"/>
                <w:sz w:val="14"/>
                <w:szCs w:val="14"/>
                <w:lang w:eastAsia="it-IT" w:bidi="it-IT"/>
              </w:rPr>
            </w:pPr>
            <w:proofErr w:type="gramStart"/>
            <w:r w:rsidRPr="00623D34">
              <w:rPr>
                <w:rFonts w:ascii="Arial" w:eastAsia="Calibri" w:hAnsi="Arial" w:cs="Arial"/>
                <w:color w:val="00000A"/>
                <w:kern w:val="1"/>
                <w:sz w:val="14"/>
                <w:szCs w:val="14"/>
                <w:lang w:eastAsia="it-IT" w:bidi="it-IT"/>
              </w:rPr>
              <w:t>[ ]</w:t>
            </w:r>
            <w:proofErr w:type="gramEnd"/>
            <w:r w:rsidRPr="00623D34">
              <w:rPr>
                <w:rFonts w:ascii="Arial" w:eastAsia="Calibri" w:hAnsi="Arial" w:cs="Arial"/>
                <w:color w:val="00000A"/>
                <w:kern w:val="1"/>
                <w:sz w:val="14"/>
                <w:szCs w:val="14"/>
                <w:lang w:eastAsia="it-IT" w:bidi="it-IT"/>
              </w:rPr>
              <w:t xml:space="preserve"> Sì [ ] No</w:t>
            </w:r>
            <w:r w:rsidRPr="00623D34">
              <w:rPr>
                <w:rFonts w:ascii="Arial" w:eastAsia="Calibri" w:hAnsi="Arial" w:cs="Arial"/>
                <w:color w:val="00000A"/>
                <w:kern w:val="1"/>
                <w:sz w:val="14"/>
                <w:szCs w:val="14"/>
                <w:lang w:eastAsia="it-IT" w:bidi="it-IT"/>
              </w:rPr>
              <w:br/>
            </w:r>
          </w:p>
          <w:p w14:paraId="2FF3217C" w14:textId="77777777" w:rsidR="00623D34" w:rsidRPr="00623D34" w:rsidRDefault="00623D34" w:rsidP="00623D34">
            <w:pPr>
              <w:suppressAutoHyphens/>
              <w:spacing w:after="0" w:line="240" w:lineRule="auto"/>
              <w:rPr>
                <w:rFonts w:ascii="Arial" w:eastAsia="Calibri" w:hAnsi="Arial" w:cs="Arial"/>
                <w:color w:val="00000A"/>
                <w:kern w:val="1"/>
                <w:sz w:val="14"/>
                <w:szCs w:val="14"/>
                <w:lang w:eastAsia="it-IT" w:bidi="it-IT"/>
              </w:rPr>
            </w:pPr>
          </w:p>
          <w:p w14:paraId="1D586A9D" w14:textId="77777777" w:rsidR="00623D34" w:rsidRPr="00623D34" w:rsidRDefault="00623D34" w:rsidP="00623D34">
            <w:pPr>
              <w:suppressAutoHyphens/>
              <w:spacing w:after="0" w:line="240" w:lineRule="auto"/>
              <w:rPr>
                <w:rFonts w:ascii="Arial" w:eastAsia="Calibri" w:hAnsi="Arial" w:cs="Arial"/>
                <w:color w:val="00000A"/>
                <w:kern w:val="1"/>
                <w:sz w:val="14"/>
                <w:szCs w:val="14"/>
                <w:lang w:eastAsia="it-IT" w:bidi="it-IT"/>
              </w:rPr>
            </w:pPr>
          </w:p>
          <w:p w14:paraId="63FED755" w14:textId="77777777" w:rsidR="00623D34" w:rsidRPr="00623D34" w:rsidRDefault="00623D34" w:rsidP="00623D34">
            <w:pPr>
              <w:suppressAutoHyphens/>
              <w:spacing w:after="0" w:line="240" w:lineRule="auto"/>
              <w:rPr>
                <w:rFonts w:ascii="Arial" w:eastAsia="Calibri" w:hAnsi="Arial" w:cs="Arial"/>
                <w:color w:val="00000A"/>
                <w:kern w:val="1"/>
                <w:sz w:val="14"/>
                <w:szCs w:val="14"/>
                <w:lang w:eastAsia="it-IT" w:bidi="it-IT"/>
              </w:rPr>
            </w:pPr>
          </w:p>
          <w:p w14:paraId="4297D0F7" w14:textId="77777777" w:rsidR="00623D34" w:rsidRPr="00623D34" w:rsidRDefault="00623D34" w:rsidP="00623D34">
            <w:pPr>
              <w:suppressAutoHyphens/>
              <w:spacing w:after="0" w:line="240" w:lineRule="auto"/>
              <w:rPr>
                <w:rFonts w:ascii="Arial" w:eastAsia="Calibri" w:hAnsi="Arial" w:cs="Arial"/>
                <w:color w:val="00000A"/>
                <w:kern w:val="1"/>
                <w:sz w:val="14"/>
                <w:szCs w:val="14"/>
                <w:lang w:eastAsia="it-IT" w:bidi="it-IT"/>
              </w:rPr>
            </w:pPr>
          </w:p>
          <w:p w14:paraId="55385B96" w14:textId="77777777" w:rsidR="00623D34" w:rsidRPr="00623D34" w:rsidRDefault="00623D34" w:rsidP="00623D34">
            <w:pPr>
              <w:suppressAutoHyphens/>
              <w:spacing w:after="0" w:line="240" w:lineRule="auto"/>
              <w:rPr>
                <w:rFonts w:ascii="Arial" w:eastAsia="Calibri" w:hAnsi="Arial" w:cs="Arial"/>
                <w:color w:val="00000A"/>
                <w:kern w:val="1"/>
                <w:sz w:val="14"/>
                <w:szCs w:val="14"/>
                <w:lang w:eastAsia="it-IT" w:bidi="it-IT"/>
              </w:rPr>
            </w:pPr>
            <w:r w:rsidRPr="00623D34">
              <w:rPr>
                <w:rFonts w:ascii="Arial" w:eastAsia="Calibri" w:hAnsi="Arial" w:cs="Arial"/>
                <w:color w:val="00000A"/>
                <w:kern w:val="1"/>
                <w:sz w:val="14"/>
                <w:szCs w:val="14"/>
                <w:lang w:eastAsia="it-IT" w:bidi="it-IT"/>
              </w:rPr>
              <w:t>[……………]</w:t>
            </w:r>
          </w:p>
          <w:p w14:paraId="6E1E6ABF" w14:textId="77777777" w:rsidR="00623D34" w:rsidRPr="00623D34" w:rsidRDefault="00623D34" w:rsidP="00623D34">
            <w:pPr>
              <w:suppressAutoHyphens/>
              <w:spacing w:after="0" w:line="240" w:lineRule="auto"/>
              <w:rPr>
                <w:rFonts w:ascii="Arial" w:eastAsia="Calibri" w:hAnsi="Arial" w:cs="Arial"/>
                <w:color w:val="00000A"/>
                <w:kern w:val="1"/>
                <w:sz w:val="14"/>
                <w:szCs w:val="14"/>
                <w:lang w:eastAsia="it-IT" w:bidi="it-IT"/>
              </w:rPr>
            </w:pPr>
          </w:p>
          <w:p w14:paraId="1FF218C0" w14:textId="77777777" w:rsidR="00623D34" w:rsidRPr="00623D34" w:rsidRDefault="00623D34" w:rsidP="00623D34">
            <w:pPr>
              <w:suppressAutoHyphens/>
              <w:spacing w:after="0" w:line="240" w:lineRule="auto"/>
              <w:rPr>
                <w:rFonts w:ascii="Arial" w:eastAsia="Calibri" w:hAnsi="Arial" w:cs="Arial"/>
                <w:color w:val="00000A"/>
                <w:kern w:val="1"/>
                <w:sz w:val="14"/>
                <w:szCs w:val="14"/>
                <w:lang w:eastAsia="it-IT" w:bidi="it-IT"/>
              </w:rPr>
            </w:pPr>
          </w:p>
          <w:p w14:paraId="25AC3EDD" w14:textId="77777777" w:rsidR="00623D34" w:rsidRPr="00623D34" w:rsidRDefault="00623D34" w:rsidP="00623D34">
            <w:pPr>
              <w:suppressAutoHyphens/>
              <w:spacing w:after="0" w:line="240" w:lineRule="auto"/>
              <w:rPr>
                <w:rFonts w:ascii="Arial" w:eastAsia="Calibri" w:hAnsi="Arial" w:cs="Arial"/>
                <w:color w:val="00000A"/>
                <w:kern w:val="1"/>
                <w:sz w:val="14"/>
                <w:szCs w:val="14"/>
                <w:lang w:eastAsia="it-IT" w:bidi="it-IT"/>
              </w:rPr>
            </w:pPr>
          </w:p>
          <w:p w14:paraId="5BF47834" w14:textId="77777777" w:rsidR="00623D34" w:rsidRPr="00623D34" w:rsidRDefault="00623D34" w:rsidP="00623D34">
            <w:pPr>
              <w:suppressAutoHyphens/>
              <w:spacing w:after="0" w:line="240" w:lineRule="auto"/>
              <w:rPr>
                <w:rFonts w:ascii="Arial" w:eastAsia="Calibri" w:hAnsi="Arial" w:cs="Arial"/>
                <w:color w:val="00000A"/>
                <w:kern w:val="1"/>
                <w:sz w:val="14"/>
                <w:szCs w:val="14"/>
                <w:lang w:eastAsia="it-IT" w:bidi="it-IT"/>
              </w:rPr>
            </w:pPr>
            <w:r w:rsidRPr="00623D34">
              <w:rPr>
                <w:rFonts w:ascii="Arial" w:eastAsia="Calibri" w:hAnsi="Arial" w:cs="Arial"/>
                <w:color w:val="00000A"/>
                <w:kern w:val="1"/>
                <w:sz w:val="14"/>
                <w:szCs w:val="14"/>
                <w:lang w:eastAsia="it-IT" w:bidi="it-IT"/>
              </w:rPr>
              <w:t>[…………....]</w:t>
            </w:r>
          </w:p>
          <w:p w14:paraId="4CB44D83" w14:textId="77777777" w:rsidR="00623D34" w:rsidRPr="00623D34" w:rsidRDefault="00623D34" w:rsidP="00623D34">
            <w:pPr>
              <w:suppressAutoHyphens/>
              <w:spacing w:after="0" w:line="240" w:lineRule="auto"/>
              <w:rPr>
                <w:rFonts w:ascii="Arial" w:eastAsia="Calibri" w:hAnsi="Arial" w:cs="Arial"/>
                <w:color w:val="00000A"/>
                <w:kern w:val="1"/>
                <w:sz w:val="14"/>
                <w:szCs w:val="14"/>
                <w:lang w:eastAsia="it-IT" w:bidi="it-IT"/>
              </w:rPr>
            </w:pPr>
          </w:p>
        </w:tc>
      </w:tr>
      <w:tr w:rsidR="00623D34" w:rsidRPr="00623D34" w14:paraId="37DD2B0F" w14:textId="77777777" w:rsidTr="00BD1582">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44FF236" w14:textId="77777777" w:rsidR="00623D34" w:rsidRPr="00623D34" w:rsidRDefault="00623D34" w:rsidP="00623D34">
            <w:pPr>
              <w:suppressAutoHyphens/>
              <w:spacing w:before="120" w:after="120" w:line="240" w:lineRule="auto"/>
              <w:jc w:val="both"/>
              <w:rPr>
                <w:rFonts w:ascii="Arial" w:eastAsia="Calibri" w:hAnsi="Arial" w:cs="Arial"/>
                <w:b/>
                <w:color w:val="000000"/>
                <w:kern w:val="1"/>
                <w:sz w:val="14"/>
                <w:szCs w:val="14"/>
                <w:lang w:eastAsia="it-IT" w:bidi="it-IT"/>
              </w:rPr>
            </w:pPr>
            <w:r w:rsidRPr="00623D34">
              <w:rPr>
                <w:rFonts w:ascii="Arial" w:eastAsia="Calibri" w:hAnsi="Arial" w:cs="Arial"/>
                <w:color w:val="000000"/>
                <w:kern w:val="1"/>
                <w:sz w:val="14"/>
                <w:szCs w:val="14"/>
                <w:lang w:eastAsia="it-IT" w:bidi="it-IT"/>
              </w:rPr>
              <w:t xml:space="preserve">Se pertinente: l'operatore economico è iscritto in un elenco ufficiale </w:t>
            </w:r>
            <w:proofErr w:type="gramStart"/>
            <w:r w:rsidRPr="00623D34">
              <w:rPr>
                <w:rFonts w:ascii="Arial" w:eastAsia="Calibri" w:hAnsi="Arial" w:cs="Arial"/>
                <w:color w:val="000000"/>
                <w:kern w:val="1"/>
                <w:sz w:val="14"/>
                <w:szCs w:val="14"/>
                <w:lang w:eastAsia="it-IT" w:bidi="it-IT"/>
              </w:rPr>
              <w:t xml:space="preserve">di  </w:t>
            </w:r>
            <w:r w:rsidRPr="00623D34">
              <w:rPr>
                <w:rFonts w:ascii="Arial" w:eastAsia="Times New Roman" w:hAnsi="Arial" w:cs="Arial"/>
                <w:bCs/>
                <w:color w:val="000000"/>
                <w:kern w:val="1"/>
                <w:sz w:val="14"/>
                <w:szCs w:val="14"/>
                <w:lang w:eastAsia="it-IT" w:bidi="it-IT"/>
              </w:rPr>
              <w:t>imprenditori</w:t>
            </w:r>
            <w:proofErr w:type="gramEnd"/>
            <w:r w:rsidRPr="00623D34">
              <w:rPr>
                <w:rFonts w:ascii="Arial" w:eastAsia="Times New Roman" w:hAnsi="Arial" w:cs="Arial"/>
                <w:bCs/>
                <w:color w:val="000000"/>
                <w:kern w:val="1"/>
                <w:sz w:val="14"/>
                <w:szCs w:val="14"/>
                <w:lang w:eastAsia="it-IT" w:bidi="it-IT"/>
              </w:rPr>
              <w:t>, fornitori, o prestatori di servizi o possiede una certificazione rilasciata da organismi accreditati, ai sensi dell’articolo 90 del Codice</w:t>
            </w:r>
            <w:r w:rsidRPr="00623D34">
              <w:rPr>
                <w:rFonts w:ascii="Arial" w:eastAsia="Calibri" w:hAnsi="Arial" w:cs="Arial"/>
                <w:color w:val="000000"/>
                <w:kern w:val="1"/>
                <w:sz w:val="14"/>
                <w:szCs w:val="14"/>
                <w:lang w:eastAsia="it-IT" w:bidi="it-IT"/>
              </w:rPr>
              <w:t xml:space="preserve"> ?</w:t>
            </w:r>
          </w:p>
          <w:p w14:paraId="5A0BB0AC" w14:textId="77777777" w:rsidR="00623D34" w:rsidRPr="00623D34" w:rsidRDefault="00623D34" w:rsidP="00623D34">
            <w:pPr>
              <w:suppressAutoHyphens/>
              <w:spacing w:before="120" w:after="0" w:line="240" w:lineRule="auto"/>
              <w:rPr>
                <w:rFonts w:ascii="Arial" w:eastAsia="Calibri" w:hAnsi="Arial" w:cs="Arial"/>
                <w:color w:val="000000"/>
                <w:kern w:val="1"/>
                <w:sz w:val="14"/>
                <w:szCs w:val="14"/>
                <w:lang w:eastAsia="it-IT" w:bidi="it-IT"/>
              </w:rPr>
            </w:pPr>
            <w:r w:rsidRPr="00623D34">
              <w:rPr>
                <w:rFonts w:ascii="Arial" w:eastAsia="Calibri" w:hAnsi="Arial" w:cs="Arial"/>
                <w:b/>
                <w:color w:val="000000"/>
                <w:kern w:val="1"/>
                <w:sz w:val="14"/>
                <w:szCs w:val="14"/>
                <w:lang w:eastAsia="it-IT" w:bidi="it-IT"/>
              </w:rPr>
              <w:t>In caso affermativo</w:t>
            </w:r>
            <w:r w:rsidRPr="00623D34">
              <w:rPr>
                <w:rFonts w:ascii="Arial" w:eastAsia="Calibri" w:hAnsi="Arial" w:cs="Arial"/>
                <w:color w:val="000000"/>
                <w:kern w:val="1"/>
                <w:sz w:val="14"/>
                <w:szCs w:val="14"/>
                <w:lang w:eastAsia="it-IT" w:bidi="it-IT"/>
              </w:rPr>
              <w:t>:</w:t>
            </w:r>
          </w:p>
          <w:p w14:paraId="0D859306" w14:textId="77777777" w:rsidR="00623D34" w:rsidRPr="00623D34" w:rsidRDefault="00623D34" w:rsidP="00623D34">
            <w:pPr>
              <w:suppressAutoHyphens/>
              <w:spacing w:after="0" w:line="240" w:lineRule="auto"/>
              <w:rPr>
                <w:rFonts w:ascii="Arial" w:eastAsia="Calibri" w:hAnsi="Arial" w:cs="Arial"/>
                <w:color w:val="000000"/>
                <w:kern w:val="1"/>
                <w:sz w:val="14"/>
                <w:szCs w:val="14"/>
                <w:lang w:eastAsia="it-IT" w:bidi="it-IT"/>
              </w:rPr>
            </w:pPr>
          </w:p>
          <w:p w14:paraId="58660D2B" w14:textId="77777777" w:rsidR="00623D34" w:rsidRPr="00623D34" w:rsidRDefault="00623D34" w:rsidP="00623D34">
            <w:pPr>
              <w:suppressAutoHyphens/>
              <w:spacing w:after="0" w:line="240" w:lineRule="auto"/>
              <w:jc w:val="both"/>
              <w:rPr>
                <w:rFonts w:ascii="Arial" w:eastAsia="Calibri" w:hAnsi="Arial" w:cs="Arial"/>
                <w:color w:val="000000"/>
                <w:kern w:val="1"/>
                <w:sz w:val="14"/>
                <w:szCs w:val="14"/>
                <w:lang w:eastAsia="it-IT" w:bidi="it-IT"/>
              </w:rPr>
            </w:pPr>
            <w:r w:rsidRPr="00623D34">
              <w:rPr>
                <w:rFonts w:ascii="Arial" w:eastAsia="Calibri" w:hAnsi="Arial" w:cs="Arial"/>
                <w:b/>
                <w:color w:val="000000"/>
                <w:kern w:val="1"/>
                <w:sz w:val="14"/>
                <w:szCs w:val="14"/>
                <w:lang w:eastAsia="it-IT" w:bidi="it-IT"/>
              </w:rPr>
              <w:t xml:space="preserve">Rispondere compilando le altre parti di questa sezione, la sezione B e, ove pertinente, la sezione C della presente parte, la parte III, </w:t>
            </w:r>
            <w:proofErr w:type="gramStart"/>
            <w:r w:rsidRPr="00623D34">
              <w:rPr>
                <w:rFonts w:ascii="Arial" w:eastAsia="Calibri" w:hAnsi="Arial" w:cs="Arial"/>
                <w:b/>
                <w:color w:val="000000"/>
                <w:kern w:val="1"/>
                <w:sz w:val="14"/>
                <w:szCs w:val="14"/>
                <w:lang w:eastAsia="it-IT" w:bidi="it-IT"/>
              </w:rPr>
              <w:t>la  parte</w:t>
            </w:r>
            <w:proofErr w:type="gramEnd"/>
            <w:r w:rsidRPr="00623D34">
              <w:rPr>
                <w:rFonts w:ascii="Arial" w:eastAsia="Calibri" w:hAnsi="Arial" w:cs="Arial"/>
                <w:b/>
                <w:color w:val="000000"/>
                <w:kern w:val="1"/>
                <w:sz w:val="14"/>
                <w:szCs w:val="14"/>
                <w:lang w:eastAsia="it-IT" w:bidi="it-IT"/>
              </w:rPr>
              <w:t xml:space="preserve"> V se applicabile, e in ogni caso compilare e firmare la parte VI.</w:t>
            </w:r>
          </w:p>
          <w:p w14:paraId="5E14091B" w14:textId="77777777" w:rsidR="00623D34" w:rsidRPr="00623D34" w:rsidRDefault="00623D34" w:rsidP="00623D34">
            <w:pPr>
              <w:suppressAutoHyphens/>
              <w:spacing w:after="0" w:line="240" w:lineRule="auto"/>
              <w:rPr>
                <w:rFonts w:ascii="Arial" w:eastAsia="Calibri" w:hAnsi="Arial" w:cs="Arial"/>
                <w:color w:val="000000"/>
                <w:kern w:val="1"/>
                <w:sz w:val="12"/>
                <w:szCs w:val="12"/>
                <w:lang w:eastAsia="it-IT" w:bidi="it-IT"/>
              </w:rPr>
            </w:pPr>
          </w:p>
          <w:p w14:paraId="41AE2C85" w14:textId="77777777" w:rsidR="00623D34" w:rsidRPr="00623D34" w:rsidRDefault="00623D34" w:rsidP="00623D34">
            <w:pPr>
              <w:numPr>
                <w:ilvl w:val="0"/>
                <w:numId w:val="11"/>
              </w:numPr>
              <w:suppressAutoHyphens/>
              <w:spacing w:before="120" w:after="0" w:line="240" w:lineRule="auto"/>
              <w:ind w:left="284" w:hanging="284"/>
              <w:rPr>
                <w:rFonts w:ascii="Arial" w:eastAsia="Calibri" w:hAnsi="Arial" w:cs="Arial"/>
                <w:i/>
                <w:color w:val="000000"/>
                <w:kern w:val="1"/>
                <w:sz w:val="14"/>
                <w:szCs w:val="14"/>
                <w:lang w:eastAsia="it-IT" w:bidi="it-IT"/>
              </w:rPr>
            </w:pPr>
            <w:r w:rsidRPr="00623D34">
              <w:rPr>
                <w:rFonts w:ascii="Arial" w:eastAsia="Calibri" w:hAnsi="Arial" w:cs="Arial"/>
                <w:color w:val="000000"/>
                <w:kern w:val="1"/>
                <w:sz w:val="14"/>
                <w:szCs w:val="14"/>
                <w:lang w:eastAsia="it-IT" w:bidi="it-IT"/>
              </w:rPr>
              <w:t xml:space="preserve">Indicare la denominazione dell'elenco o del certificato e, se pertinente, il pertinente numero di iscrizione o della certificazione </w:t>
            </w:r>
          </w:p>
          <w:p w14:paraId="51EED0BE" w14:textId="77777777" w:rsidR="00623D34" w:rsidRPr="00623D34" w:rsidRDefault="00623D34" w:rsidP="00623D34">
            <w:pPr>
              <w:suppressAutoHyphens/>
              <w:spacing w:after="0" w:line="240" w:lineRule="auto"/>
              <w:ind w:left="720"/>
              <w:rPr>
                <w:rFonts w:ascii="Arial" w:eastAsia="Calibri" w:hAnsi="Arial" w:cs="Arial"/>
                <w:i/>
                <w:color w:val="000000"/>
                <w:kern w:val="1"/>
                <w:sz w:val="14"/>
                <w:szCs w:val="14"/>
                <w:lang w:eastAsia="it-IT" w:bidi="it-IT"/>
              </w:rPr>
            </w:pPr>
          </w:p>
          <w:p w14:paraId="51CAEE7A" w14:textId="77777777" w:rsidR="00623D34" w:rsidRPr="00623D34" w:rsidRDefault="00623D34" w:rsidP="00623D34">
            <w:pPr>
              <w:suppressAutoHyphens/>
              <w:spacing w:after="0" w:line="240" w:lineRule="auto"/>
              <w:ind w:left="720"/>
              <w:rPr>
                <w:rFonts w:ascii="Arial" w:eastAsia="Calibri" w:hAnsi="Arial" w:cs="Arial"/>
                <w:i/>
                <w:color w:val="000000"/>
                <w:kern w:val="1"/>
                <w:sz w:val="14"/>
                <w:szCs w:val="14"/>
                <w:lang w:eastAsia="it-IT" w:bidi="it-IT"/>
              </w:rPr>
            </w:pPr>
          </w:p>
          <w:p w14:paraId="712B95E9" w14:textId="77777777" w:rsidR="00623D34" w:rsidRPr="00623D34" w:rsidRDefault="00623D34" w:rsidP="00623D34">
            <w:pPr>
              <w:suppressAutoHyphens/>
              <w:spacing w:after="0" w:line="240" w:lineRule="auto"/>
              <w:ind w:left="284" w:hanging="284"/>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b)    Se il certificato di iscrizione o la certificazione è disponibile elettronicamente, indicare:</w:t>
            </w:r>
          </w:p>
          <w:p w14:paraId="3022F273" w14:textId="77777777" w:rsidR="00623D34" w:rsidRPr="00623D34" w:rsidRDefault="00623D34" w:rsidP="00623D34">
            <w:pPr>
              <w:suppressAutoHyphens/>
              <w:spacing w:after="0" w:line="240" w:lineRule="auto"/>
              <w:ind w:left="284" w:hanging="284"/>
              <w:rPr>
                <w:rFonts w:ascii="Arial" w:eastAsia="Calibri" w:hAnsi="Arial" w:cs="Arial"/>
                <w:color w:val="000000"/>
                <w:kern w:val="1"/>
                <w:sz w:val="14"/>
                <w:szCs w:val="14"/>
                <w:lang w:eastAsia="it-IT" w:bidi="it-IT"/>
              </w:rPr>
            </w:pPr>
          </w:p>
          <w:p w14:paraId="47BBE158" w14:textId="77777777" w:rsidR="00623D34" w:rsidRPr="00623D34" w:rsidRDefault="00623D34" w:rsidP="00623D34">
            <w:pPr>
              <w:suppressAutoHyphens/>
              <w:spacing w:after="0" w:line="240" w:lineRule="auto"/>
              <w:ind w:left="284" w:hanging="284"/>
              <w:rPr>
                <w:rFonts w:ascii="Arial" w:eastAsia="Calibri" w:hAnsi="Arial" w:cs="Arial"/>
                <w:color w:val="000000"/>
                <w:kern w:val="1"/>
                <w:sz w:val="14"/>
                <w:szCs w:val="14"/>
                <w:lang w:eastAsia="it-IT" w:bidi="it-IT"/>
              </w:rPr>
            </w:pPr>
          </w:p>
          <w:p w14:paraId="0DC0D652" w14:textId="77777777" w:rsidR="00623D34" w:rsidRPr="00623D34" w:rsidRDefault="00623D34" w:rsidP="00623D34">
            <w:pPr>
              <w:suppressAutoHyphens/>
              <w:spacing w:after="0" w:line="240" w:lineRule="auto"/>
              <w:ind w:left="284" w:hanging="284"/>
              <w:rPr>
                <w:rFonts w:ascii="Arial" w:eastAsia="Calibri" w:hAnsi="Arial" w:cs="Arial"/>
                <w:color w:val="000000"/>
                <w:kern w:val="1"/>
                <w:sz w:val="14"/>
                <w:szCs w:val="14"/>
                <w:lang w:eastAsia="it-IT" w:bidi="it-IT"/>
              </w:rPr>
            </w:pPr>
          </w:p>
          <w:p w14:paraId="39EACA1A" w14:textId="77777777" w:rsidR="00623D34" w:rsidRPr="00623D34" w:rsidRDefault="00623D34" w:rsidP="00623D34">
            <w:pPr>
              <w:suppressAutoHyphens/>
              <w:spacing w:after="0" w:line="240" w:lineRule="auto"/>
              <w:ind w:left="284" w:hanging="284"/>
              <w:rPr>
                <w:rFonts w:ascii="Arial" w:eastAsia="Calibri" w:hAnsi="Arial" w:cs="Arial"/>
                <w:color w:val="000000"/>
                <w:kern w:val="1"/>
                <w:sz w:val="14"/>
                <w:szCs w:val="14"/>
                <w:lang w:eastAsia="it-IT" w:bidi="it-IT"/>
              </w:rPr>
            </w:pPr>
          </w:p>
          <w:p w14:paraId="7F5817C4" w14:textId="77777777" w:rsidR="00623D34" w:rsidRPr="00623D34" w:rsidRDefault="00623D34" w:rsidP="00623D34">
            <w:pPr>
              <w:suppressAutoHyphens/>
              <w:spacing w:after="0" w:line="240" w:lineRule="auto"/>
              <w:ind w:left="284" w:hanging="284"/>
              <w:jc w:val="both"/>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lastRenderedPageBreak/>
              <w:t>c)    Indicare i riferimenti in base ai quali è stata ottenuta l'iscrizione o la certificazione e, se pertinente, la classificazione ricevuta nell'elenco ufficiale (</w:t>
            </w:r>
            <w:r w:rsidRPr="00623D34">
              <w:rPr>
                <w:rFonts w:ascii="Arial" w:eastAsia="Calibri" w:hAnsi="Arial" w:cs="Arial"/>
                <w:color w:val="000000"/>
                <w:kern w:val="1"/>
                <w:sz w:val="14"/>
                <w:szCs w:val="14"/>
                <w:vertAlign w:val="superscript"/>
                <w:lang w:eastAsia="it-IT" w:bidi="it-IT"/>
              </w:rPr>
              <w:footnoteReference w:id="8"/>
            </w:r>
            <w:r w:rsidRPr="00623D34">
              <w:rPr>
                <w:rFonts w:ascii="Arial" w:eastAsia="Calibri" w:hAnsi="Arial" w:cs="Arial"/>
                <w:color w:val="000000"/>
                <w:kern w:val="1"/>
                <w:sz w:val="14"/>
                <w:szCs w:val="14"/>
                <w:lang w:eastAsia="it-IT" w:bidi="it-IT"/>
              </w:rPr>
              <w:t>):</w:t>
            </w:r>
          </w:p>
          <w:p w14:paraId="7194AF9D" w14:textId="77777777" w:rsidR="00623D34" w:rsidRPr="00623D34" w:rsidRDefault="00623D34" w:rsidP="00623D34">
            <w:pPr>
              <w:suppressAutoHyphens/>
              <w:spacing w:before="120" w:after="120" w:line="240" w:lineRule="auto"/>
              <w:ind w:left="284" w:hanging="284"/>
              <w:rPr>
                <w:rFonts w:ascii="Arial" w:eastAsia="Calibri" w:hAnsi="Arial" w:cs="Arial"/>
                <w:b/>
                <w:color w:val="000000"/>
                <w:w w:val="0"/>
                <w:kern w:val="1"/>
                <w:sz w:val="14"/>
                <w:szCs w:val="14"/>
                <w:lang w:eastAsia="it-IT" w:bidi="it-IT"/>
              </w:rPr>
            </w:pPr>
            <w:r w:rsidRPr="00623D34">
              <w:rPr>
                <w:rFonts w:ascii="Arial" w:eastAsia="Calibri" w:hAnsi="Arial" w:cs="Arial"/>
                <w:color w:val="000000"/>
                <w:kern w:val="1"/>
                <w:sz w:val="14"/>
                <w:szCs w:val="14"/>
                <w:lang w:eastAsia="it-IT" w:bidi="it-IT"/>
              </w:rPr>
              <w:t>d)    L'iscrizione o la certificazione comprende tutti i criteri di selezione richiesti?</w:t>
            </w:r>
          </w:p>
          <w:p w14:paraId="70220C26" w14:textId="77777777" w:rsidR="00623D34" w:rsidRPr="00623D34" w:rsidRDefault="00623D34" w:rsidP="00623D34">
            <w:pPr>
              <w:suppressAutoHyphens/>
              <w:spacing w:before="120" w:after="120" w:line="240" w:lineRule="auto"/>
              <w:rPr>
                <w:rFonts w:ascii="Arial" w:eastAsia="Calibri" w:hAnsi="Arial" w:cs="Arial"/>
                <w:b/>
                <w:color w:val="000000"/>
                <w:w w:val="0"/>
                <w:kern w:val="1"/>
                <w:sz w:val="14"/>
                <w:szCs w:val="14"/>
                <w:lang w:eastAsia="it-IT" w:bidi="it-IT"/>
              </w:rPr>
            </w:pPr>
            <w:r w:rsidRPr="00623D34">
              <w:rPr>
                <w:rFonts w:ascii="Arial" w:eastAsia="Calibri" w:hAnsi="Arial" w:cs="Arial"/>
                <w:b/>
                <w:color w:val="000000"/>
                <w:w w:val="0"/>
                <w:kern w:val="1"/>
                <w:sz w:val="14"/>
                <w:szCs w:val="14"/>
                <w:lang w:eastAsia="it-IT" w:bidi="it-IT"/>
              </w:rPr>
              <w:t>In caso di risposta negativa alla lettera d):</w:t>
            </w:r>
          </w:p>
          <w:p w14:paraId="65390038" w14:textId="77777777" w:rsidR="00623D34" w:rsidRPr="00623D34" w:rsidRDefault="00623D34" w:rsidP="00623D34">
            <w:pPr>
              <w:suppressAutoHyphens/>
              <w:spacing w:before="120" w:after="120" w:line="240" w:lineRule="auto"/>
              <w:rPr>
                <w:rFonts w:ascii="Arial" w:eastAsia="Calibri" w:hAnsi="Arial" w:cs="Arial"/>
                <w:b/>
                <w:i/>
                <w:color w:val="000000"/>
                <w:kern w:val="1"/>
                <w:sz w:val="14"/>
                <w:szCs w:val="14"/>
                <w:lang w:eastAsia="it-IT" w:bidi="it-IT"/>
              </w:rPr>
            </w:pPr>
            <w:r w:rsidRPr="00623D34">
              <w:rPr>
                <w:rFonts w:ascii="Arial" w:eastAsia="Calibri" w:hAnsi="Arial" w:cs="Arial"/>
                <w:b/>
                <w:color w:val="000000"/>
                <w:w w:val="0"/>
                <w:kern w:val="1"/>
                <w:sz w:val="14"/>
                <w:szCs w:val="14"/>
                <w:lang w:eastAsia="it-IT" w:bidi="it-IT"/>
              </w:rPr>
              <w:t>Inserire inoltre tutte le informazioni mancanti nella parte IV, sezione A, B, C, o D secondo il caso</w:t>
            </w:r>
            <w:r w:rsidRPr="00623D34">
              <w:rPr>
                <w:rFonts w:ascii="Arial" w:eastAsia="Calibri" w:hAnsi="Arial" w:cs="Arial"/>
                <w:color w:val="000000"/>
                <w:kern w:val="1"/>
                <w:sz w:val="14"/>
                <w:szCs w:val="14"/>
                <w:lang w:eastAsia="it-IT" w:bidi="it-IT"/>
              </w:rPr>
              <w:t xml:space="preserve"> </w:t>
            </w:r>
          </w:p>
          <w:p w14:paraId="56CA4C45" w14:textId="77777777" w:rsidR="00623D34" w:rsidRPr="00623D34" w:rsidRDefault="00623D34" w:rsidP="00623D34">
            <w:pPr>
              <w:suppressAutoHyphens/>
              <w:spacing w:before="120" w:after="120" w:line="240" w:lineRule="auto"/>
              <w:rPr>
                <w:rFonts w:ascii="Arial" w:eastAsia="Calibri" w:hAnsi="Arial" w:cs="Arial"/>
                <w:color w:val="000000"/>
                <w:kern w:val="1"/>
                <w:sz w:val="14"/>
                <w:szCs w:val="14"/>
                <w:lang w:eastAsia="it-IT" w:bidi="it-IT"/>
              </w:rPr>
            </w:pPr>
            <w:r w:rsidRPr="00623D34">
              <w:rPr>
                <w:rFonts w:ascii="Arial" w:eastAsia="Calibri" w:hAnsi="Arial" w:cs="Arial"/>
                <w:b/>
                <w:i/>
                <w:color w:val="000000"/>
                <w:kern w:val="1"/>
                <w:sz w:val="14"/>
                <w:szCs w:val="14"/>
                <w:lang w:eastAsia="it-IT" w:bidi="it-IT"/>
              </w:rPr>
              <w:t>SOLO se richiesto dal pertinente avviso o bando o dai documenti di gara:</w:t>
            </w:r>
          </w:p>
          <w:p w14:paraId="29DCCA6F" w14:textId="77777777" w:rsidR="00623D34" w:rsidRPr="00623D34" w:rsidRDefault="00623D34" w:rsidP="00623D34">
            <w:pPr>
              <w:tabs>
                <w:tab w:val="left" w:pos="284"/>
              </w:tabs>
              <w:suppressAutoHyphens/>
              <w:spacing w:before="120" w:after="120" w:line="240" w:lineRule="auto"/>
              <w:ind w:left="284" w:hanging="284"/>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 xml:space="preserve">e)  L'operatore economico potrà fornire un </w:t>
            </w:r>
            <w:r w:rsidRPr="00623D34">
              <w:rPr>
                <w:rFonts w:ascii="Arial" w:eastAsia="Calibri" w:hAnsi="Arial" w:cs="Arial"/>
                <w:b/>
                <w:color w:val="000000"/>
                <w:kern w:val="1"/>
                <w:sz w:val="14"/>
                <w:szCs w:val="14"/>
                <w:lang w:eastAsia="it-IT" w:bidi="it-IT"/>
              </w:rPr>
              <w:t>certificato</w:t>
            </w:r>
            <w:r w:rsidRPr="00623D34">
              <w:rPr>
                <w:rFonts w:ascii="Arial" w:eastAsia="Calibri" w:hAnsi="Arial" w:cs="Arial"/>
                <w:color w:val="000000"/>
                <w:kern w:val="1"/>
                <w:sz w:val="14"/>
                <w:szCs w:val="14"/>
                <w:lang w:eastAsia="it-IT" w:bidi="it-IT"/>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623D34">
              <w:rPr>
                <w:rFonts w:ascii="Arial" w:eastAsia="Calibri" w:hAnsi="Arial" w:cs="Arial"/>
                <w:color w:val="000000"/>
                <w:kern w:val="1"/>
                <w:sz w:val="14"/>
                <w:szCs w:val="14"/>
                <w:lang w:eastAsia="it-IT" w:bidi="it-IT"/>
              </w:rPr>
              <w:br/>
            </w:r>
          </w:p>
          <w:p w14:paraId="164ED639" w14:textId="77777777" w:rsidR="00623D34" w:rsidRPr="00623D34" w:rsidRDefault="00623D34" w:rsidP="00623D34">
            <w:pPr>
              <w:suppressAutoHyphens/>
              <w:spacing w:before="120" w:after="120" w:line="240" w:lineRule="auto"/>
              <w:ind w:hanging="284"/>
              <w:rPr>
                <w:rFonts w:ascii="Times New Roman" w:eastAsia="Calibri" w:hAnsi="Times New Roman" w:cs="Times New Roman"/>
                <w:color w:val="000000"/>
                <w:kern w:val="1"/>
                <w:sz w:val="24"/>
                <w:lang w:eastAsia="it-IT" w:bidi="it-IT"/>
              </w:rPr>
            </w:pPr>
            <w:r w:rsidRPr="00623D34">
              <w:rPr>
                <w:rFonts w:ascii="Arial" w:eastAsia="Calibri" w:hAnsi="Arial" w:cs="Arial"/>
                <w:color w:val="000000"/>
                <w:kern w:val="1"/>
                <w:sz w:val="14"/>
                <w:szCs w:val="14"/>
                <w:lang w:eastAsia="it-IT" w:bidi="it-IT"/>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97D10A3" w14:textId="77777777" w:rsidR="00623D34" w:rsidRPr="00623D34" w:rsidRDefault="00623D34" w:rsidP="00623D34">
            <w:pPr>
              <w:suppressAutoHyphens/>
              <w:spacing w:before="120" w:after="120" w:line="240" w:lineRule="auto"/>
              <w:rPr>
                <w:rFonts w:ascii="Arial" w:eastAsia="Calibri" w:hAnsi="Arial" w:cs="Arial"/>
                <w:color w:val="00000A"/>
                <w:kern w:val="1"/>
                <w:sz w:val="15"/>
                <w:szCs w:val="15"/>
                <w:lang w:eastAsia="it-IT" w:bidi="it-IT"/>
              </w:rPr>
            </w:pPr>
          </w:p>
          <w:p w14:paraId="7DF42570" w14:textId="77777777" w:rsidR="00623D34" w:rsidRPr="00623D34" w:rsidRDefault="00623D34" w:rsidP="00623D34">
            <w:pPr>
              <w:suppressAutoHyphens/>
              <w:spacing w:before="120" w:after="120" w:line="240" w:lineRule="auto"/>
              <w:rPr>
                <w:rFonts w:ascii="Arial" w:eastAsia="Calibri" w:hAnsi="Arial" w:cs="Arial"/>
                <w:color w:val="00000A"/>
                <w:kern w:val="1"/>
                <w:sz w:val="15"/>
                <w:szCs w:val="15"/>
                <w:lang w:eastAsia="it-IT" w:bidi="it-IT"/>
              </w:rPr>
            </w:pPr>
          </w:p>
          <w:p w14:paraId="1A4D2CEE" w14:textId="77777777" w:rsidR="00623D34" w:rsidRPr="00623D34" w:rsidRDefault="00623D34" w:rsidP="00623D34">
            <w:pPr>
              <w:suppressAutoHyphens/>
              <w:spacing w:before="120" w:after="120" w:line="240" w:lineRule="auto"/>
              <w:rPr>
                <w:rFonts w:ascii="Arial" w:eastAsia="Calibri" w:hAnsi="Arial" w:cs="Arial"/>
                <w:color w:val="00000A"/>
                <w:kern w:val="1"/>
                <w:sz w:val="15"/>
                <w:szCs w:val="15"/>
                <w:lang w:eastAsia="it-IT" w:bidi="it-IT"/>
              </w:rPr>
            </w:pPr>
            <w:proofErr w:type="gramStart"/>
            <w:r w:rsidRPr="00623D34">
              <w:rPr>
                <w:rFonts w:ascii="Arial" w:eastAsia="Calibri" w:hAnsi="Arial" w:cs="Arial"/>
                <w:color w:val="00000A"/>
                <w:kern w:val="1"/>
                <w:sz w:val="15"/>
                <w:szCs w:val="15"/>
                <w:lang w:eastAsia="it-IT" w:bidi="it-IT"/>
              </w:rPr>
              <w:t>[ ]</w:t>
            </w:r>
            <w:proofErr w:type="gramEnd"/>
            <w:r w:rsidRPr="00623D34">
              <w:rPr>
                <w:rFonts w:ascii="Arial" w:eastAsia="Calibri" w:hAnsi="Arial" w:cs="Arial"/>
                <w:color w:val="00000A"/>
                <w:kern w:val="1"/>
                <w:sz w:val="15"/>
                <w:szCs w:val="15"/>
                <w:lang w:eastAsia="it-IT" w:bidi="it-IT"/>
              </w:rPr>
              <w:t xml:space="preserve"> Sì [ ] No [ ] Non applicabile</w:t>
            </w:r>
          </w:p>
          <w:p w14:paraId="1DC16807" w14:textId="77777777" w:rsidR="00623D34" w:rsidRPr="00623D34" w:rsidRDefault="00623D34" w:rsidP="00623D34">
            <w:pPr>
              <w:suppressAutoHyphens/>
              <w:spacing w:before="120" w:after="120" w:line="240" w:lineRule="auto"/>
              <w:rPr>
                <w:rFonts w:ascii="Arial" w:eastAsia="Calibri" w:hAnsi="Arial" w:cs="Arial"/>
                <w:color w:val="00000A"/>
                <w:kern w:val="1"/>
                <w:sz w:val="15"/>
                <w:szCs w:val="15"/>
                <w:lang w:eastAsia="it-IT" w:bidi="it-IT"/>
              </w:rPr>
            </w:pPr>
          </w:p>
          <w:p w14:paraId="1FC0858C" w14:textId="77777777" w:rsidR="00623D34" w:rsidRPr="00623D34" w:rsidRDefault="00623D34" w:rsidP="00623D34">
            <w:pPr>
              <w:suppressAutoHyphens/>
              <w:spacing w:before="120" w:after="120" w:line="240" w:lineRule="auto"/>
              <w:rPr>
                <w:rFonts w:ascii="Arial" w:eastAsia="Calibri" w:hAnsi="Arial" w:cs="Arial"/>
                <w:color w:val="00000A"/>
                <w:kern w:val="1"/>
                <w:sz w:val="15"/>
                <w:szCs w:val="15"/>
                <w:lang w:eastAsia="it-IT" w:bidi="it-IT"/>
              </w:rPr>
            </w:pPr>
          </w:p>
          <w:p w14:paraId="37D01DC2" w14:textId="77777777" w:rsidR="00623D34" w:rsidRPr="00623D34" w:rsidRDefault="00623D34" w:rsidP="00623D34">
            <w:pPr>
              <w:numPr>
                <w:ilvl w:val="0"/>
                <w:numId w:val="5"/>
              </w:numPr>
              <w:suppressAutoHyphens/>
              <w:spacing w:before="120" w:after="0" w:line="240" w:lineRule="auto"/>
              <w:ind w:left="318" w:hanging="318"/>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w:t>
            </w:r>
            <w:r w:rsidRPr="00623D34">
              <w:rPr>
                <w:rFonts w:ascii="Arial" w:eastAsia="Calibri" w:hAnsi="Arial" w:cs="Arial"/>
                <w:color w:val="000000"/>
                <w:kern w:val="1"/>
                <w:sz w:val="14"/>
                <w:szCs w:val="14"/>
                <w:lang w:eastAsia="it-IT" w:bidi="it-IT"/>
              </w:rPr>
              <w:br/>
            </w:r>
          </w:p>
          <w:p w14:paraId="46126368" w14:textId="77777777" w:rsidR="00623D34" w:rsidRPr="00623D34" w:rsidRDefault="00623D34" w:rsidP="00623D34">
            <w:pPr>
              <w:suppressAutoHyphens/>
              <w:spacing w:after="0" w:line="240" w:lineRule="auto"/>
              <w:rPr>
                <w:rFonts w:ascii="Arial" w:eastAsia="Calibri" w:hAnsi="Arial" w:cs="Arial"/>
                <w:color w:val="000000"/>
                <w:kern w:val="1"/>
                <w:sz w:val="14"/>
                <w:szCs w:val="14"/>
                <w:lang w:eastAsia="it-IT" w:bidi="it-IT"/>
              </w:rPr>
            </w:pPr>
          </w:p>
          <w:p w14:paraId="4A7C7502" w14:textId="77777777" w:rsidR="00623D34" w:rsidRPr="00623D34" w:rsidRDefault="00623D34" w:rsidP="00623D34">
            <w:pPr>
              <w:suppressAutoHyphens/>
              <w:spacing w:after="0" w:line="240" w:lineRule="auto"/>
              <w:rPr>
                <w:rFonts w:ascii="Arial" w:eastAsia="Calibri" w:hAnsi="Arial" w:cs="Arial"/>
                <w:color w:val="000000"/>
                <w:kern w:val="1"/>
                <w:sz w:val="14"/>
                <w:szCs w:val="14"/>
                <w:lang w:eastAsia="it-IT" w:bidi="it-IT"/>
              </w:rPr>
            </w:pPr>
          </w:p>
          <w:p w14:paraId="23A19A9B" w14:textId="77777777" w:rsidR="00623D34" w:rsidRPr="00623D34" w:rsidRDefault="00623D34" w:rsidP="00623D34">
            <w:pPr>
              <w:suppressAutoHyphens/>
              <w:spacing w:after="120" w:line="240" w:lineRule="auto"/>
              <w:ind w:left="318" w:hanging="318"/>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 xml:space="preserve">b) </w:t>
            </w:r>
            <w:proofErr w:type="gramStart"/>
            <w:r w:rsidRPr="00623D34">
              <w:rPr>
                <w:rFonts w:ascii="Arial" w:eastAsia="Calibri" w:hAnsi="Arial" w:cs="Arial"/>
                <w:color w:val="000000"/>
                <w:kern w:val="1"/>
                <w:sz w:val="14"/>
                <w:szCs w:val="14"/>
                <w:lang w:eastAsia="it-IT" w:bidi="it-IT"/>
              </w:rPr>
              <w:t xml:space="preserve">   (</w:t>
            </w:r>
            <w:proofErr w:type="gramEnd"/>
            <w:r w:rsidRPr="00623D34">
              <w:rPr>
                <w:rFonts w:ascii="Arial" w:eastAsia="Calibri" w:hAnsi="Arial" w:cs="Arial"/>
                <w:color w:val="000000"/>
                <w:kern w:val="1"/>
                <w:sz w:val="14"/>
                <w:szCs w:val="14"/>
                <w:lang w:eastAsia="it-IT" w:bidi="it-IT"/>
              </w:rPr>
              <w:t>indirizzo web, autorità o organismo di emanazione,  riferimento preciso della documentazione):</w:t>
            </w:r>
          </w:p>
          <w:p w14:paraId="09B4EDBA" w14:textId="77777777" w:rsidR="00623D34" w:rsidRPr="00623D34" w:rsidRDefault="00623D34" w:rsidP="00623D34">
            <w:pPr>
              <w:suppressAutoHyphens/>
              <w:spacing w:after="120" w:line="240" w:lineRule="auto"/>
              <w:rPr>
                <w:rFonts w:ascii="Arial" w:eastAsia="Calibri" w:hAnsi="Arial" w:cs="Arial"/>
                <w:color w:val="000000"/>
                <w:kern w:val="1"/>
                <w:sz w:val="14"/>
                <w:szCs w:val="14"/>
                <w:highlight w:val="yellow"/>
                <w:lang w:eastAsia="it-IT" w:bidi="it-IT"/>
              </w:rPr>
            </w:pPr>
            <w:r w:rsidRPr="00623D34">
              <w:rPr>
                <w:rFonts w:ascii="Arial" w:eastAsia="Calibri" w:hAnsi="Arial" w:cs="Arial"/>
                <w:color w:val="000000"/>
                <w:kern w:val="1"/>
                <w:sz w:val="14"/>
                <w:szCs w:val="14"/>
                <w:lang w:eastAsia="it-IT" w:bidi="it-IT"/>
              </w:rPr>
              <w:t xml:space="preserve">        [………..…][…………][……….…][……….…]</w:t>
            </w:r>
          </w:p>
          <w:p w14:paraId="7D109BA2" w14:textId="77777777" w:rsidR="00623D34" w:rsidRPr="00623D34" w:rsidRDefault="00623D34" w:rsidP="00623D34">
            <w:pPr>
              <w:suppressAutoHyphens/>
              <w:spacing w:before="120" w:after="120" w:line="240" w:lineRule="auto"/>
              <w:rPr>
                <w:rFonts w:ascii="Arial" w:eastAsia="Calibri" w:hAnsi="Arial" w:cs="Arial"/>
                <w:color w:val="000000"/>
                <w:kern w:val="1"/>
                <w:sz w:val="14"/>
                <w:szCs w:val="14"/>
                <w:lang w:eastAsia="it-IT" w:bidi="it-IT"/>
              </w:rPr>
            </w:pPr>
          </w:p>
          <w:p w14:paraId="012F965C" w14:textId="77777777" w:rsidR="00623D34" w:rsidRPr="00623D34" w:rsidRDefault="00623D34" w:rsidP="00623D34">
            <w:pPr>
              <w:suppressAutoHyphens/>
              <w:spacing w:before="120" w:after="120" w:line="240" w:lineRule="auto"/>
              <w:rPr>
                <w:rFonts w:ascii="Arial" w:eastAsia="Calibri" w:hAnsi="Arial" w:cs="Arial"/>
                <w:color w:val="FF0000"/>
                <w:kern w:val="1"/>
                <w:sz w:val="14"/>
                <w:szCs w:val="14"/>
                <w:highlight w:val="yellow"/>
                <w:lang w:eastAsia="it-IT" w:bidi="it-IT"/>
              </w:rPr>
            </w:pPr>
            <w:r w:rsidRPr="00623D34">
              <w:rPr>
                <w:rFonts w:ascii="Arial" w:eastAsia="Calibri" w:hAnsi="Arial" w:cs="Arial"/>
                <w:color w:val="000000"/>
                <w:kern w:val="1"/>
                <w:sz w:val="14"/>
                <w:szCs w:val="14"/>
                <w:lang w:eastAsia="it-IT" w:bidi="it-IT"/>
              </w:rPr>
              <w:lastRenderedPageBreak/>
              <w:t>c) [……</w:t>
            </w:r>
            <w:proofErr w:type="gramStart"/>
            <w:r w:rsidRPr="00623D34">
              <w:rPr>
                <w:rFonts w:ascii="Arial" w:eastAsia="Calibri" w:hAnsi="Arial" w:cs="Arial"/>
                <w:color w:val="000000"/>
                <w:kern w:val="1"/>
                <w:sz w:val="14"/>
                <w:szCs w:val="14"/>
                <w:lang w:eastAsia="it-IT" w:bidi="it-IT"/>
              </w:rPr>
              <w:t>…….</w:t>
            </w:r>
            <w:proofErr w:type="gramEnd"/>
            <w:r w:rsidRPr="00623D34">
              <w:rPr>
                <w:rFonts w:ascii="Arial" w:eastAsia="Calibri" w:hAnsi="Arial" w:cs="Arial"/>
                <w:color w:val="000000"/>
                <w:kern w:val="1"/>
                <w:sz w:val="14"/>
                <w:szCs w:val="14"/>
                <w:lang w:eastAsia="it-IT" w:bidi="it-IT"/>
              </w:rPr>
              <w:t>.…]</w:t>
            </w:r>
            <w:r w:rsidRPr="00623D34">
              <w:rPr>
                <w:rFonts w:ascii="Arial" w:eastAsia="Calibri" w:hAnsi="Arial" w:cs="Arial"/>
                <w:color w:val="000000"/>
                <w:kern w:val="1"/>
                <w:sz w:val="14"/>
                <w:szCs w:val="14"/>
                <w:lang w:eastAsia="it-IT" w:bidi="it-IT"/>
              </w:rPr>
              <w:br/>
            </w:r>
            <w:r w:rsidRPr="00623D34">
              <w:rPr>
                <w:rFonts w:ascii="Arial" w:eastAsia="Calibri" w:hAnsi="Arial" w:cs="Arial"/>
                <w:color w:val="000000"/>
                <w:kern w:val="1"/>
                <w:sz w:val="14"/>
                <w:szCs w:val="14"/>
                <w:lang w:eastAsia="it-IT" w:bidi="it-IT"/>
              </w:rPr>
              <w:br/>
              <w:t>d) [ ] Sì [ ] No</w:t>
            </w:r>
          </w:p>
          <w:p w14:paraId="19A7E851" w14:textId="77777777" w:rsidR="00623D34" w:rsidRPr="00623D34" w:rsidRDefault="00623D34" w:rsidP="00623D34">
            <w:pPr>
              <w:suppressAutoHyphens/>
              <w:spacing w:before="120" w:after="120" w:line="240" w:lineRule="auto"/>
              <w:rPr>
                <w:rFonts w:ascii="Arial" w:eastAsia="Calibri" w:hAnsi="Arial" w:cs="Arial"/>
                <w:color w:val="FF0000"/>
                <w:kern w:val="1"/>
                <w:sz w:val="14"/>
                <w:szCs w:val="14"/>
                <w:highlight w:val="yellow"/>
                <w:lang w:eastAsia="it-IT" w:bidi="it-IT"/>
              </w:rPr>
            </w:pPr>
          </w:p>
          <w:p w14:paraId="59883B4D" w14:textId="77777777" w:rsidR="00623D34" w:rsidRPr="00623D34" w:rsidRDefault="00623D34" w:rsidP="00623D34">
            <w:pPr>
              <w:suppressAutoHyphens/>
              <w:spacing w:before="120" w:after="120" w:line="240" w:lineRule="auto"/>
              <w:rPr>
                <w:rFonts w:ascii="Arial" w:eastAsia="Calibri" w:hAnsi="Arial" w:cs="Arial"/>
                <w:color w:val="FF0000"/>
                <w:kern w:val="1"/>
                <w:sz w:val="14"/>
                <w:szCs w:val="14"/>
                <w:highlight w:val="yellow"/>
                <w:lang w:eastAsia="it-IT" w:bidi="it-IT"/>
              </w:rPr>
            </w:pPr>
          </w:p>
          <w:p w14:paraId="5A57D013" w14:textId="77777777" w:rsidR="00623D34" w:rsidRPr="00623D34" w:rsidRDefault="00623D34" w:rsidP="00623D34">
            <w:pPr>
              <w:suppressAutoHyphens/>
              <w:spacing w:before="120" w:after="120" w:line="240" w:lineRule="auto"/>
              <w:rPr>
                <w:rFonts w:ascii="Arial" w:eastAsia="Calibri" w:hAnsi="Arial" w:cs="Arial"/>
                <w:color w:val="00000A"/>
                <w:kern w:val="1"/>
                <w:sz w:val="14"/>
                <w:szCs w:val="14"/>
                <w:lang w:eastAsia="it-IT" w:bidi="it-IT"/>
              </w:rPr>
            </w:pPr>
          </w:p>
          <w:p w14:paraId="75D65BFD" w14:textId="77777777" w:rsidR="00623D34" w:rsidRPr="00623D34" w:rsidRDefault="00623D34" w:rsidP="00623D34">
            <w:pPr>
              <w:suppressAutoHyphens/>
              <w:spacing w:before="120" w:after="120" w:line="240" w:lineRule="auto"/>
              <w:rPr>
                <w:rFonts w:ascii="Arial" w:eastAsia="Calibri" w:hAnsi="Arial" w:cs="Arial"/>
                <w:color w:val="00000A"/>
                <w:kern w:val="1"/>
                <w:sz w:val="14"/>
                <w:szCs w:val="14"/>
                <w:lang w:eastAsia="it-IT" w:bidi="it-IT"/>
              </w:rPr>
            </w:pPr>
          </w:p>
          <w:p w14:paraId="3B93F91D" w14:textId="77777777" w:rsidR="00623D34" w:rsidRPr="00623D34" w:rsidRDefault="00623D34" w:rsidP="00623D34">
            <w:pPr>
              <w:suppressAutoHyphens/>
              <w:spacing w:before="120" w:after="120" w:line="240" w:lineRule="auto"/>
              <w:rPr>
                <w:rFonts w:ascii="Arial" w:eastAsia="Calibri" w:hAnsi="Arial" w:cs="Arial"/>
                <w:color w:val="00000A"/>
                <w:kern w:val="1"/>
                <w:sz w:val="14"/>
                <w:szCs w:val="14"/>
                <w:lang w:eastAsia="it-IT" w:bidi="it-IT"/>
              </w:rPr>
            </w:pPr>
          </w:p>
          <w:p w14:paraId="36C89F48" w14:textId="77777777" w:rsidR="00623D34" w:rsidRPr="00623D34" w:rsidRDefault="00623D34" w:rsidP="00623D34">
            <w:pPr>
              <w:suppressAutoHyphens/>
              <w:spacing w:before="120" w:after="120" w:line="240" w:lineRule="auto"/>
              <w:rPr>
                <w:rFonts w:ascii="Arial" w:eastAsia="Calibri" w:hAnsi="Arial" w:cs="Arial"/>
                <w:color w:val="00000A"/>
                <w:kern w:val="1"/>
                <w:sz w:val="14"/>
                <w:szCs w:val="14"/>
                <w:lang w:eastAsia="it-IT" w:bidi="it-IT"/>
              </w:rPr>
            </w:pPr>
            <w:r w:rsidRPr="00623D34">
              <w:rPr>
                <w:rFonts w:ascii="Arial" w:eastAsia="Calibri" w:hAnsi="Arial" w:cs="Arial"/>
                <w:color w:val="00000A"/>
                <w:kern w:val="1"/>
                <w:sz w:val="14"/>
                <w:szCs w:val="14"/>
                <w:lang w:eastAsia="it-IT" w:bidi="it-IT"/>
              </w:rPr>
              <w:t xml:space="preserve">e) </w:t>
            </w:r>
            <w:proofErr w:type="gramStart"/>
            <w:r w:rsidRPr="00623D34">
              <w:rPr>
                <w:rFonts w:ascii="Arial" w:eastAsia="Calibri" w:hAnsi="Arial" w:cs="Arial"/>
                <w:color w:val="00000A"/>
                <w:kern w:val="1"/>
                <w:sz w:val="14"/>
                <w:szCs w:val="14"/>
                <w:lang w:eastAsia="it-IT" w:bidi="it-IT"/>
              </w:rPr>
              <w:t>[ ]</w:t>
            </w:r>
            <w:proofErr w:type="gramEnd"/>
            <w:r w:rsidRPr="00623D34">
              <w:rPr>
                <w:rFonts w:ascii="Arial" w:eastAsia="Calibri" w:hAnsi="Arial" w:cs="Arial"/>
                <w:color w:val="00000A"/>
                <w:kern w:val="1"/>
                <w:sz w:val="14"/>
                <w:szCs w:val="14"/>
                <w:lang w:eastAsia="it-IT" w:bidi="it-IT"/>
              </w:rPr>
              <w:t xml:space="preserve"> Sì [ ] No</w:t>
            </w:r>
            <w:r w:rsidRPr="00623D34">
              <w:rPr>
                <w:rFonts w:ascii="Arial" w:eastAsia="Calibri" w:hAnsi="Arial" w:cs="Arial"/>
                <w:color w:val="00000A"/>
                <w:kern w:val="1"/>
                <w:sz w:val="14"/>
                <w:szCs w:val="14"/>
                <w:lang w:eastAsia="it-IT" w:bidi="it-IT"/>
              </w:rPr>
              <w:br/>
            </w:r>
            <w:r w:rsidRPr="00623D34">
              <w:rPr>
                <w:rFonts w:ascii="Arial" w:eastAsia="Calibri" w:hAnsi="Arial" w:cs="Arial"/>
                <w:color w:val="00000A"/>
                <w:kern w:val="1"/>
                <w:sz w:val="14"/>
                <w:szCs w:val="14"/>
                <w:lang w:eastAsia="it-IT" w:bidi="it-IT"/>
              </w:rPr>
              <w:br/>
            </w:r>
            <w:r w:rsidRPr="00623D34">
              <w:rPr>
                <w:rFonts w:ascii="Arial" w:eastAsia="Calibri" w:hAnsi="Arial" w:cs="Arial"/>
                <w:color w:val="00000A"/>
                <w:kern w:val="1"/>
                <w:sz w:val="14"/>
                <w:szCs w:val="14"/>
                <w:lang w:eastAsia="it-IT" w:bidi="it-IT"/>
              </w:rPr>
              <w:br/>
              <w:t xml:space="preserve">(indirizzo web, autorità o organismo di emanazione, riferimento preciso della documentazione) </w:t>
            </w:r>
          </w:p>
          <w:p w14:paraId="49936D84" w14:textId="77777777" w:rsidR="00623D34" w:rsidRPr="00623D34" w:rsidRDefault="00623D34" w:rsidP="00623D34">
            <w:pPr>
              <w:suppressAutoHyphens/>
              <w:spacing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4"/>
                <w:szCs w:val="14"/>
                <w:lang w:eastAsia="it-IT" w:bidi="it-IT"/>
              </w:rPr>
              <w:t>[………..…][…………][……….…][……….…]</w:t>
            </w:r>
          </w:p>
        </w:tc>
      </w:tr>
      <w:tr w:rsidR="00623D34" w:rsidRPr="00623D34" w14:paraId="1664A18B" w14:textId="77777777" w:rsidTr="00BD1582">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AC9AA94" w14:textId="77777777" w:rsidR="00623D34" w:rsidRPr="00623D34" w:rsidRDefault="00623D34" w:rsidP="00623D34">
            <w:pPr>
              <w:suppressAutoHyphens/>
              <w:spacing w:before="120" w:after="120" w:line="240" w:lineRule="auto"/>
              <w:jc w:val="both"/>
              <w:rPr>
                <w:rFonts w:ascii="Arial" w:eastAsia="Times New Roman" w:hAnsi="Arial" w:cs="Arial"/>
                <w:bCs/>
                <w:color w:val="000000"/>
                <w:kern w:val="1"/>
                <w:sz w:val="14"/>
                <w:szCs w:val="14"/>
                <w:lang w:eastAsia="it-IT" w:bidi="it-IT"/>
              </w:rPr>
            </w:pPr>
            <w:r w:rsidRPr="00623D34">
              <w:rPr>
                <w:rFonts w:ascii="Arial" w:eastAsia="Calibri" w:hAnsi="Arial" w:cs="Arial"/>
                <w:color w:val="000000"/>
                <w:kern w:val="1"/>
                <w:sz w:val="14"/>
                <w:szCs w:val="14"/>
                <w:lang w:eastAsia="it-IT" w:bidi="it-IT"/>
              </w:rPr>
              <w:lastRenderedPageBreak/>
              <w:t xml:space="preserve">Se pertinente: l'operatore economico, </w:t>
            </w:r>
            <w:r w:rsidRPr="00623D34">
              <w:rPr>
                <w:rFonts w:ascii="Arial" w:eastAsia="Times New Roman" w:hAnsi="Arial" w:cs="Arial"/>
                <w:bCs/>
                <w:color w:val="000000"/>
                <w:kern w:val="1"/>
                <w:sz w:val="14"/>
                <w:szCs w:val="14"/>
                <w:lang w:eastAsia="it-IT" w:bidi="it-IT"/>
              </w:rPr>
              <w:t>in caso di contratti di lavori pubblici di importo superiore a 150.000 euro, è in possesso di attestazione rilasciata da Società Organismi di Attestazione (SOA), ai sensi dell’articolo 84 del Codice (settori ordinari)?</w:t>
            </w:r>
          </w:p>
          <w:p w14:paraId="65A1B838" w14:textId="77777777" w:rsidR="00623D34" w:rsidRPr="00623D34" w:rsidRDefault="00623D34" w:rsidP="00623D34">
            <w:pPr>
              <w:suppressAutoHyphens/>
              <w:spacing w:before="120" w:after="120" w:line="240" w:lineRule="auto"/>
              <w:rPr>
                <w:rFonts w:ascii="Arial" w:eastAsia="Times New Roman" w:hAnsi="Arial" w:cs="Arial"/>
                <w:bCs/>
                <w:color w:val="000000"/>
                <w:kern w:val="1"/>
                <w:sz w:val="14"/>
                <w:szCs w:val="14"/>
                <w:lang w:eastAsia="it-IT" w:bidi="it-IT"/>
              </w:rPr>
            </w:pPr>
            <w:r w:rsidRPr="00623D34">
              <w:rPr>
                <w:rFonts w:ascii="Arial" w:eastAsia="Times New Roman" w:hAnsi="Arial" w:cs="Arial"/>
                <w:bCs/>
                <w:color w:val="000000"/>
                <w:kern w:val="1"/>
                <w:sz w:val="14"/>
                <w:szCs w:val="14"/>
                <w:lang w:eastAsia="it-IT" w:bidi="it-IT"/>
              </w:rPr>
              <w:t>ovvero,</w:t>
            </w:r>
          </w:p>
          <w:p w14:paraId="08252EFD" w14:textId="77777777" w:rsidR="00623D34" w:rsidRPr="00623D34" w:rsidRDefault="00623D34" w:rsidP="00623D34">
            <w:pPr>
              <w:suppressAutoHyphens/>
              <w:spacing w:before="120" w:after="120" w:line="240" w:lineRule="auto"/>
              <w:jc w:val="both"/>
              <w:rPr>
                <w:rFonts w:ascii="Arial" w:eastAsia="Calibri" w:hAnsi="Arial" w:cs="Arial"/>
                <w:b/>
                <w:color w:val="000000"/>
                <w:kern w:val="1"/>
                <w:sz w:val="14"/>
                <w:szCs w:val="14"/>
                <w:lang w:eastAsia="it-IT" w:bidi="it-IT"/>
              </w:rPr>
            </w:pPr>
            <w:r w:rsidRPr="00623D34">
              <w:rPr>
                <w:rFonts w:ascii="Arial" w:eastAsia="Times New Roman" w:hAnsi="Arial" w:cs="Arial"/>
                <w:bCs/>
                <w:color w:val="000000"/>
                <w:kern w:val="1"/>
                <w:sz w:val="14"/>
                <w:szCs w:val="14"/>
                <w:lang w:eastAsia="it-IT" w:bidi="it-IT"/>
              </w:rPr>
              <w:t xml:space="preserve">è in possesso di attestazione </w:t>
            </w:r>
            <w:proofErr w:type="gramStart"/>
            <w:r w:rsidRPr="00623D34">
              <w:rPr>
                <w:rFonts w:ascii="Arial" w:eastAsia="Times New Roman" w:hAnsi="Arial" w:cs="Arial"/>
                <w:bCs/>
                <w:color w:val="000000"/>
                <w:kern w:val="1"/>
                <w:sz w:val="14"/>
                <w:szCs w:val="14"/>
                <w:lang w:eastAsia="it-IT" w:bidi="it-IT"/>
              </w:rPr>
              <w:t>rilasciata  nell’ambito</w:t>
            </w:r>
            <w:proofErr w:type="gramEnd"/>
            <w:r w:rsidRPr="00623D34">
              <w:rPr>
                <w:rFonts w:ascii="Arial" w:eastAsia="Times New Roman" w:hAnsi="Arial" w:cs="Arial"/>
                <w:bCs/>
                <w:color w:val="000000"/>
                <w:kern w:val="1"/>
                <w:sz w:val="14"/>
                <w:szCs w:val="14"/>
                <w:lang w:eastAsia="it-IT" w:bidi="it-IT"/>
              </w:rPr>
              <w:t xml:space="preserve"> dei Sistemi di qualificazione di cui all’articolo 134 del Codice, previsti per i settori speciali</w:t>
            </w:r>
          </w:p>
          <w:p w14:paraId="15884FF1" w14:textId="77777777" w:rsidR="00623D34" w:rsidRPr="00623D34" w:rsidRDefault="00623D34" w:rsidP="00623D34">
            <w:pPr>
              <w:suppressAutoHyphens/>
              <w:spacing w:before="120" w:after="0" w:line="240" w:lineRule="auto"/>
              <w:rPr>
                <w:rFonts w:ascii="Arial" w:eastAsia="Calibri" w:hAnsi="Arial" w:cs="Arial"/>
                <w:color w:val="000000"/>
                <w:kern w:val="1"/>
                <w:sz w:val="14"/>
                <w:szCs w:val="14"/>
                <w:lang w:eastAsia="it-IT" w:bidi="it-IT"/>
              </w:rPr>
            </w:pPr>
            <w:r w:rsidRPr="00623D34">
              <w:rPr>
                <w:rFonts w:ascii="Arial" w:eastAsia="Calibri" w:hAnsi="Arial" w:cs="Arial"/>
                <w:b/>
                <w:color w:val="000000"/>
                <w:kern w:val="1"/>
                <w:sz w:val="14"/>
                <w:szCs w:val="14"/>
                <w:lang w:eastAsia="it-IT" w:bidi="it-IT"/>
              </w:rPr>
              <w:t>In caso affermativo</w:t>
            </w:r>
            <w:r w:rsidRPr="00623D34">
              <w:rPr>
                <w:rFonts w:ascii="Arial" w:eastAsia="Calibri" w:hAnsi="Arial" w:cs="Arial"/>
                <w:color w:val="000000"/>
                <w:kern w:val="1"/>
                <w:sz w:val="14"/>
                <w:szCs w:val="14"/>
                <w:lang w:eastAsia="it-IT" w:bidi="it-IT"/>
              </w:rPr>
              <w:t>:</w:t>
            </w:r>
          </w:p>
          <w:p w14:paraId="296F9496" w14:textId="77777777" w:rsidR="00623D34" w:rsidRPr="00623D34" w:rsidRDefault="00623D34" w:rsidP="00623D34">
            <w:pPr>
              <w:suppressAutoHyphens/>
              <w:spacing w:after="0" w:line="240" w:lineRule="auto"/>
              <w:rPr>
                <w:rFonts w:ascii="Arial" w:eastAsia="Calibri" w:hAnsi="Arial" w:cs="Arial"/>
                <w:color w:val="000000"/>
                <w:kern w:val="1"/>
                <w:sz w:val="14"/>
                <w:szCs w:val="14"/>
                <w:lang w:eastAsia="it-IT" w:bidi="it-IT"/>
              </w:rPr>
            </w:pPr>
          </w:p>
          <w:p w14:paraId="38A415A2" w14:textId="77777777" w:rsidR="00623D34" w:rsidRPr="00623D34" w:rsidRDefault="00623D34" w:rsidP="00623D34">
            <w:pPr>
              <w:numPr>
                <w:ilvl w:val="0"/>
                <w:numId w:val="13"/>
              </w:numPr>
              <w:suppressAutoHyphens/>
              <w:spacing w:before="120" w:after="0" w:line="240" w:lineRule="auto"/>
              <w:ind w:left="284" w:hanging="284"/>
              <w:jc w:val="both"/>
              <w:rPr>
                <w:rFonts w:ascii="Arial" w:eastAsia="Calibri" w:hAnsi="Arial" w:cs="Arial"/>
                <w:i/>
                <w:color w:val="000000"/>
                <w:kern w:val="1"/>
                <w:sz w:val="14"/>
                <w:szCs w:val="14"/>
                <w:lang w:eastAsia="it-IT" w:bidi="it-IT"/>
              </w:rPr>
            </w:pPr>
            <w:r w:rsidRPr="00623D34">
              <w:rPr>
                <w:rFonts w:ascii="Arial" w:eastAsia="Calibri" w:hAnsi="Arial" w:cs="Arial"/>
                <w:color w:val="000000"/>
                <w:kern w:val="1"/>
                <w:sz w:val="14"/>
                <w:szCs w:val="14"/>
                <w:lang w:eastAsia="it-IT" w:bidi="it-IT"/>
              </w:rPr>
              <w:t xml:space="preserve">Indicare gli estremi dell’attestazione (denominazione dell’Organismo di attestazione ovvero Sistema di qualificazione, numero e data dell’attestazione) </w:t>
            </w:r>
          </w:p>
          <w:p w14:paraId="09DECB36" w14:textId="77777777" w:rsidR="00623D34" w:rsidRPr="00623D34" w:rsidRDefault="00623D34" w:rsidP="00623D34">
            <w:pPr>
              <w:suppressAutoHyphens/>
              <w:spacing w:after="0" w:line="240" w:lineRule="auto"/>
              <w:ind w:left="720"/>
              <w:rPr>
                <w:rFonts w:ascii="Arial" w:eastAsia="Calibri" w:hAnsi="Arial" w:cs="Arial"/>
                <w:i/>
                <w:color w:val="000000"/>
                <w:kern w:val="1"/>
                <w:sz w:val="14"/>
                <w:szCs w:val="14"/>
                <w:lang w:eastAsia="it-IT" w:bidi="it-IT"/>
              </w:rPr>
            </w:pPr>
          </w:p>
          <w:p w14:paraId="4326848C" w14:textId="77777777" w:rsidR="00623D34" w:rsidRPr="00623D34" w:rsidRDefault="00623D34" w:rsidP="00623D34">
            <w:pPr>
              <w:suppressAutoHyphens/>
              <w:spacing w:after="0" w:line="240" w:lineRule="auto"/>
              <w:ind w:left="284" w:hanging="284"/>
              <w:jc w:val="both"/>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b)    Se l’attestazione di qualificazione è disponibile elettronicamente, indicare:</w:t>
            </w:r>
          </w:p>
          <w:p w14:paraId="37B7D5F6" w14:textId="77777777" w:rsidR="00623D34" w:rsidRPr="00623D34" w:rsidRDefault="00623D34" w:rsidP="00623D34">
            <w:pPr>
              <w:suppressAutoHyphens/>
              <w:spacing w:after="0" w:line="240" w:lineRule="auto"/>
              <w:ind w:left="284" w:hanging="284"/>
              <w:rPr>
                <w:rFonts w:ascii="Arial" w:eastAsia="Calibri" w:hAnsi="Arial" w:cs="Arial"/>
                <w:color w:val="000000"/>
                <w:kern w:val="1"/>
                <w:sz w:val="14"/>
                <w:szCs w:val="14"/>
                <w:lang w:eastAsia="it-IT" w:bidi="it-IT"/>
              </w:rPr>
            </w:pPr>
          </w:p>
          <w:p w14:paraId="229815D0" w14:textId="77777777" w:rsidR="00623D34" w:rsidRPr="00623D34" w:rsidRDefault="00623D34" w:rsidP="00623D34">
            <w:pPr>
              <w:suppressAutoHyphens/>
              <w:spacing w:after="0" w:line="240" w:lineRule="auto"/>
              <w:ind w:left="284" w:hanging="284"/>
              <w:rPr>
                <w:rFonts w:ascii="Arial" w:eastAsia="Calibri" w:hAnsi="Arial" w:cs="Arial"/>
                <w:color w:val="000000"/>
                <w:kern w:val="1"/>
                <w:sz w:val="14"/>
                <w:szCs w:val="14"/>
                <w:lang w:eastAsia="it-IT" w:bidi="it-IT"/>
              </w:rPr>
            </w:pPr>
          </w:p>
          <w:p w14:paraId="3F897F11" w14:textId="77777777" w:rsidR="00623D34" w:rsidRPr="00623D34" w:rsidRDefault="00623D34" w:rsidP="00623D34">
            <w:pPr>
              <w:suppressAutoHyphens/>
              <w:spacing w:after="0" w:line="240" w:lineRule="auto"/>
              <w:ind w:left="284" w:hanging="284"/>
              <w:rPr>
                <w:rFonts w:ascii="Arial" w:eastAsia="Calibri" w:hAnsi="Arial" w:cs="Arial"/>
                <w:color w:val="000000"/>
                <w:kern w:val="1"/>
                <w:sz w:val="14"/>
                <w:szCs w:val="14"/>
                <w:lang w:eastAsia="it-IT" w:bidi="it-IT"/>
              </w:rPr>
            </w:pPr>
          </w:p>
          <w:p w14:paraId="18DC72FD" w14:textId="77777777" w:rsidR="00623D34" w:rsidRPr="00623D34" w:rsidRDefault="00623D34" w:rsidP="00623D34">
            <w:pPr>
              <w:suppressAutoHyphens/>
              <w:spacing w:after="0" w:line="240" w:lineRule="auto"/>
              <w:ind w:left="284" w:hanging="284"/>
              <w:rPr>
                <w:rFonts w:ascii="Arial" w:eastAsia="Calibri" w:hAnsi="Arial" w:cs="Arial"/>
                <w:color w:val="000000"/>
                <w:kern w:val="1"/>
                <w:sz w:val="14"/>
                <w:szCs w:val="14"/>
                <w:lang w:eastAsia="it-IT" w:bidi="it-IT"/>
              </w:rPr>
            </w:pPr>
          </w:p>
          <w:p w14:paraId="5C341625" w14:textId="77777777" w:rsidR="00623D34" w:rsidRPr="00623D34" w:rsidRDefault="00623D34" w:rsidP="00623D34">
            <w:pPr>
              <w:suppressAutoHyphens/>
              <w:spacing w:after="0" w:line="240" w:lineRule="auto"/>
              <w:ind w:left="284" w:hanging="284"/>
              <w:rPr>
                <w:rFonts w:ascii="Arial" w:eastAsia="Calibri" w:hAnsi="Arial" w:cs="Arial"/>
                <w:color w:val="000000"/>
                <w:kern w:val="1"/>
                <w:sz w:val="14"/>
                <w:szCs w:val="14"/>
                <w:lang w:eastAsia="it-IT" w:bidi="it-IT"/>
              </w:rPr>
            </w:pPr>
          </w:p>
          <w:p w14:paraId="55427929" w14:textId="77777777" w:rsidR="00623D34" w:rsidRPr="00623D34" w:rsidRDefault="00623D34" w:rsidP="00623D34">
            <w:pPr>
              <w:suppressAutoHyphens/>
              <w:spacing w:after="0" w:line="240" w:lineRule="auto"/>
              <w:ind w:left="284" w:hanging="284"/>
              <w:rPr>
                <w:rFonts w:ascii="Arial" w:eastAsia="Calibri" w:hAnsi="Arial" w:cs="Arial"/>
                <w:color w:val="000000"/>
                <w:kern w:val="1"/>
                <w:sz w:val="14"/>
                <w:szCs w:val="14"/>
                <w:lang w:eastAsia="it-IT" w:bidi="it-IT"/>
              </w:rPr>
            </w:pPr>
          </w:p>
          <w:p w14:paraId="722EED10" w14:textId="77777777" w:rsidR="00623D34" w:rsidRPr="00623D34" w:rsidRDefault="00623D34" w:rsidP="00623D34">
            <w:pPr>
              <w:suppressAutoHyphens/>
              <w:spacing w:after="0" w:line="240" w:lineRule="auto"/>
              <w:ind w:left="284" w:hanging="284"/>
              <w:jc w:val="both"/>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c)    Indicare, se pertinente, le categorie di qualificazione alla quale si riferisce l’attestazione:</w:t>
            </w:r>
          </w:p>
          <w:p w14:paraId="0D49707B" w14:textId="77777777" w:rsidR="00623D34" w:rsidRPr="00623D34" w:rsidRDefault="00623D34" w:rsidP="00623D34">
            <w:pPr>
              <w:suppressAutoHyphens/>
              <w:spacing w:after="0" w:line="240" w:lineRule="auto"/>
              <w:ind w:left="284" w:hanging="284"/>
              <w:rPr>
                <w:rFonts w:ascii="Arial" w:eastAsia="Calibri" w:hAnsi="Arial" w:cs="Arial"/>
                <w:color w:val="000000"/>
                <w:kern w:val="1"/>
                <w:sz w:val="14"/>
                <w:szCs w:val="14"/>
                <w:lang w:eastAsia="it-IT" w:bidi="it-IT"/>
              </w:rPr>
            </w:pPr>
          </w:p>
          <w:p w14:paraId="556CE74A" w14:textId="77777777" w:rsidR="00623D34" w:rsidRPr="00623D34" w:rsidRDefault="00623D34" w:rsidP="00623D34">
            <w:pPr>
              <w:suppressAutoHyphens/>
              <w:spacing w:before="120" w:after="120" w:line="240" w:lineRule="auto"/>
              <w:ind w:left="284" w:hanging="284"/>
              <w:jc w:val="both"/>
              <w:rPr>
                <w:rFonts w:ascii="Arial" w:eastAsia="Calibri" w:hAnsi="Arial" w:cs="Arial"/>
                <w:strike/>
                <w:color w:val="000000"/>
                <w:kern w:val="1"/>
                <w:sz w:val="14"/>
                <w:szCs w:val="14"/>
                <w:lang w:eastAsia="it-IT" w:bidi="it-IT"/>
              </w:rPr>
            </w:pPr>
            <w:r w:rsidRPr="00623D34">
              <w:rPr>
                <w:rFonts w:ascii="Arial" w:eastAsia="Calibri" w:hAnsi="Arial" w:cs="Arial"/>
                <w:color w:val="000000"/>
                <w:kern w:val="1"/>
                <w:sz w:val="14"/>
                <w:szCs w:val="14"/>
                <w:lang w:eastAsia="it-IT" w:bidi="it-IT"/>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DF1DC19" w14:textId="77777777" w:rsidR="00623D34" w:rsidRPr="00623D34" w:rsidRDefault="00623D34" w:rsidP="00623D34">
            <w:pPr>
              <w:suppressAutoHyphens/>
              <w:spacing w:before="120" w:after="120" w:line="240" w:lineRule="auto"/>
              <w:rPr>
                <w:rFonts w:ascii="Arial" w:eastAsia="Calibri" w:hAnsi="Arial" w:cs="Arial"/>
                <w:color w:val="000000"/>
                <w:kern w:val="1"/>
                <w:sz w:val="14"/>
                <w:szCs w:val="14"/>
                <w:lang w:eastAsia="it-IT" w:bidi="it-IT"/>
              </w:rPr>
            </w:pPr>
          </w:p>
          <w:p w14:paraId="5295793B" w14:textId="77777777" w:rsidR="00623D34" w:rsidRPr="00623D34" w:rsidRDefault="00623D34" w:rsidP="00623D34">
            <w:pPr>
              <w:suppressAutoHyphens/>
              <w:spacing w:before="120" w:after="120" w:line="240" w:lineRule="auto"/>
              <w:rPr>
                <w:rFonts w:ascii="Arial" w:eastAsia="Calibri" w:hAnsi="Arial" w:cs="Arial"/>
                <w:color w:val="000000"/>
                <w:kern w:val="1"/>
                <w:sz w:val="14"/>
                <w:szCs w:val="14"/>
                <w:lang w:eastAsia="it-IT" w:bidi="it-IT"/>
              </w:rPr>
            </w:pPr>
            <w:proofErr w:type="gramStart"/>
            <w:r w:rsidRPr="00623D34">
              <w:rPr>
                <w:rFonts w:ascii="Arial" w:eastAsia="Calibri" w:hAnsi="Arial" w:cs="Arial"/>
                <w:color w:val="000000"/>
                <w:kern w:val="1"/>
                <w:sz w:val="14"/>
                <w:szCs w:val="14"/>
                <w:lang w:eastAsia="it-IT" w:bidi="it-IT"/>
              </w:rPr>
              <w:t>[ ]</w:t>
            </w:r>
            <w:proofErr w:type="gramEnd"/>
            <w:r w:rsidRPr="00623D34">
              <w:rPr>
                <w:rFonts w:ascii="Arial" w:eastAsia="Calibri" w:hAnsi="Arial" w:cs="Arial"/>
                <w:color w:val="000000"/>
                <w:kern w:val="1"/>
                <w:sz w:val="14"/>
                <w:szCs w:val="14"/>
                <w:lang w:eastAsia="it-IT" w:bidi="it-IT"/>
              </w:rPr>
              <w:t xml:space="preserve"> Sì [ ] No</w:t>
            </w:r>
          </w:p>
          <w:p w14:paraId="4B58B795" w14:textId="77777777" w:rsidR="00623D34" w:rsidRPr="00623D34" w:rsidRDefault="00623D34" w:rsidP="00623D34">
            <w:pPr>
              <w:suppressAutoHyphens/>
              <w:spacing w:before="120" w:after="120" w:line="240" w:lineRule="auto"/>
              <w:rPr>
                <w:rFonts w:ascii="Arial" w:eastAsia="Calibri" w:hAnsi="Arial" w:cs="Arial"/>
                <w:color w:val="000000"/>
                <w:kern w:val="1"/>
                <w:sz w:val="14"/>
                <w:szCs w:val="14"/>
                <w:lang w:eastAsia="it-IT" w:bidi="it-IT"/>
              </w:rPr>
            </w:pPr>
          </w:p>
          <w:p w14:paraId="25879F3B" w14:textId="77777777" w:rsidR="00623D34" w:rsidRPr="00623D34" w:rsidRDefault="00623D34" w:rsidP="00623D34">
            <w:pPr>
              <w:suppressAutoHyphens/>
              <w:spacing w:before="120" w:after="120" w:line="240" w:lineRule="auto"/>
              <w:rPr>
                <w:rFonts w:ascii="Arial" w:eastAsia="Calibri" w:hAnsi="Arial" w:cs="Arial"/>
                <w:color w:val="000000"/>
                <w:kern w:val="1"/>
                <w:sz w:val="14"/>
                <w:szCs w:val="14"/>
                <w:lang w:eastAsia="it-IT" w:bidi="it-IT"/>
              </w:rPr>
            </w:pPr>
          </w:p>
          <w:p w14:paraId="5EF45494" w14:textId="77777777" w:rsidR="00623D34" w:rsidRPr="00623D34" w:rsidRDefault="00623D34" w:rsidP="00623D34">
            <w:pPr>
              <w:suppressAutoHyphens/>
              <w:spacing w:before="120" w:after="120" w:line="240" w:lineRule="auto"/>
              <w:rPr>
                <w:rFonts w:ascii="Arial" w:eastAsia="Calibri" w:hAnsi="Arial" w:cs="Arial"/>
                <w:color w:val="000000"/>
                <w:kern w:val="1"/>
                <w:sz w:val="14"/>
                <w:szCs w:val="14"/>
                <w:lang w:eastAsia="it-IT" w:bidi="it-IT"/>
              </w:rPr>
            </w:pPr>
            <w:proofErr w:type="gramStart"/>
            <w:r w:rsidRPr="00623D34">
              <w:rPr>
                <w:rFonts w:ascii="Arial" w:eastAsia="Calibri" w:hAnsi="Arial" w:cs="Arial"/>
                <w:color w:val="000000"/>
                <w:kern w:val="1"/>
                <w:sz w:val="14"/>
                <w:szCs w:val="14"/>
                <w:lang w:eastAsia="it-IT" w:bidi="it-IT"/>
              </w:rPr>
              <w:t>[ ]</w:t>
            </w:r>
            <w:proofErr w:type="gramEnd"/>
            <w:r w:rsidRPr="00623D34">
              <w:rPr>
                <w:rFonts w:ascii="Arial" w:eastAsia="Calibri" w:hAnsi="Arial" w:cs="Arial"/>
                <w:color w:val="000000"/>
                <w:kern w:val="1"/>
                <w:sz w:val="14"/>
                <w:szCs w:val="14"/>
                <w:lang w:eastAsia="it-IT" w:bidi="it-IT"/>
              </w:rPr>
              <w:t xml:space="preserve"> Sì [ ] No</w:t>
            </w:r>
          </w:p>
          <w:p w14:paraId="5E5D89CE" w14:textId="77777777" w:rsidR="00623D34" w:rsidRPr="00623D34" w:rsidRDefault="00623D34" w:rsidP="00623D34">
            <w:pPr>
              <w:suppressAutoHyphens/>
              <w:spacing w:before="120" w:after="120" w:line="240" w:lineRule="auto"/>
              <w:rPr>
                <w:rFonts w:ascii="Arial" w:eastAsia="Calibri" w:hAnsi="Arial" w:cs="Arial"/>
                <w:color w:val="000000"/>
                <w:kern w:val="1"/>
                <w:sz w:val="14"/>
                <w:szCs w:val="14"/>
                <w:lang w:eastAsia="it-IT" w:bidi="it-IT"/>
              </w:rPr>
            </w:pPr>
          </w:p>
          <w:p w14:paraId="457C8E16" w14:textId="77777777" w:rsidR="00623D34" w:rsidRPr="00623D34" w:rsidRDefault="00623D34" w:rsidP="00623D34">
            <w:pPr>
              <w:numPr>
                <w:ilvl w:val="0"/>
                <w:numId w:val="12"/>
              </w:numPr>
              <w:suppressAutoHyphens/>
              <w:spacing w:before="120" w:after="0" w:line="240" w:lineRule="auto"/>
              <w:ind w:left="318"/>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w:t>
            </w:r>
            <w:r w:rsidRPr="00623D34">
              <w:rPr>
                <w:rFonts w:ascii="Arial" w:eastAsia="Calibri" w:hAnsi="Arial" w:cs="Arial"/>
                <w:color w:val="000000"/>
                <w:kern w:val="1"/>
                <w:sz w:val="14"/>
                <w:szCs w:val="14"/>
                <w:lang w:eastAsia="it-IT" w:bidi="it-IT"/>
              </w:rPr>
              <w:br/>
            </w:r>
          </w:p>
          <w:p w14:paraId="5663AB32" w14:textId="77777777" w:rsidR="00623D34" w:rsidRPr="00623D34" w:rsidRDefault="00623D34" w:rsidP="00623D34">
            <w:pPr>
              <w:suppressAutoHyphens/>
              <w:spacing w:after="0" w:line="240" w:lineRule="auto"/>
              <w:rPr>
                <w:rFonts w:ascii="Arial" w:eastAsia="Calibri" w:hAnsi="Arial" w:cs="Arial"/>
                <w:color w:val="000000"/>
                <w:kern w:val="1"/>
                <w:sz w:val="14"/>
                <w:szCs w:val="14"/>
                <w:lang w:eastAsia="it-IT" w:bidi="it-IT"/>
              </w:rPr>
            </w:pPr>
          </w:p>
          <w:p w14:paraId="48AB88C3" w14:textId="77777777" w:rsidR="00623D34" w:rsidRPr="00623D34" w:rsidRDefault="00623D34" w:rsidP="00623D34">
            <w:pPr>
              <w:suppressAutoHyphens/>
              <w:spacing w:after="120" w:line="240" w:lineRule="auto"/>
              <w:ind w:left="318" w:hanging="318"/>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 xml:space="preserve">b) </w:t>
            </w:r>
            <w:proofErr w:type="gramStart"/>
            <w:r w:rsidRPr="00623D34">
              <w:rPr>
                <w:rFonts w:ascii="Arial" w:eastAsia="Calibri" w:hAnsi="Arial" w:cs="Arial"/>
                <w:color w:val="000000"/>
                <w:kern w:val="1"/>
                <w:sz w:val="14"/>
                <w:szCs w:val="14"/>
                <w:lang w:eastAsia="it-IT" w:bidi="it-IT"/>
              </w:rPr>
              <w:t xml:space="preserve">   (</w:t>
            </w:r>
            <w:proofErr w:type="gramEnd"/>
            <w:r w:rsidRPr="00623D34">
              <w:rPr>
                <w:rFonts w:ascii="Arial" w:eastAsia="Calibri" w:hAnsi="Arial" w:cs="Arial"/>
                <w:color w:val="000000"/>
                <w:kern w:val="1"/>
                <w:sz w:val="14"/>
                <w:szCs w:val="14"/>
                <w:lang w:eastAsia="it-IT" w:bidi="it-IT"/>
              </w:rPr>
              <w:t>indirizzo web, autorità o organismo di emanazione,  riferimento preciso della documentazione):</w:t>
            </w:r>
          </w:p>
          <w:p w14:paraId="77AA7462" w14:textId="77777777" w:rsidR="00623D34" w:rsidRPr="00623D34" w:rsidRDefault="00623D34" w:rsidP="00623D34">
            <w:pPr>
              <w:suppressAutoHyphens/>
              <w:spacing w:after="0" w:line="240" w:lineRule="auto"/>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 xml:space="preserve">        [………..…][…………][……….…][……….…]</w:t>
            </w:r>
          </w:p>
          <w:p w14:paraId="613FC1BF" w14:textId="77777777" w:rsidR="00623D34" w:rsidRPr="00623D34" w:rsidRDefault="00623D34" w:rsidP="00623D34">
            <w:pPr>
              <w:tabs>
                <w:tab w:val="left" w:pos="318"/>
              </w:tabs>
              <w:suppressAutoHyphens/>
              <w:spacing w:after="0" w:line="240" w:lineRule="auto"/>
              <w:rPr>
                <w:rFonts w:ascii="Arial" w:eastAsia="Calibri" w:hAnsi="Arial" w:cs="Arial"/>
                <w:color w:val="000000"/>
                <w:kern w:val="1"/>
                <w:sz w:val="14"/>
                <w:szCs w:val="14"/>
                <w:lang w:eastAsia="it-IT" w:bidi="it-IT"/>
              </w:rPr>
            </w:pPr>
          </w:p>
          <w:p w14:paraId="65F896D3" w14:textId="77777777" w:rsidR="00623D34" w:rsidRPr="00623D34" w:rsidRDefault="00623D34" w:rsidP="00623D34">
            <w:pPr>
              <w:tabs>
                <w:tab w:val="left" w:pos="318"/>
              </w:tabs>
              <w:suppressAutoHyphens/>
              <w:spacing w:before="120" w:after="0" w:line="240" w:lineRule="auto"/>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c)     […………..…]</w:t>
            </w:r>
            <w:r w:rsidRPr="00623D34">
              <w:rPr>
                <w:rFonts w:ascii="Arial" w:eastAsia="Calibri" w:hAnsi="Arial" w:cs="Arial"/>
                <w:color w:val="000000"/>
                <w:kern w:val="1"/>
                <w:sz w:val="14"/>
                <w:szCs w:val="14"/>
                <w:lang w:eastAsia="it-IT" w:bidi="it-IT"/>
              </w:rPr>
              <w:br/>
            </w:r>
            <w:r w:rsidRPr="00623D34">
              <w:rPr>
                <w:rFonts w:ascii="Arial" w:eastAsia="Calibri" w:hAnsi="Arial" w:cs="Arial"/>
                <w:color w:val="000000"/>
                <w:kern w:val="1"/>
                <w:sz w:val="14"/>
                <w:szCs w:val="14"/>
                <w:lang w:eastAsia="it-IT" w:bidi="it-IT"/>
              </w:rPr>
              <w:br/>
            </w:r>
          </w:p>
          <w:p w14:paraId="0CBEFFB6" w14:textId="77777777" w:rsidR="00623D34" w:rsidRPr="00623D34" w:rsidRDefault="00623D34" w:rsidP="00623D34">
            <w:pPr>
              <w:suppressAutoHyphens/>
              <w:spacing w:before="120" w:after="120" w:line="240" w:lineRule="auto"/>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 xml:space="preserve">d) </w:t>
            </w:r>
            <w:proofErr w:type="gramStart"/>
            <w:r w:rsidRPr="00623D34">
              <w:rPr>
                <w:rFonts w:ascii="Arial" w:eastAsia="Calibri" w:hAnsi="Arial" w:cs="Arial"/>
                <w:color w:val="000000"/>
                <w:kern w:val="1"/>
                <w:sz w:val="14"/>
                <w:szCs w:val="14"/>
                <w:lang w:eastAsia="it-IT" w:bidi="it-IT"/>
              </w:rPr>
              <w:t>[ ]</w:t>
            </w:r>
            <w:proofErr w:type="gramEnd"/>
            <w:r w:rsidRPr="00623D34">
              <w:rPr>
                <w:rFonts w:ascii="Arial" w:eastAsia="Calibri" w:hAnsi="Arial" w:cs="Arial"/>
                <w:color w:val="000000"/>
                <w:kern w:val="1"/>
                <w:sz w:val="14"/>
                <w:szCs w:val="14"/>
                <w:lang w:eastAsia="it-IT" w:bidi="it-IT"/>
              </w:rPr>
              <w:t xml:space="preserve"> Sì [ ] No</w:t>
            </w:r>
          </w:p>
        </w:tc>
      </w:tr>
      <w:tr w:rsidR="00623D34" w:rsidRPr="00623D34" w14:paraId="6DFF0500" w14:textId="77777777" w:rsidTr="00BD1582">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2D95FC5B" w14:textId="77777777" w:rsidR="00623D34" w:rsidRPr="00623D34" w:rsidRDefault="00623D34" w:rsidP="00623D34">
            <w:pPr>
              <w:pBdr>
                <w:top w:val="single" w:sz="4" w:space="1" w:color="00000A"/>
                <w:left w:val="single" w:sz="4" w:space="4" w:color="00000A"/>
                <w:bottom w:val="single" w:sz="4" w:space="16" w:color="00000A"/>
                <w:right w:val="single" w:sz="4" w:space="4" w:color="00000A"/>
              </w:pBdr>
              <w:shd w:val="clear" w:color="auto" w:fill="BFBFBF"/>
              <w:suppressAutoHyphens/>
              <w:spacing w:after="0" w:line="240" w:lineRule="auto"/>
              <w:jc w:val="both"/>
              <w:rPr>
                <w:rFonts w:ascii="Times New Roman" w:eastAsia="Calibri" w:hAnsi="Times New Roman" w:cs="Times New Roman"/>
                <w:b/>
                <w:color w:val="000000"/>
                <w:kern w:val="1"/>
                <w:sz w:val="24"/>
                <w:lang w:eastAsia="it-IT" w:bidi="it-IT"/>
              </w:rPr>
            </w:pPr>
            <w:r w:rsidRPr="00623D34">
              <w:rPr>
                <w:rFonts w:ascii="Arial" w:eastAsia="Calibri" w:hAnsi="Arial" w:cs="Arial"/>
                <w:b/>
                <w:color w:val="000000"/>
                <w:w w:val="0"/>
                <w:kern w:val="1"/>
                <w:sz w:val="14"/>
                <w:szCs w:val="14"/>
                <w:lang w:eastAsia="it-IT" w:bidi="it-IT"/>
              </w:rPr>
              <w:t xml:space="preserve">Si evidenzia che </w:t>
            </w:r>
            <w:r w:rsidRPr="00623D34">
              <w:rPr>
                <w:rFonts w:ascii="Arial" w:eastAsia="Times New Roman" w:hAnsi="Arial" w:cs="Arial"/>
                <w:b/>
                <w:bCs/>
                <w:color w:val="000000"/>
                <w:kern w:val="1"/>
                <w:sz w:val="14"/>
                <w:szCs w:val="14"/>
                <w:lang w:eastAsia="it-IT" w:bidi="it-IT"/>
              </w:rPr>
              <w:t xml:space="preserve">gli operatori economici, iscritti in elenchi di cui all’articolo 90 del Codice o in </w:t>
            </w:r>
            <w:proofErr w:type="gramStart"/>
            <w:r w:rsidRPr="00623D34">
              <w:rPr>
                <w:rFonts w:ascii="Arial" w:eastAsia="Times New Roman" w:hAnsi="Arial" w:cs="Arial"/>
                <w:b/>
                <w:bCs/>
                <w:color w:val="000000"/>
                <w:kern w:val="1"/>
                <w:sz w:val="14"/>
                <w:szCs w:val="14"/>
                <w:lang w:eastAsia="it-IT" w:bidi="it-IT"/>
              </w:rPr>
              <w:t>possesso  di</w:t>
            </w:r>
            <w:proofErr w:type="gramEnd"/>
            <w:r w:rsidRPr="00623D34">
              <w:rPr>
                <w:rFonts w:ascii="Arial" w:eastAsia="Times New Roman" w:hAnsi="Arial" w:cs="Arial"/>
                <w:b/>
                <w:bCs/>
                <w:color w:val="000000"/>
                <w:kern w:val="1"/>
                <w:sz w:val="14"/>
                <w:szCs w:val="14"/>
                <w:lang w:eastAsia="it-IT" w:bidi="it-IT"/>
              </w:rPr>
              <w:t xml:space="preserve">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623D34" w:rsidRPr="00623D34" w14:paraId="2D338D5E" w14:textId="77777777" w:rsidTr="00BD1582">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B6FB7F3"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b/>
                <w:color w:val="00000A"/>
                <w:kern w:val="1"/>
                <w:sz w:val="15"/>
                <w:szCs w:val="15"/>
                <w:lang w:eastAsia="it-IT" w:bidi="it-IT"/>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7F0D54C"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b/>
                <w:color w:val="00000A"/>
                <w:kern w:val="1"/>
                <w:sz w:val="15"/>
                <w:szCs w:val="15"/>
                <w:lang w:eastAsia="it-IT" w:bidi="it-IT"/>
              </w:rPr>
              <w:t>Risposta:</w:t>
            </w:r>
          </w:p>
        </w:tc>
      </w:tr>
      <w:tr w:rsidR="00623D34" w:rsidRPr="00623D34" w14:paraId="18CABD9E" w14:textId="77777777" w:rsidTr="00BD1582">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DC310F0"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4"/>
                <w:szCs w:val="14"/>
                <w:lang w:eastAsia="it-IT" w:bidi="it-IT"/>
              </w:rPr>
              <w:t>L'operatore economico partecipa alla procedura di appalto insieme ad altri (</w:t>
            </w:r>
            <w:r w:rsidRPr="00623D34">
              <w:rPr>
                <w:rFonts w:ascii="Arial" w:eastAsia="Calibri" w:hAnsi="Arial" w:cs="Arial"/>
                <w:color w:val="00000A"/>
                <w:kern w:val="1"/>
                <w:sz w:val="14"/>
                <w:szCs w:val="14"/>
                <w:vertAlign w:val="superscript"/>
                <w:lang w:eastAsia="it-IT" w:bidi="it-IT"/>
              </w:rPr>
              <w:footnoteReference w:id="9"/>
            </w:r>
            <w:r w:rsidRPr="00623D34">
              <w:rPr>
                <w:rFonts w:ascii="Arial" w:eastAsia="Calibri" w:hAnsi="Arial" w:cs="Arial"/>
                <w:color w:val="00000A"/>
                <w:kern w:val="1"/>
                <w:sz w:val="14"/>
                <w:szCs w:val="14"/>
                <w:lang w:eastAsia="it-IT"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F6D8D19"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proofErr w:type="gramStart"/>
            <w:r w:rsidRPr="00623D34">
              <w:rPr>
                <w:rFonts w:ascii="Arial" w:eastAsia="Calibri" w:hAnsi="Arial" w:cs="Arial"/>
                <w:color w:val="00000A"/>
                <w:kern w:val="1"/>
                <w:sz w:val="15"/>
                <w:szCs w:val="15"/>
                <w:lang w:eastAsia="it-IT" w:bidi="it-IT"/>
              </w:rPr>
              <w:t>[ ]</w:t>
            </w:r>
            <w:proofErr w:type="gramEnd"/>
            <w:r w:rsidRPr="00623D34">
              <w:rPr>
                <w:rFonts w:ascii="Arial" w:eastAsia="Calibri" w:hAnsi="Arial" w:cs="Arial"/>
                <w:color w:val="00000A"/>
                <w:kern w:val="1"/>
                <w:sz w:val="15"/>
                <w:szCs w:val="15"/>
                <w:lang w:eastAsia="it-IT" w:bidi="it-IT"/>
              </w:rPr>
              <w:t xml:space="preserve"> Sì [ ] No</w:t>
            </w:r>
          </w:p>
        </w:tc>
      </w:tr>
      <w:tr w:rsidR="00623D34" w:rsidRPr="00623D34" w14:paraId="089882CE" w14:textId="77777777" w:rsidTr="00BD1582">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34D91F74" w14:textId="77777777" w:rsidR="00623D34" w:rsidRPr="00623D34" w:rsidRDefault="00623D34" w:rsidP="00623D34">
            <w:pPr>
              <w:suppressAutoHyphens/>
              <w:spacing w:before="40" w:after="4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b/>
                <w:color w:val="00000A"/>
                <w:kern w:val="1"/>
                <w:sz w:val="14"/>
                <w:szCs w:val="14"/>
                <w:lang w:eastAsia="it-IT" w:bidi="it-IT"/>
              </w:rPr>
              <w:t>In caso affermativo</w:t>
            </w:r>
            <w:r w:rsidRPr="00623D34">
              <w:rPr>
                <w:rFonts w:ascii="Arial" w:eastAsia="Calibri" w:hAnsi="Arial" w:cs="Arial"/>
                <w:color w:val="00000A"/>
                <w:kern w:val="1"/>
                <w:sz w:val="14"/>
                <w:szCs w:val="14"/>
                <w:lang w:eastAsia="it-IT" w:bidi="it-IT"/>
              </w:rPr>
              <w:t>, accertarsi che gli altri operatori interessati forniscano un DGUE distinto.</w:t>
            </w:r>
          </w:p>
        </w:tc>
      </w:tr>
      <w:tr w:rsidR="00623D34" w:rsidRPr="00623D34" w14:paraId="36B4F364" w14:textId="77777777" w:rsidTr="00BD1582">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DDECE42" w14:textId="77777777" w:rsidR="00623D34" w:rsidRPr="00623D34" w:rsidRDefault="00623D34" w:rsidP="00623D34">
            <w:pPr>
              <w:suppressAutoHyphens/>
              <w:spacing w:before="120" w:after="0" w:line="240" w:lineRule="auto"/>
              <w:ind w:left="284" w:hanging="284"/>
              <w:rPr>
                <w:rFonts w:ascii="Arial" w:eastAsia="Calibri" w:hAnsi="Arial" w:cs="Arial"/>
                <w:color w:val="000000"/>
                <w:kern w:val="1"/>
                <w:sz w:val="14"/>
                <w:szCs w:val="14"/>
                <w:lang w:eastAsia="it-IT" w:bidi="it-IT"/>
              </w:rPr>
            </w:pPr>
            <w:r w:rsidRPr="00623D34">
              <w:rPr>
                <w:rFonts w:ascii="Arial" w:eastAsia="Calibri" w:hAnsi="Arial" w:cs="Arial"/>
                <w:b/>
                <w:color w:val="000000"/>
                <w:kern w:val="1"/>
                <w:sz w:val="15"/>
                <w:szCs w:val="15"/>
                <w:lang w:eastAsia="it-IT" w:bidi="it-IT"/>
              </w:rPr>
              <w:t>In caso affermativo</w:t>
            </w:r>
            <w:r w:rsidRPr="00623D34">
              <w:rPr>
                <w:rFonts w:ascii="Arial" w:eastAsia="Calibri" w:hAnsi="Arial" w:cs="Arial"/>
                <w:color w:val="000000"/>
                <w:kern w:val="1"/>
                <w:sz w:val="15"/>
                <w:szCs w:val="15"/>
                <w:lang w:eastAsia="it-IT" w:bidi="it-IT"/>
              </w:rPr>
              <w:t>:</w:t>
            </w:r>
          </w:p>
          <w:p w14:paraId="479BA75F" w14:textId="77777777" w:rsidR="00623D34" w:rsidRPr="00623D34" w:rsidRDefault="00623D34" w:rsidP="00623D34">
            <w:pPr>
              <w:numPr>
                <w:ilvl w:val="0"/>
                <w:numId w:val="6"/>
              </w:numPr>
              <w:suppressAutoHyphens/>
              <w:spacing w:before="120" w:after="0" w:line="240" w:lineRule="auto"/>
              <w:ind w:left="284" w:hanging="284"/>
              <w:jc w:val="both"/>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 xml:space="preserve">Specificare il ruolo dell'operatore economico nel raggruppamento, ovvero consorzio, GEIE, rete di impresa di cui all’ art. 45, comma 2, lett. d), e), f) e g) e all’art. 46, comma 1, lett. </w:t>
            </w:r>
            <w:r w:rsidRPr="00623D34">
              <w:rPr>
                <w:rFonts w:ascii="Arial" w:eastAsia="Calibri" w:hAnsi="Arial" w:cs="Arial"/>
                <w:i/>
                <w:color w:val="000000"/>
                <w:kern w:val="1"/>
                <w:sz w:val="14"/>
                <w:szCs w:val="14"/>
                <w:lang w:eastAsia="it-IT" w:bidi="it-IT"/>
              </w:rPr>
              <w:t>a), b), c), d)</w:t>
            </w:r>
            <w:r w:rsidRPr="00623D34">
              <w:rPr>
                <w:rFonts w:ascii="Arial" w:eastAsia="Calibri" w:hAnsi="Arial" w:cs="Arial"/>
                <w:color w:val="000000"/>
                <w:kern w:val="1"/>
                <w:sz w:val="14"/>
                <w:szCs w:val="14"/>
                <w:lang w:eastAsia="it-IT" w:bidi="it-IT"/>
              </w:rPr>
              <w:t xml:space="preserve"> ed </w:t>
            </w:r>
            <w:r w:rsidRPr="00623D34">
              <w:rPr>
                <w:rFonts w:ascii="Arial" w:eastAsia="Calibri" w:hAnsi="Arial" w:cs="Arial"/>
                <w:i/>
                <w:color w:val="000000"/>
                <w:kern w:val="1"/>
                <w:sz w:val="14"/>
                <w:szCs w:val="14"/>
                <w:lang w:eastAsia="it-IT" w:bidi="it-IT"/>
              </w:rPr>
              <w:t>e</w:t>
            </w:r>
            <w:r w:rsidRPr="00623D34">
              <w:rPr>
                <w:rFonts w:ascii="Arial" w:eastAsia="Calibri" w:hAnsi="Arial" w:cs="Arial"/>
                <w:color w:val="000000"/>
                <w:kern w:val="1"/>
                <w:sz w:val="14"/>
                <w:szCs w:val="14"/>
                <w:lang w:eastAsia="it-IT" w:bidi="it-IT"/>
              </w:rPr>
              <w:t xml:space="preserve">) del </w:t>
            </w:r>
            <w:proofErr w:type="gramStart"/>
            <w:r w:rsidRPr="00623D34">
              <w:rPr>
                <w:rFonts w:ascii="Arial" w:eastAsia="Calibri" w:hAnsi="Arial" w:cs="Arial"/>
                <w:color w:val="000000"/>
                <w:kern w:val="1"/>
                <w:sz w:val="14"/>
                <w:szCs w:val="14"/>
                <w:lang w:eastAsia="it-IT" w:bidi="it-IT"/>
              </w:rPr>
              <w:t>Codice  (</w:t>
            </w:r>
            <w:proofErr w:type="gramEnd"/>
            <w:r w:rsidRPr="00623D34">
              <w:rPr>
                <w:rFonts w:ascii="Arial" w:eastAsia="Calibri" w:hAnsi="Arial" w:cs="Arial"/>
                <w:color w:val="000000"/>
                <w:kern w:val="1"/>
                <w:sz w:val="14"/>
                <w:szCs w:val="14"/>
                <w:lang w:eastAsia="it-IT" w:bidi="it-IT"/>
              </w:rPr>
              <w:t xml:space="preserve">capofila, responsabile di compiti </w:t>
            </w:r>
            <w:proofErr w:type="spellStart"/>
            <w:r w:rsidRPr="00623D34">
              <w:rPr>
                <w:rFonts w:ascii="Arial" w:eastAsia="Calibri" w:hAnsi="Arial" w:cs="Arial"/>
                <w:color w:val="000000"/>
                <w:kern w:val="1"/>
                <w:sz w:val="14"/>
                <w:szCs w:val="14"/>
                <w:lang w:eastAsia="it-IT" w:bidi="it-IT"/>
              </w:rPr>
              <w:t>specifici,ecc</w:t>
            </w:r>
            <w:proofErr w:type="spellEnd"/>
            <w:r w:rsidRPr="00623D34">
              <w:rPr>
                <w:rFonts w:ascii="Arial" w:eastAsia="Calibri" w:hAnsi="Arial" w:cs="Arial"/>
                <w:color w:val="000000"/>
                <w:kern w:val="1"/>
                <w:sz w:val="14"/>
                <w:szCs w:val="14"/>
                <w:lang w:eastAsia="it-IT" w:bidi="it-IT"/>
              </w:rPr>
              <w:t>.):</w:t>
            </w:r>
          </w:p>
          <w:p w14:paraId="3970C8D8" w14:textId="77777777" w:rsidR="00623D34" w:rsidRPr="00623D34" w:rsidRDefault="00623D34" w:rsidP="00623D34">
            <w:pPr>
              <w:suppressAutoHyphens/>
              <w:spacing w:after="0" w:line="240" w:lineRule="auto"/>
              <w:ind w:left="284"/>
              <w:rPr>
                <w:rFonts w:ascii="Arial" w:eastAsia="Calibri" w:hAnsi="Arial" w:cs="Arial"/>
                <w:color w:val="000000"/>
                <w:kern w:val="1"/>
                <w:sz w:val="14"/>
                <w:szCs w:val="14"/>
                <w:lang w:eastAsia="it-IT" w:bidi="it-IT"/>
              </w:rPr>
            </w:pPr>
          </w:p>
          <w:p w14:paraId="36D5DE6F" w14:textId="77777777" w:rsidR="00623D34" w:rsidRPr="00623D34" w:rsidRDefault="00623D34" w:rsidP="00623D34">
            <w:pPr>
              <w:suppressAutoHyphens/>
              <w:spacing w:after="0" w:line="240" w:lineRule="auto"/>
              <w:ind w:left="284" w:hanging="284"/>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b)    Indicare gli altri operatori economici che compartecipano alla procedura di appalto:</w:t>
            </w:r>
            <w:r w:rsidRPr="00623D34">
              <w:rPr>
                <w:rFonts w:ascii="Arial" w:eastAsia="Calibri" w:hAnsi="Arial" w:cs="Arial"/>
                <w:color w:val="000000"/>
                <w:kern w:val="1"/>
                <w:sz w:val="14"/>
                <w:szCs w:val="14"/>
                <w:lang w:eastAsia="it-IT" w:bidi="it-IT"/>
              </w:rPr>
              <w:br/>
            </w:r>
          </w:p>
          <w:p w14:paraId="45C32B9B" w14:textId="77777777" w:rsidR="00623D34" w:rsidRPr="00623D34" w:rsidRDefault="00623D34" w:rsidP="00623D34">
            <w:pPr>
              <w:suppressAutoHyphens/>
              <w:spacing w:after="0" w:line="240" w:lineRule="auto"/>
              <w:ind w:left="284" w:hanging="284"/>
              <w:rPr>
                <w:rFonts w:ascii="Arial" w:eastAsia="Calibri" w:hAnsi="Arial" w:cs="Arial"/>
                <w:b/>
                <w:color w:val="000000"/>
                <w:kern w:val="1"/>
                <w:sz w:val="14"/>
                <w:szCs w:val="14"/>
                <w:lang w:eastAsia="it-IT" w:bidi="it-IT"/>
              </w:rPr>
            </w:pPr>
            <w:r w:rsidRPr="00623D34">
              <w:rPr>
                <w:rFonts w:ascii="Arial" w:eastAsia="Calibri" w:hAnsi="Arial" w:cs="Arial"/>
                <w:color w:val="000000"/>
                <w:kern w:val="1"/>
                <w:sz w:val="14"/>
                <w:szCs w:val="14"/>
                <w:lang w:eastAsia="it-IT" w:bidi="it-IT"/>
              </w:rPr>
              <w:t>c)   Se pertinente, indicare il nome del raggruppamento partecipante:</w:t>
            </w:r>
          </w:p>
          <w:p w14:paraId="6B6CA6A2" w14:textId="77777777" w:rsidR="00623D34" w:rsidRPr="00623D34" w:rsidRDefault="00623D34" w:rsidP="00623D34">
            <w:pPr>
              <w:suppressAutoHyphens/>
              <w:spacing w:after="0" w:line="240" w:lineRule="auto"/>
              <w:rPr>
                <w:rFonts w:ascii="Arial" w:eastAsia="Calibri" w:hAnsi="Arial" w:cs="Arial"/>
                <w:b/>
                <w:color w:val="000000"/>
                <w:kern w:val="1"/>
                <w:sz w:val="14"/>
                <w:szCs w:val="14"/>
                <w:lang w:eastAsia="it-IT" w:bidi="it-IT"/>
              </w:rPr>
            </w:pPr>
          </w:p>
          <w:p w14:paraId="42418013" w14:textId="77777777" w:rsidR="00623D34" w:rsidRPr="00623D34" w:rsidRDefault="00623D34" w:rsidP="00623D34">
            <w:pPr>
              <w:suppressAutoHyphens/>
              <w:spacing w:after="0" w:line="240" w:lineRule="auto"/>
              <w:ind w:left="284" w:hanging="284"/>
              <w:jc w:val="both"/>
              <w:rPr>
                <w:rFonts w:ascii="Arial" w:eastAsia="Calibri" w:hAnsi="Arial" w:cs="Arial"/>
                <w:color w:val="000000"/>
                <w:kern w:val="1"/>
                <w:sz w:val="15"/>
                <w:szCs w:val="15"/>
                <w:lang w:eastAsia="it-IT" w:bidi="it-IT"/>
              </w:rPr>
            </w:pPr>
            <w:r w:rsidRPr="00623D34">
              <w:rPr>
                <w:rFonts w:ascii="Arial" w:eastAsia="Calibri" w:hAnsi="Arial" w:cs="Arial"/>
                <w:color w:val="000000"/>
                <w:kern w:val="1"/>
                <w:sz w:val="14"/>
                <w:szCs w:val="14"/>
                <w:lang w:eastAsia="it-IT" w:bidi="it-IT"/>
              </w:rPr>
              <w:t xml:space="preserve">d)  Se pertinente, indicare la denominazione degli operatori economici facenti parte di un consorzio di cui all’art. 45, comma 2, lett. </w:t>
            </w:r>
            <w:r w:rsidRPr="00623D34">
              <w:rPr>
                <w:rFonts w:ascii="Arial" w:eastAsia="Calibri" w:hAnsi="Arial" w:cs="Arial"/>
                <w:i/>
                <w:color w:val="000000"/>
                <w:kern w:val="1"/>
                <w:sz w:val="14"/>
                <w:szCs w:val="14"/>
                <w:lang w:eastAsia="it-IT" w:bidi="it-IT"/>
              </w:rPr>
              <w:t>b)</w:t>
            </w:r>
            <w:r w:rsidRPr="00623D34">
              <w:rPr>
                <w:rFonts w:ascii="Arial" w:eastAsia="Calibri" w:hAnsi="Arial" w:cs="Arial"/>
                <w:color w:val="000000"/>
                <w:kern w:val="1"/>
                <w:sz w:val="14"/>
                <w:szCs w:val="14"/>
                <w:lang w:eastAsia="it-IT" w:bidi="it-IT"/>
              </w:rPr>
              <w:t xml:space="preserve"> e </w:t>
            </w:r>
            <w:r w:rsidRPr="00623D34">
              <w:rPr>
                <w:rFonts w:ascii="Arial" w:eastAsia="Calibri" w:hAnsi="Arial" w:cs="Arial"/>
                <w:i/>
                <w:color w:val="000000"/>
                <w:kern w:val="1"/>
                <w:sz w:val="14"/>
                <w:szCs w:val="14"/>
                <w:lang w:eastAsia="it-IT" w:bidi="it-IT"/>
              </w:rPr>
              <w:t>c)</w:t>
            </w:r>
            <w:r w:rsidRPr="00623D34">
              <w:rPr>
                <w:rFonts w:ascii="Arial" w:eastAsia="Calibri" w:hAnsi="Arial" w:cs="Arial"/>
                <w:color w:val="000000"/>
                <w:kern w:val="1"/>
                <w:sz w:val="14"/>
                <w:szCs w:val="14"/>
                <w:lang w:eastAsia="it-IT" w:bidi="it-IT"/>
              </w:rPr>
              <w:t xml:space="preserve">, o di una società di professionisti </w:t>
            </w:r>
            <w:r w:rsidRPr="00623D34">
              <w:rPr>
                <w:rFonts w:ascii="Arial" w:eastAsia="Calibri" w:hAnsi="Arial" w:cs="Arial"/>
                <w:color w:val="000000"/>
                <w:kern w:val="1"/>
                <w:sz w:val="14"/>
                <w:szCs w:val="14"/>
                <w:lang w:eastAsia="it-IT" w:bidi="it-IT"/>
              </w:rPr>
              <w:lastRenderedPageBreak/>
              <w:t xml:space="preserve">di cui all’articolo 46, comma 1, lett. </w:t>
            </w:r>
            <w:r w:rsidRPr="00623D34">
              <w:rPr>
                <w:rFonts w:ascii="Arial" w:eastAsia="Calibri" w:hAnsi="Arial" w:cs="Arial"/>
                <w:i/>
                <w:color w:val="000000"/>
                <w:kern w:val="1"/>
                <w:sz w:val="14"/>
                <w:szCs w:val="14"/>
                <w:lang w:eastAsia="it-IT" w:bidi="it-IT"/>
              </w:rPr>
              <w:t>f)</w:t>
            </w:r>
            <w:r w:rsidRPr="00623D34">
              <w:rPr>
                <w:rFonts w:ascii="Arial" w:eastAsia="Calibri" w:hAnsi="Arial" w:cs="Arial"/>
                <w:color w:val="000000"/>
                <w:kern w:val="1"/>
                <w:sz w:val="14"/>
                <w:szCs w:val="14"/>
                <w:lang w:eastAsia="it-IT" w:bidi="it-IT"/>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5DB300B" w14:textId="77777777" w:rsidR="00623D34" w:rsidRPr="00623D34" w:rsidRDefault="00623D34" w:rsidP="00623D34">
            <w:pPr>
              <w:suppressAutoHyphens/>
              <w:spacing w:after="0" w:line="240" w:lineRule="auto"/>
              <w:rPr>
                <w:rFonts w:ascii="Arial" w:eastAsia="Calibri" w:hAnsi="Arial" w:cs="Arial"/>
                <w:color w:val="000000"/>
                <w:kern w:val="1"/>
                <w:sz w:val="15"/>
                <w:szCs w:val="15"/>
                <w:lang w:eastAsia="it-IT" w:bidi="it-IT"/>
              </w:rPr>
            </w:pPr>
          </w:p>
          <w:p w14:paraId="24CEF95A" w14:textId="77777777" w:rsidR="00623D34" w:rsidRPr="00623D34" w:rsidRDefault="00623D34" w:rsidP="00623D34">
            <w:pPr>
              <w:suppressAutoHyphens/>
              <w:spacing w:after="0" w:line="240" w:lineRule="auto"/>
              <w:rPr>
                <w:rFonts w:ascii="Arial" w:eastAsia="Calibri" w:hAnsi="Arial" w:cs="Arial"/>
                <w:color w:val="000000"/>
                <w:kern w:val="1"/>
                <w:sz w:val="15"/>
                <w:szCs w:val="15"/>
                <w:lang w:eastAsia="it-IT" w:bidi="it-IT"/>
              </w:rPr>
            </w:pPr>
          </w:p>
          <w:p w14:paraId="3340C5FE" w14:textId="77777777" w:rsidR="00623D34" w:rsidRPr="00623D34" w:rsidRDefault="00623D34" w:rsidP="00623D34">
            <w:pPr>
              <w:suppressAutoHyphens/>
              <w:spacing w:after="0" w:line="240" w:lineRule="auto"/>
              <w:rPr>
                <w:rFonts w:ascii="Arial" w:eastAsia="Calibri" w:hAnsi="Arial" w:cs="Arial"/>
                <w:color w:val="000000"/>
                <w:kern w:val="1"/>
                <w:sz w:val="15"/>
                <w:szCs w:val="15"/>
                <w:lang w:eastAsia="it-IT" w:bidi="it-IT"/>
              </w:rPr>
            </w:pPr>
          </w:p>
          <w:p w14:paraId="56F86203" w14:textId="77777777" w:rsidR="00623D34" w:rsidRPr="00623D34" w:rsidRDefault="00623D34" w:rsidP="00623D34">
            <w:pPr>
              <w:suppressAutoHyphens/>
              <w:spacing w:after="0" w:line="240" w:lineRule="auto"/>
              <w:rPr>
                <w:rFonts w:ascii="Arial" w:eastAsia="Calibri" w:hAnsi="Arial" w:cs="Arial"/>
                <w:color w:val="000000"/>
                <w:kern w:val="1"/>
                <w:sz w:val="15"/>
                <w:szCs w:val="15"/>
                <w:lang w:eastAsia="it-IT" w:bidi="it-IT"/>
              </w:rPr>
            </w:pPr>
          </w:p>
          <w:p w14:paraId="11D4E489" w14:textId="77777777" w:rsidR="00623D34" w:rsidRPr="00623D34" w:rsidRDefault="00623D34" w:rsidP="00623D34">
            <w:pPr>
              <w:suppressAutoHyphens/>
              <w:spacing w:after="0" w:line="240" w:lineRule="auto"/>
              <w:rPr>
                <w:rFonts w:ascii="Arial" w:eastAsia="Calibri" w:hAnsi="Arial" w:cs="Arial"/>
                <w:color w:val="000000"/>
                <w:kern w:val="1"/>
                <w:sz w:val="15"/>
                <w:szCs w:val="15"/>
                <w:lang w:eastAsia="it-IT" w:bidi="it-IT"/>
              </w:rPr>
            </w:pPr>
          </w:p>
          <w:p w14:paraId="2F500E46" w14:textId="77777777" w:rsidR="00623D34" w:rsidRPr="00623D34" w:rsidRDefault="00623D34" w:rsidP="00623D34">
            <w:pPr>
              <w:suppressAutoHyphens/>
              <w:spacing w:after="0" w:line="240" w:lineRule="auto"/>
              <w:rPr>
                <w:rFonts w:ascii="Arial" w:eastAsia="Calibri" w:hAnsi="Arial" w:cs="Arial"/>
                <w:color w:val="000000"/>
                <w:kern w:val="1"/>
                <w:sz w:val="15"/>
                <w:szCs w:val="15"/>
                <w:lang w:eastAsia="it-IT" w:bidi="it-IT"/>
              </w:rPr>
            </w:pPr>
            <w:r w:rsidRPr="00623D34">
              <w:rPr>
                <w:rFonts w:ascii="Arial" w:eastAsia="Calibri" w:hAnsi="Arial" w:cs="Arial"/>
                <w:color w:val="000000"/>
                <w:kern w:val="1"/>
                <w:sz w:val="15"/>
                <w:szCs w:val="15"/>
                <w:lang w:eastAsia="it-IT" w:bidi="it-IT"/>
              </w:rPr>
              <w:t>a): [……</w:t>
            </w:r>
            <w:proofErr w:type="gramStart"/>
            <w:r w:rsidRPr="00623D34">
              <w:rPr>
                <w:rFonts w:ascii="Arial" w:eastAsia="Calibri" w:hAnsi="Arial" w:cs="Arial"/>
                <w:color w:val="000000"/>
                <w:kern w:val="1"/>
                <w:sz w:val="15"/>
                <w:szCs w:val="15"/>
                <w:lang w:eastAsia="it-IT" w:bidi="it-IT"/>
              </w:rPr>
              <w:t>…….</w:t>
            </w:r>
            <w:proofErr w:type="gramEnd"/>
            <w:r w:rsidRPr="00623D34">
              <w:rPr>
                <w:rFonts w:ascii="Arial" w:eastAsia="Calibri" w:hAnsi="Arial" w:cs="Arial"/>
                <w:color w:val="000000"/>
                <w:kern w:val="1"/>
                <w:sz w:val="15"/>
                <w:szCs w:val="15"/>
                <w:lang w:eastAsia="it-IT" w:bidi="it-IT"/>
              </w:rPr>
              <w:t>.…]</w:t>
            </w:r>
            <w:r w:rsidRPr="00623D34">
              <w:rPr>
                <w:rFonts w:ascii="Arial" w:eastAsia="Calibri" w:hAnsi="Arial" w:cs="Arial"/>
                <w:color w:val="000000"/>
                <w:kern w:val="1"/>
                <w:sz w:val="15"/>
                <w:szCs w:val="15"/>
                <w:lang w:eastAsia="it-IT" w:bidi="it-IT"/>
              </w:rPr>
              <w:br/>
            </w:r>
          </w:p>
          <w:p w14:paraId="2D40573E" w14:textId="77777777" w:rsidR="00623D34" w:rsidRPr="00623D34" w:rsidRDefault="00623D34" w:rsidP="00623D34">
            <w:pPr>
              <w:suppressAutoHyphens/>
              <w:spacing w:after="0" w:line="240" w:lineRule="auto"/>
              <w:rPr>
                <w:rFonts w:ascii="Arial" w:eastAsia="Calibri" w:hAnsi="Arial" w:cs="Arial"/>
                <w:color w:val="000000"/>
                <w:kern w:val="1"/>
                <w:sz w:val="15"/>
                <w:szCs w:val="15"/>
                <w:lang w:eastAsia="it-IT" w:bidi="it-IT"/>
              </w:rPr>
            </w:pPr>
          </w:p>
          <w:p w14:paraId="185FA7C3" w14:textId="77777777" w:rsidR="00623D34" w:rsidRPr="00623D34" w:rsidRDefault="00623D34" w:rsidP="00623D34">
            <w:pPr>
              <w:suppressAutoHyphens/>
              <w:spacing w:after="0" w:line="240" w:lineRule="auto"/>
              <w:rPr>
                <w:rFonts w:ascii="Arial" w:eastAsia="Calibri" w:hAnsi="Arial" w:cs="Arial"/>
                <w:color w:val="000000"/>
                <w:kern w:val="1"/>
                <w:sz w:val="15"/>
                <w:szCs w:val="15"/>
                <w:lang w:eastAsia="it-IT" w:bidi="it-IT"/>
              </w:rPr>
            </w:pPr>
            <w:r w:rsidRPr="00623D34">
              <w:rPr>
                <w:rFonts w:ascii="Arial" w:eastAsia="Calibri" w:hAnsi="Arial" w:cs="Arial"/>
                <w:color w:val="000000"/>
                <w:kern w:val="1"/>
                <w:sz w:val="15"/>
                <w:szCs w:val="15"/>
                <w:lang w:eastAsia="it-IT" w:bidi="it-IT"/>
              </w:rPr>
              <w:t>b): [……</w:t>
            </w:r>
            <w:proofErr w:type="gramStart"/>
            <w:r w:rsidRPr="00623D34">
              <w:rPr>
                <w:rFonts w:ascii="Arial" w:eastAsia="Calibri" w:hAnsi="Arial" w:cs="Arial"/>
                <w:color w:val="000000"/>
                <w:kern w:val="1"/>
                <w:sz w:val="15"/>
                <w:szCs w:val="15"/>
                <w:lang w:eastAsia="it-IT" w:bidi="it-IT"/>
              </w:rPr>
              <w:t>…….</w:t>
            </w:r>
            <w:proofErr w:type="gramEnd"/>
            <w:r w:rsidRPr="00623D34">
              <w:rPr>
                <w:rFonts w:ascii="Arial" w:eastAsia="Calibri" w:hAnsi="Arial" w:cs="Arial"/>
                <w:color w:val="000000"/>
                <w:kern w:val="1"/>
                <w:sz w:val="15"/>
                <w:szCs w:val="15"/>
                <w:lang w:eastAsia="it-IT" w:bidi="it-IT"/>
              </w:rPr>
              <w:t>.…]</w:t>
            </w:r>
            <w:r w:rsidRPr="00623D34">
              <w:rPr>
                <w:rFonts w:ascii="Arial" w:eastAsia="Calibri" w:hAnsi="Arial" w:cs="Arial"/>
                <w:color w:val="000000"/>
                <w:kern w:val="1"/>
                <w:sz w:val="15"/>
                <w:szCs w:val="15"/>
                <w:lang w:eastAsia="it-IT" w:bidi="it-IT"/>
              </w:rPr>
              <w:br/>
            </w:r>
          </w:p>
          <w:p w14:paraId="28B3AD32" w14:textId="77777777" w:rsidR="00623D34" w:rsidRPr="00623D34" w:rsidRDefault="00623D34" w:rsidP="00623D34">
            <w:pPr>
              <w:suppressAutoHyphens/>
              <w:spacing w:after="0" w:line="240" w:lineRule="auto"/>
              <w:rPr>
                <w:rFonts w:ascii="Arial" w:eastAsia="Calibri" w:hAnsi="Arial" w:cs="Arial"/>
                <w:color w:val="000000"/>
                <w:kern w:val="1"/>
                <w:sz w:val="15"/>
                <w:szCs w:val="15"/>
                <w:lang w:eastAsia="it-IT" w:bidi="it-IT"/>
              </w:rPr>
            </w:pPr>
            <w:r w:rsidRPr="00623D34">
              <w:rPr>
                <w:rFonts w:ascii="Arial" w:eastAsia="Calibri" w:hAnsi="Arial" w:cs="Arial"/>
                <w:color w:val="000000"/>
                <w:kern w:val="1"/>
                <w:sz w:val="15"/>
                <w:szCs w:val="15"/>
                <w:lang w:eastAsia="it-IT" w:bidi="it-IT"/>
              </w:rPr>
              <w:t>c): [……</w:t>
            </w:r>
            <w:proofErr w:type="gramStart"/>
            <w:r w:rsidRPr="00623D34">
              <w:rPr>
                <w:rFonts w:ascii="Arial" w:eastAsia="Calibri" w:hAnsi="Arial" w:cs="Arial"/>
                <w:color w:val="000000"/>
                <w:kern w:val="1"/>
                <w:sz w:val="15"/>
                <w:szCs w:val="15"/>
                <w:lang w:eastAsia="it-IT" w:bidi="it-IT"/>
              </w:rPr>
              <w:t>…….</w:t>
            </w:r>
            <w:proofErr w:type="gramEnd"/>
            <w:r w:rsidRPr="00623D34">
              <w:rPr>
                <w:rFonts w:ascii="Arial" w:eastAsia="Calibri" w:hAnsi="Arial" w:cs="Arial"/>
                <w:color w:val="000000"/>
                <w:kern w:val="1"/>
                <w:sz w:val="15"/>
                <w:szCs w:val="15"/>
                <w:lang w:eastAsia="it-IT" w:bidi="it-IT"/>
              </w:rPr>
              <w:t>.…]</w:t>
            </w:r>
          </w:p>
          <w:p w14:paraId="10082A56" w14:textId="77777777" w:rsidR="00623D34" w:rsidRPr="00623D34" w:rsidRDefault="00623D34" w:rsidP="00623D34">
            <w:pPr>
              <w:suppressAutoHyphens/>
              <w:spacing w:after="0" w:line="240" w:lineRule="auto"/>
              <w:rPr>
                <w:rFonts w:ascii="Arial" w:eastAsia="Calibri" w:hAnsi="Arial" w:cs="Arial"/>
                <w:color w:val="000000"/>
                <w:kern w:val="1"/>
                <w:sz w:val="15"/>
                <w:szCs w:val="15"/>
                <w:lang w:eastAsia="it-IT" w:bidi="it-IT"/>
              </w:rPr>
            </w:pPr>
          </w:p>
          <w:p w14:paraId="244CF08C" w14:textId="77777777" w:rsidR="00623D34" w:rsidRPr="00623D34" w:rsidRDefault="00623D34" w:rsidP="00623D34">
            <w:pPr>
              <w:suppressAutoHyphens/>
              <w:spacing w:after="0" w:line="240" w:lineRule="auto"/>
              <w:rPr>
                <w:rFonts w:ascii="Times New Roman" w:eastAsia="Calibri" w:hAnsi="Times New Roman" w:cs="Times New Roman"/>
                <w:color w:val="000000"/>
                <w:kern w:val="1"/>
                <w:sz w:val="24"/>
                <w:lang w:eastAsia="it-IT" w:bidi="it-IT"/>
              </w:rPr>
            </w:pPr>
            <w:r w:rsidRPr="00623D34">
              <w:rPr>
                <w:rFonts w:ascii="Arial" w:eastAsia="Calibri" w:hAnsi="Arial" w:cs="Arial"/>
                <w:color w:val="000000"/>
                <w:kern w:val="1"/>
                <w:sz w:val="15"/>
                <w:szCs w:val="15"/>
                <w:lang w:eastAsia="it-IT" w:bidi="it-IT"/>
              </w:rPr>
              <w:t>d): [</w:t>
            </w:r>
            <w:proofErr w:type="gramStart"/>
            <w:r w:rsidRPr="00623D34">
              <w:rPr>
                <w:rFonts w:ascii="Arial" w:eastAsia="Calibri" w:hAnsi="Arial" w:cs="Arial"/>
                <w:color w:val="000000"/>
                <w:kern w:val="1"/>
                <w:sz w:val="15"/>
                <w:szCs w:val="15"/>
                <w:lang w:eastAsia="it-IT" w:bidi="it-IT"/>
              </w:rPr>
              <w:t>…….</w:t>
            </w:r>
            <w:proofErr w:type="gramEnd"/>
            <w:r w:rsidRPr="00623D34">
              <w:rPr>
                <w:rFonts w:ascii="Arial" w:eastAsia="Calibri" w:hAnsi="Arial" w:cs="Arial"/>
                <w:color w:val="000000"/>
                <w:kern w:val="1"/>
                <w:sz w:val="15"/>
                <w:szCs w:val="15"/>
                <w:lang w:eastAsia="it-IT" w:bidi="it-IT"/>
              </w:rPr>
              <w:t>……….]</w:t>
            </w:r>
          </w:p>
        </w:tc>
      </w:tr>
      <w:tr w:rsidR="00623D34" w:rsidRPr="00623D34" w14:paraId="1D0ECC42" w14:textId="77777777" w:rsidTr="00BD1582">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6EA1693"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b/>
                <w:color w:val="00000A"/>
                <w:kern w:val="1"/>
                <w:sz w:val="15"/>
                <w:szCs w:val="15"/>
                <w:lang w:eastAsia="it-IT" w:bidi="it-IT"/>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D70D7AC"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b/>
                <w:color w:val="00000A"/>
                <w:kern w:val="1"/>
                <w:sz w:val="15"/>
                <w:szCs w:val="15"/>
                <w:lang w:eastAsia="it-IT" w:bidi="it-IT"/>
              </w:rPr>
              <w:t>Risposta:</w:t>
            </w:r>
          </w:p>
        </w:tc>
      </w:tr>
      <w:tr w:rsidR="00623D34" w:rsidRPr="00623D34" w14:paraId="0ADDF3F1" w14:textId="77777777" w:rsidTr="00BD1582">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BBED3AC" w14:textId="77777777" w:rsidR="00623D34" w:rsidRPr="00623D34" w:rsidRDefault="00623D34" w:rsidP="00623D34">
            <w:pPr>
              <w:suppressAutoHyphens/>
              <w:spacing w:before="120" w:after="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5"/>
                <w:szCs w:val="15"/>
                <w:lang w:eastAsia="it-IT" w:bidi="it-IT"/>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2CB4334"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5"/>
                <w:szCs w:val="15"/>
                <w:lang w:eastAsia="it-IT" w:bidi="it-IT"/>
              </w:rPr>
              <w:t>[   ]</w:t>
            </w:r>
          </w:p>
        </w:tc>
      </w:tr>
    </w:tbl>
    <w:p w14:paraId="7FE4140D" w14:textId="77777777" w:rsidR="00623D34" w:rsidRPr="00623D34" w:rsidRDefault="00623D34" w:rsidP="00623D34">
      <w:pPr>
        <w:keepNext/>
        <w:suppressAutoHyphens/>
        <w:spacing w:after="0" w:line="240" w:lineRule="auto"/>
        <w:jc w:val="both"/>
        <w:rPr>
          <w:rFonts w:ascii="Arial" w:eastAsia="Calibri" w:hAnsi="Arial" w:cs="Arial"/>
          <w:caps/>
          <w:smallCaps/>
          <w:color w:val="00000A"/>
          <w:kern w:val="1"/>
          <w:sz w:val="10"/>
          <w:szCs w:val="10"/>
          <w:lang w:eastAsia="it-IT" w:bidi="it-IT"/>
        </w:rPr>
      </w:pPr>
    </w:p>
    <w:p w14:paraId="6BE23D11" w14:textId="77777777" w:rsidR="00623D34" w:rsidRPr="00623D34" w:rsidRDefault="00623D34" w:rsidP="00623D34">
      <w:pPr>
        <w:keepNext/>
        <w:suppressAutoHyphens/>
        <w:spacing w:after="0" w:line="240" w:lineRule="auto"/>
        <w:jc w:val="both"/>
        <w:rPr>
          <w:rFonts w:ascii="Arial" w:eastAsia="Calibri" w:hAnsi="Arial" w:cs="Arial"/>
          <w:caps/>
          <w:smallCaps/>
          <w:color w:val="00000A"/>
          <w:kern w:val="1"/>
          <w:sz w:val="12"/>
          <w:szCs w:val="12"/>
          <w:lang w:eastAsia="it-IT" w:bidi="it-IT"/>
        </w:rPr>
      </w:pPr>
    </w:p>
    <w:p w14:paraId="614DA93D" w14:textId="77777777" w:rsidR="00623D34" w:rsidRPr="00623D34" w:rsidRDefault="00623D34" w:rsidP="00623D34">
      <w:pPr>
        <w:keepNext/>
        <w:suppressAutoHyphens/>
        <w:spacing w:after="0" w:line="240" w:lineRule="auto"/>
        <w:jc w:val="center"/>
        <w:rPr>
          <w:rFonts w:ascii="Arial" w:eastAsia="Calibri" w:hAnsi="Arial" w:cs="Arial"/>
          <w:b/>
          <w:i/>
          <w:smallCaps/>
          <w:color w:val="00000A"/>
          <w:kern w:val="1"/>
          <w:sz w:val="15"/>
          <w:szCs w:val="15"/>
          <w:lang w:eastAsia="it-IT" w:bidi="it-IT"/>
        </w:rPr>
      </w:pPr>
      <w:r w:rsidRPr="00623D34">
        <w:rPr>
          <w:rFonts w:ascii="Arial" w:eastAsia="Calibri" w:hAnsi="Arial" w:cs="Arial"/>
          <w:caps/>
          <w:smallCaps/>
          <w:color w:val="00000A"/>
          <w:kern w:val="1"/>
          <w:sz w:val="15"/>
          <w:szCs w:val="15"/>
          <w:lang w:eastAsia="it-IT" w:bidi="it-IT"/>
        </w:rPr>
        <w:t>B: Informazioni sui rappresentanti dell'operatore economico</w:t>
      </w:r>
    </w:p>
    <w:p w14:paraId="7B6270EF" w14:textId="77777777" w:rsidR="00623D34" w:rsidRPr="00623D34" w:rsidRDefault="00623D34" w:rsidP="00623D34">
      <w:pPr>
        <w:pBdr>
          <w:top w:val="single" w:sz="4" w:space="1" w:color="00000A"/>
          <w:left w:val="single" w:sz="4" w:space="4" w:color="00000A"/>
          <w:bottom w:val="single" w:sz="4" w:space="1" w:color="00000A"/>
          <w:right w:val="single" w:sz="4" w:space="0" w:color="00000A"/>
        </w:pBdr>
        <w:suppressAutoHyphens/>
        <w:spacing w:before="120" w:after="120" w:line="240" w:lineRule="auto"/>
        <w:jc w:val="both"/>
        <w:rPr>
          <w:rFonts w:ascii="Arial" w:eastAsia="Calibri" w:hAnsi="Arial" w:cs="Arial"/>
          <w:b/>
          <w:i/>
          <w:color w:val="000000"/>
          <w:kern w:val="1"/>
          <w:sz w:val="15"/>
          <w:szCs w:val="15"/>
          <w:lang w:eastAsia="it-IT" w:bidi="it-IT"/>
        </w:rPr>
      </w:pPr>
      <w:r w:rsidRPr="00623D34">
        <w:rPr>
          <w:rFonts w:ascii="Arial" w:eastAsia="Calibri" w:hAnsi="Arial" w:cs="Arial"/>
          <w:i/>
          <w:color w:val="000000"/>
          <w:kern w:val="1"/>
          <w:sz w:val="15"/>
          <w:szCs w:val="15"/>
          <w:lang w:eastAsia="it-IT" w:bidi="it-IT"/>
        </w:rPr>
        <w:t>Se pertinente, indicare nome e indirizzo delle persone abilitate ad agire come rappresentanti,</w:t>
      </w:r>
      <w:r w:rsidRPr="00623D34">
        <w:rPr>
          <w:rFonts w:ascii="Arial" w:eastAsia="Calibri" w:hAnsi="Arial" w:cs="Arial"/>
          <w:b/>
          <w:i/>
          <w:color w:val="000000"/>
          <w:kern w:val="1"/>
          <w:sz w:val="15"/>
          <w:szCs w:val="15"/>
          <w:lang w:eastAsia="it-IT" w:bidi="it-IT"/>
        </w:rPr>
        <w:t xml:space="preserve"> </w:t>
      </w:r>
      <w:r w:rsidRPr="00623D34">
        <w:rPr>
          <w:rFonts w:ascii="Arial" w:eastAsia="Calibri" w:hAnsi="Arial" w:cs="Arial"/>
          <w:i/>
          <w:color w:val="000000"/>
          <w:kern w:val="1"/>
          <w:sz w:val="15"/>
          <w:szCs w:val="15"/>
          <w:lang w:eastAsia="it-IT" w:bidi="it-IT"/>
        </w:rPr>
        <w:t>ivi compresi procuratori e institori,</w:t>
      </w:r>
      <w:r w:rsidRPr="00623D34">
        <w:rPr>
          <w:rFonts w:ascii="Arial" w:eastAsia="Calibri" w:hAnsi="Arial" w:cs="Arial"/>
          <w:b/>
          <w:i/>
          <w:color w:val="000000"/>
          <w:kern w:val="1"/>
          <w:sz w:val="15"/>
          <w:szCs w:val="15"/>
          <w:lang w:eastAsia="it-IT" w:bidi="it-IT"/>
        </w:rPr>
        <w:t xml:space="preserve"> </w:t>
      </w:r>
      <w:r w:rsidRPr="00623D34">
        <w:rPr>
          <w:rFonts w:ascii="Arial" w:eastAsia="Calibri" w:hAnsi="Arial" w:cs="Arial"/>
          <w:i/>
          <w:color w:val="000000"/>
          <w:kern w:val="1"/>
          <w:sz w:val="15"/>
          <w:szCs w:val="15"/>
          <w:lang w:eastAsia="it-IT" w:bidi="it-IT"/>
        </w:rPr>
        <w:t>dell'operatore economico ai fini della procedura di appalto in oggetto; se intervengono più legali rappresentanti ripetere tante volte quanto necessario.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623D34" w:rsidRPr="00623D34" w14:paraId="1AE37051" w14:textId="77777777" w:rsidTr="00BD158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93709F"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b/>
                <w:color w:val="00000A"/>
                <w:kern w:val="1"/>
                <w:sz w:val="15"/>
                <w:szCs w:val="15"/>
                <w:lang w:eastAsia="it-IT" w:bidi="it-IT"/>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543789"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b/>
                <w:color w:val="00000A"/>
                <w:kern w:val="1"/>
                <w:sz w:val="15"/>
                <w:szCs w:val="15"/>
                <w:lang w:eastAsia="it-IT" w:bidi="it-IT"/>
              </w:rPr>
              <w:t>Risposta:</w:t>
            </w:r>
          </w:p>
        </w:tc>
      </w:tr>
      <w:tr w:rsidR="00623D34" w:rsidRPr="00623D34" w14:paraId="04F24FFA" w14:textId="77777777" w:rsidTr="00BD158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2589C55" w14:textId="77777777" w:rsidR="00623D34" w:rsidRPr="00623D34" w:rsidRDefault="00623D34" w:rsidP="00623D34">
            <w:pPr>
              <w:suppressAutoHyphens/>
              <w:spacing w:before="40" w:after="4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4"/>
                <w:szCs w:val="14"/>
                <w:lang w:eastAsia="it-IT" w:bidi="it-IT"/>
              </w:rPr>
              <w:t xml:space="preserve">Nome completo; </w:t>
            </w:r>
            <w:r w:rsidRPr="00623D34">
              <w:rPr>
                <w:rFonts w:ascii="Arial" w:eastAsia="Calibri" w:hAnsi="Arial" w:cs="Arial"/>
                <w:color w:val="00000A"/>
                <w:kern w:val="1"/>
                <w:sz w:val="14"/>
                <w:szCs w:val="14"/>
                <w:lang w:eastAsia="it-IT" w:bidi="it-IT"/>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72389A" w14:textId="77777777" w:rsidR="00623D34" w:rsidRPr="00623D34" w:rsidRDefault="00623D34" w:rsidP="00623D34">
            <w:pPr>
              <w:suppressAutoHyphens/>
              <w:spacing w:before="120" w:after="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4"/>
                <w:szCs w:val="14"/>
                <w:lang w:eastAsia="it-IT" w:bidi="it-IT"/>
              </w:rPr>
              <w:t>[…………….];</w:t>
            </w:r>
            <w:r w:rsidRPr="00623D34">
              <w:rPr>
                <w:rFonts w:ascii="Arial" w:eastAsia="Calibri" w:hAnsi="Arial" w:cs="Arial"/>
                <w:color w:val="00000A"/>
                <w:kern w:val="1"/>
                <w:sz w:val="14"/>
                <w:szCs w:val="14"/>
                <w:lang w:eastAsia="it-IT" w:bidi="it-IT"/>
              </w:rPr>
              <w:br/>
              <w:t>[…………….]</w:t>
            </w:r>
          </w:p>
        </w:tc>
      </w:tr>
      <w:tr w:rsidR="00623D34" w:rsidRPr="00623D34" w14:paraId="66A33C1A" w14:textId="77777777" w:rsidTr="00BD158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F2F01A" w14:textId="77777777" w:rsidR="00623D34" w:rsidRPr="00623D34" w:rsidRDefault="00623D34" w:rsidP="00623D34">
            <w:pPr>
              <w:suppressAutoHyphens/>
              <w:spacing w:before="40" w:after="4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4"/>
                <w:szCs w:val="14"/>
                <w:lang w:eastAsia="it-IT" w:bidi="it-IT"/>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F1FDD2"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4"/>
                <w:szCs w:val="14"/>
                <w:lang w:eastAsia="it-IT" w:bidi="it-IT"/>
              </w:rPr>
              <w:t>[………….…]</w:t>
            </w:r>
          </w:p>
        </w:tc>
      </w:tr>
      <w:tr w:rsidR="00623D34" w:rsidRPr="00623D34" w14:paraId="50A23DE1" w14:textId="77777777" w:rsidTr="00BD158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4590FB" w14:textId="77777777" w:rsidR="00623D34" w:rsidRPr="00623D34" w:rsidRDefault="00623D34" w:rsidP="00623D34">
            <w:pPr>
              <w:suppressAutoHyphens/>
              <w:spacing w:before="40" w:after="4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4"/>
                <w:szCs w:val="14"/>
                <w:lang w:eastAsia="it-IT" w:bidi="it-IT"/>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D7B75D" w14:textId="77777777" w:rsidR="00623D34" w:rsidRPr="00623D34" w:rsidRDefault="00623D34" w:rsidP="00623D34">
            <w:pPr>
              <w:suppressAutoHyphens/>
              <w:spacing w:before="120" w:after="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4"/>
                <w:szCs w:val="14"/>
                <w:lang w:eastAsia="it-IT" w:bidi="it-IT"/>
              </w:rPr>
              <w:t>[………….…]</w:t>
            </w:r>
          </w:p>
        </w:tc>
      </w:tr>
      <w:tr w:rsidR="00623D34" w:rsidRPr="00623D34" w14:paraId="1601608E" w14:textId="77777777" w:rsidTr="00BD158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2CCB6F" w14:textId="77777777" w:rsidR="00623D34" w:rsidRPr="00623D34" w:rsidRDefault="00623D34" w:rsidP="00623D34">
            <w:pPr>
              <w:suppressAutoHyphens/>
              <w:spacing w:before="40" w:after="4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4"/>
                <w:szCs w:val="14"/>
                <w:lang w:eastAsia="it-IT" w:bidi="it-IT"/>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855458"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4"/>
                <w:szCs w:val="14"/>
                <w:lang w:eastAsia="it-IT" w:bidi="it-IT"/>
              </w:rPr>
              <w:t>[………….…]</w:t>
            </w:r>
          </w:p>
        </w:tc>
      </w:tr>
      <w:tr w:rsidR="00623D34" w:rsidRPr="00623D34" w14:paraId="4A47BA5C" w14:textId="77777777" w:rsidTr="00BD158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E1DDFC" w14:textId="77777777" w:rsidR="00623D34" w:rsidRPr="00623D34" w:rsidRDefault="00623D34" w:rsidP="00623D34">
            <w:pPr>
              <w:suppressAutoHyphens/>
              <w:spacing w:before="40" w:after="4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4"/>
                <w:szCs w:val="14"/>
                <w:lang w:eastAsia="it-IT" w:bidi="it-IT"/>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0DECF1"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4"/>
                <w:szCs w:val="14"/>
                <w:lang w:eastAsia="it-IT" w:bidi="it-IT"/>
              </w:rPr>
              <w:t>[…………….]</w:t>
            </w:r>
          </w:p>
        </w:tc>
      </w:tr>
      <w:tr w:rsidR="00623D34" w:rsidRPr="00623D34" w14:paraId="0BDEFF6A" w14:textId="77777777" w:rsidTr="00BD158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C528F9" w14:textId="77777777" w:rsidR="00623D34" w:rsidRPr="00623D34" w:rsidRDefault="00623D34" w:rsidP="00623D34">
            <w:pPr>
              <w:suppressAutoHyphens/>
              <w:spacing w:before="40" w:after="4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4"/>
                <w:szCs w:val="14"/>
                <w:lang w:eastAsia="it-IT" w:bidi="it-IT"/>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C1B238"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4"/>
                <w:szCs w:val="14"/>
                <w:lang w:eastAsia="it-IT" w:bidi="it-IT"/>
              </w:rPr>
              <w:t>[………….…]</w:t>
            </w:r>
          </w:p>
        </w:tc>
      </w:tr>
    </w:tbl>
    <w:p w14:paraId="04F93CBC" w14:textId="77777777" w:rsidR="00623D34" w:rsidRPr="00623D34" w:rsidRDefault="00623D34" w:rsidP="00623D34">
      <w:pPr>
        <w:keepNext/>
        <w:suppressAutoHyphens/>
        <w:spacing w:before="120" w:after="0" w:line="240" w:lineRule="auto"/>
        <w:jc w:val="center"/>
        <w:rPr>
          <w:rFonts w:ascii="Arial" w:eastAsia="Calibri" w:hAnsi="Arial" w:cs="Arial"/>
          <w:b/>
          <w:smallCaps/>
          <w:color w:val="000000"/>
          <w:kern w:val="1"/>
          <w:sz w:val="15"/>
          <w:szCs w:val="15"/>
          <w:lang w:eastAsia="it-IT" w:bidi="it-IT"/>
        </w:rPr>
      </w:pPr>
      <w:r w:rsidRPr="00623D34">
        <w:rPr>
          <w:rFonts w:ascii="Arial" w:eastAsia="Calibri" w:hAnsi="Arial" w:cs="Arial"/>
          <w:caps/>
          <w:smallCaps/>
          <w:color w:val="00000A"/>
          <w:kern w:val="1"/>
          <w:sz w:val="14"/>
          <w:szCs w:val="14"/>
          <w:lang w:eastAsia="it-IT" w:bidi="it-IT"/>
        </w:rPr>
        <w:t xml:space="preserve">C: Informazioni sull'affidamento SULLE Capacità di altri </w:t>
      </w:r>
      <w:r w:rsidRPr="00623D34">
        <w:rPr>
          <w:rFonts w:ascii="Arial" w:eastAsia="Calibri" w:hAnsi="Arial" w:cs="Arial"/>
          <w:caps/>
          <w:smallCaps/>
          <w:color w:val="000000"/>
          <w:kern w:val="1"/>
          <w:sz w:val="14"/>
          <w:szCs w:val="14"/>
          <w:lang w:eastAsia="it-IT" w:bidi="it-IT"/>
        </w:rPr>
        <w:t>soggetti (</w:t>
      </w:r>
      <w:r w:rsidRPr="00623D34">
        <w:rPr>
          <w:rFonts w:ascii="Arial" w:eastAsia="Calibri" w:hAnsi="Arial" w:cs="Arial"/>
          <w:color w:val="000000"/>
          <w:kern w:val="1"/>
          <w:sz w:val="14"/>
          <w:szCs w:val="14"/>
          <w:lang w:eastAsia="it-IT" w:bidi="it-IT"/>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623D34" w:rsidRPr="00623D34" w14:paraId="102BE2AA" w14:textId="77777777" w:rsidTr="00BD158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89BA6C0" w14:textId="77777777" w:rsidR="00623D34" w:rsidRPr="00623D34" w:rsidRDefault="00623D34" w:rsidP="00623D34">
            <w:pPr>
              <w:suppressAutoHyphens/>
              <w:spacing w:before="120" w:after="120" w:line="240" w:lineRule="auto"/>
              <w:rPr>
                <w:rFonts w:ascii="Times New Roman" w:eastAsia="Calibri" w:hAnsi="Times New Roman" w:cs="Times New Roman"/>
                <w:color w:val="000000"/>
                <w:kern w:val="1"/>
                <w:sz w:val="24"/>
                <w:lang w:eastAsia="it-IT" w:bidi="it-IT"/>
              </w:rPr>
            </w:pPr>
            <w:r w:rsidRPr="00623D34">
              <w:rPr>
                <w:rFonts w:ascii="Arial" w:eastAsia="Calibri" w:hAnsi="Arial" w:cs="Arial"/>
                <w:b/>
                <w:color w:val="000000"/>
                <w:kern w:val="1"/>
                <w:sz w:val="15"/>
                <w:szCs w:val="15"/>
                <w:lang w:eastAsia="it-IT" w:bidi="it-IT"/>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590544" w14:textId="77777777" w:rsidR="00623D34" w:rsidRPr="00623D34" w:rsidRDefault="00623D34" w:rsidP="00623D34">
            <w:pPr>
              <w:suppressAutoHyphens/>
              <w:spacing w:before="120" w:after="120" w:line="240" w:lineRule="auto"/>
              <w:rPr>
                <w:rFonts w:ascii="Times New Roman" w:eastAsia="Calibri" w:hAnsi="Times New Roman" w:cs="Times New Roman"/>
                <w:color w:val="000000"/>
                <w:kern w:val="1"/>
                <w:sz w:val="24"/>
                <w:lang w:eastAsia="it-IT" w:bidi="it-IT"/>
              </w:rPr>
            </w:pPr>
            <w:r w:rsidRPr="00623D34">
              <w:rPr>
                <w:rFonts w:ascii="Arial" w:eastAsia="Calibri" w:hAnsi="Arial" w:cs="Arial"/>
                <w:b/>
                <w:color w:val="000000"/>
                <w:kern w:val="1"/>
                <w:sz w:val="15"/>
                <w:szCs w:val="15"/>
                <w:lang w:eastAsia="it-IT" w:bidi="it-IT"/>
              </w:rPr>
              <w:t>Risposta:</w:t>
            </w:r>
          </w:p>
        </w:tc>
      </w:tr>
      <w:tr w:rsidR="00623D34" w:rsidRPr="00623D34" w14:paraId="639B4F6E" w14:textId="77777777" w:rsidTr="00BD158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A348E1" w14:textId="77777777" w:rsidR="00623D34" w:rsidRPr="00623D34" w:rsidRDefault="00623D34" w:rsidP="00623D34">
            <w:pPr>
              <w:suppressAutoHyphens/>
              <w:spacing w:before="120" w:after="120" w:line="240" w:lineRule="auto"/>
              <w:rPr>
                <w:rFonts w:ascii="Arial" w:eastAsia="Calibri" w:hAnsi="Arial" w:cs="Arial"/>
                <w:b/>
                <w:iCs/>
                <w:color w:val="000000"/>
                <w:kern w:val="1"/>
                <w:sz w:val="14"/>
                <w:szCs w:val="14"/>
                <w:lang w:eastAsia="it-IT" w:bidi="it-IT"/>
              </w:rPr>
            </w:pPr>
            <w:r w:rsidRPr="00623D34">
              <w:rPr>
                <w:rFonts w:ascii="Arial" w:eastAsia="Calibri" w:hAnsi="Arial" w:cs="Arial"/>
                <w:color w:val="000000"/>
                <w:kern w:val="1"/>
                <w:sz w:val="14"/>
                <w:szCs w:val="14"/>
                <w:lang w:eastAsia="it-IT" w:bidi="it-IT"/>
              </w:rPr>
              <w:t>L'operatore economico fa affidamento sulle capacità di altri soggetti per soddisfare i criteri di selezione della parte IV e rispettare i criteri e le regole (eventuali) della parte V?</w:t>
            </w:r>
          </w:p>
          <w:p w14:paraId="592FD79F" w14:textId="77777777" w:rsidR="00623D34" w:rsidRPr="00623D34" w:rsidRDefault="00623D34" w:rsidP="00623D34">
            <w:pPr>
              <w:suppressAutoHyphens/>
              <w:spacing w:before="120" w:after="120" w:line="240" w:lineRule="auto"/>
              <w:rPr>
                <w:rFonts w:ascii="Arial" w:eastAsia="Calibri" w:hAnsi="Arial" w:cs="Arial"/>
                <w:iCs/>
                <w:color w:val="000000"/>
                <w:kern w:val="1"/>
                <w:sz w:val="14"/>
                <w:szCs w:val="14"/>
                <w:lang w:eastAsia="it-IT" w:bidi="it-IT"/>
              </w:rPr>
            </w:pPr>
            <w:r w:rsidRPr="00623D34">
              <w:rPr>
                <w:rFonts w:ascii="Arial" w:eastAsia="Calibri" w:hAnsi="Arial" w:cs="Arial"/>
                <w:b/>
                <w:iCs/>
                <w:color w:val="000000"/>
                <w:kern w:val="1"/>
                <w:sz w:val="14"/>
                <w:szCs w:val="14"/>
                <w:lang w:eastAsia="it-IT" w:bidi="it-IT"/>
              </w:rPr>
              <w:t xml:space="preserve">In caso affermativo: </w:t>
            </w:r>
          </w:p>
          <w:p w14:paraId="1B6FE095" w14:textId="77777777" w:rsidR="00623D34" w:rsidRPr="00623D34" w:rsidRDefault="00623D34" w:rsidP="00623D34">
            <w:pPr>
              <w:suppressAutoHyphens/>
              <w:spacing w:before="120" w:after="120" w:line="240" w:lineRule="auto"/>
              <w:rPr>
                <w:rFonts w:ascii="Arial" w:eastAsia="Calibri" w:hAnsi="Arial" w:cs="Arial"/>
                <w:iCs/>
                <w:color w:val="000000"/>
                <w:kern w:val="1"/>
                <w:sz w:val="14"/>
                <w:szCs w:val="14"/>
                <w:lang w:eastAsia="it-IT" w:bidi="it-IT"/>
              </w:rPr>
            </w:pPr>
            <w:r w:rsidRPr="00623D34">
              <w:rPr>
                <w:rFonts w:ascii="Arial" w:eastAsia="Calibri" w:hAnsi="Arial" w:cs="Arial"/>
                <w:iCs/>
                <w:color w:val="000000"/>
                <w:kern w:val="1"/>
                <w:sz w:val="14"/>
                <w:szCs w:val="14"/>
                <w:lang w:eastAsia="it-IT" w:bidi="it-IT"/>
              </w:rPr>
              <w:t>Indicare la denominazione degli operatori economici di cui si intende avvalersi:</w:t>
            </w:r>
          </w:p>
          <w:p w14:paraId="2E07643C" w14:textId="77777777" w:rsidR="00623D34" w:rsidRPr="00623D34" w:rsidRDefault="00623D34" w:rsidP="00623D34">
            <w:pPr>
              <w:suppressAutoHyphens/>
              <w:spacing w:before="120" w:after="120" w:line="240" w:lineRule="auto"/>
              <w:rPr>
                <w:rFonts w:ascii="Times New Roman" w:eastAsia="Calibri" w:hAnsi="Times New Roman" w:cs="Times New Roman"/>
                <w:color w:val="000000"/>
                <w:kern w:val="1"/>
                <w:sz w:val="24"/>
                <w:lang w:eastAsia="it-IT" w:bidi="it-IT"/>
              </w:rPr>
            </w:pPr>
            <w:r w:rsidRPr="00623D34">
              <w:rPr>
                <w:rFonts w:ascii="Arial" w:eastAsia="Calibri" w:hAnsi="Arial" w:cs="Arial"/>
                <w:iCs/>
                <w:color w:val="000000"/>
                <w:kern w:val="1"/>
                <w:sz w:val="14"/>
                <w:szCs w:val="14"/>
                <w:lang w:eastAsia="it-IT" w:bidi="it-IT"/>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9D1CCC" w14:textId="77777777" w:rsidR="00623D34" w:rsidRPr="00623D34" w:rsidRDefault="00623D34" w:rsidP="00623D34">
            <w:pPr>
              <w:suppressAutoHyphens/>
              <w:spacing w:before="120" w:after="120" w:line="240" w:lineRule="auto"/>
              <w:rPr>
                <w:rFonts w:ascii="Arial" w:eastAsia="Calibri" w:hAnsi="Arial" w:cs="Arial"/>
                <w:color w:val="000000"/>
                <w:kern w:val="1"/>
                <w:sz w:val="15"/>
                <w:szCs w:val="15"/>
                <w:lang w:eastAsia="it-IT" w:bidi="it-IT"/>
              </w:rPr>
            </w:pPr>
            <w:proofErr w:type="gramStart"/>
            <w:r w:rsidRPr="00623D34">
              <w:rPr>
                <w:rFonts w:ascii="Arial" w:eastAsia="Calibri" w:hAnsi="Arial" w:cs="Arial"/>
                <w:color w:val="000000"/>
                <w:kern w:val="1"/>
                <w:sz w:val="15"/>
                <w:szCs w:val="15"/>
                <w:lang w:eastAsia="it-IT" w:bidi="it-IT"/>
              </w:rPr>
              <w:t>[ ]Sì</w:t>
            </w:r>
            <w:proofErr w:type="gramEnd"/>
            <w:r w:rsidRPr="00623D34">
              <w:rPr>
                <w:rFonts w:ascii="Arial" w:eastAsia="Calibri" w:hAnsi="Arial" w:cs="Arial"/>
                <w:color w:val="000000"/>
                <w:kern w:val="1"/>
                <w:sz w:val="15"/>
                <w:szCs w:val="15"/>
                <w:lang w:eastAsia="it-IT" w:bidi="it-IT"/>
              </w:rPr>
              <w:t xml:space="preserve"> [ ]No</w:t>
            </w:r>
          </w:p>
          <w:p w14:paraId="6266B77E" w14:textId="77777777" w:rsidR="00623D34" w:rsidRPr="00623D34" w:rsidRDefault="00623D34" w:rsidP="00623D34">
            <w:pPr>
              <w:suppressAutoHyphens/>
              <w:spacing w:before="120" w:after="120" w:line="240" w:lineRule="auto"/>
              <w:rPr>
                <w:rFonts w:ascii="Arial" w:eastAsia="Calibri" w:hAnsi="Arial" w:cs="Arial"/>
                <w:color w:val="000000"/>
                <w:kern w:val="1"/>
                <w:sz w:val="15"/>
                <w:szCs w:val="15"/>
                <w:lang w:eastAsia="it-IT" w:bidi="it-IT"/>
              </w:rPr>
            </w:pPr>
          </w:p>
          <w:p w14:paraId="199A4081" w14:textId="77777777" w:rsidR="00623D34" w:rsidRPr="00623D34" w:rsidRDefault="00623D34" w:rsidP="00623D34">
            <w:pPr>
              <w:suppressAutoHyphens/>
              <w:spacing w:before="120" w:after="120" w:line="240" w:lineRule="auto"/>
              <w:rPr>
                <w:rFonts w:ascii="Arial" w:eastAsia="Calibri" w:hAnsi="Arial" w:cs="Arial"/>
                <w:color w:val="000000"/>
                <w:kern w:val="1"/>
                <w:sz w:val="15"/>
                <w:szCs w:val="15"/>
                <w:lang w:eastAsia="it-IT" w:bidi="it-IT"/>
              </w:rPr>
            </w:pPr>
          </w:p>
          <w:p w14:paraId="4DA965A3" w14:textId="77777777" w:rsidR="00623D34" w:rsidRPr="00623D34" w:rsidRDefault="00623D34" w:rsidP="00623D34">
            <w:pPr>
              <w:suppressAutoHyphens/>
              <w:spacing w:before="120" w:after="240" w:line="240" w:lineRule="auto"/>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w:t>
            </w:r>
          </w:p>
          <w:p w14:paraId="76ACF0B5" w14:textId="77777777" w:rsidR="00623D34" w:rsidRPr="00623D34" w:rsidRDefault="00623D34" w:rsidP="00623D34">
            <w:pPr>
              <w:suppressAutoHyphens/>
              <w:spacing w:before="120" w:after="240" w:line="240" w:lineRule="auto"/>
              <w:rPr>
                <w:rFonts w:ascii="Times New Roman" w:eastAsia="Calibri" w:hAnsi="Times New Roman" w:cs="Times New Roman"/>
                <w:color w:val="000000"/>
                <w:kern w:val="1"/>
                <w:sz w:val="24"/>
                <w:lang w:eastAsia="it-IT" w:bidi="it-IT"/>
              </w:rPr>
            </w:pPr>
            <w:r w:rsidRPr="00623D34">
              <w:rPr>
                <w:rFonts w:ascii="Arial" w:eastAsia="Calibri" w:hAnsi="Arial" w:cs="Arial"/>
                <w:color w:val="000000"/>
                <w:kern w:val="1"/>
                <w:sz w:val="14"/>
                <w:szCs w:val="14"/>
                <w:lang w:eastAsia="it-IT" w:bidi="it-IT"/>
              </w:rPr>
              <w:t>[………….…]</w:t>
            </w:r>
          </w:p>
        </w:tc>
      </w:tr>
    </w:tbl>
    <w:p w14:paraId="58431C94" w14:textId="77777777" w:rsidR="00623D34" w:rsidRPr="00623D34" w:rsidRDefault="00623D34" w:rsidP="00623D34">
      <w:pPr>
        <w:pBdr>
          <w:top w:val="single" w:sz="4" w:space="1" w:color="00000A"/>
          <w:left w:val="single" w:sz="4" w:space="4" w:color="00000A"/>
          <w:bottom w:val="single" w:sz="4" w:space="1" w:color="00000A"/>
          <w:right w:val="single" w:sz="4" w:space="4" w:color="00000A"/>
        </w:pBdr>
        <w:shd w:val="clear" w:color="auto" w:fill="BFBFBF"/>
        <w:suppressAutoHyphens/>
        <w:spacing w:after="0" w:line="240" w:lineRule="auto"/>
        <w:jc w:val="both"/>
        <w:rPr>
          <w:rFonts w:ascii="Arial" w:eastAsia="Calibri" w:hAnsi="Arial" w:cs="Arial"/>
          <w:color w:val="000000"/>
          <w:kern w:val="1"/>
          <w:sz w:val="12"/>
          <w:szCs w:val="12"/>
          <w:lang w:eastAsia="it-IT" w:bidi="it-IT"/>
        </w:rPr>
      </w:pPr>
      <w:r w:rsidRPr="00623D34">
        <w:rPr>
          <w:rFonts w:ascii="Arial" w:eastAsia="Calibri" w:hAnsi="Arial" w:cs="Arial"/>
          <w:b/>
          <w:i/>
          <w:color w:val="000000"/>
          <w:kern w:val="1"/>
          <w:sz w:val="12"/>
          <w:szCs w:val="12"/>
          <w:lang w:eastAsia="it-IT" w:bidi="it-IT"/>
        </w:rPr>
        <w:t>In caso affermativo</w:t>
      </w:r>
      <w:r w:rsidRPr="00623D34">
        <w:rPr>
          <w:rFonts w:ascii="Arial" w:eastAsia="Calibri" w:hAnsi="Arial" w:cs="Arial"/>
          <w:color w:val="000000"/>
          <w:kern w:val="1"/>
          <w:sz w:val="12"/>
          <w:szCs w:val="12"/>
          <w:lang w:eastAsia="it-IT" w:bidi="it-IT"/>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623D34">
        <w:rPr>
          <w:rFonts w:ascii="Arial" w:eastAsia="Calibri" w:hAnsi="Arial" w:cs="Arial"/>
          <w:b/>
          <w:color w:val="000000"/>
          <w:kern w:val="1"/>
          <w:sz w:val="12"/>
          <w:szCs w:val="12"/>
          <w:lang w:eastAsia="it-IT" w:bidi="it-IT"/>
        </w:rPr>
        <w:t>sezioni A e B della presente parte, dalla parte III, dalla parte IV ove pertinente e dalla parte VI.</w:t>
      </w:r>
    </w:p>
    <w:p w14:paraId="21AC5001" w14:textId="77777777" w:rsidR="00623D34" w:rsidRPr="00623D34" w:rsidRDefault="00623D34" w:rsidP="00623D34">
      <w:pPr>
        <w:pBdr>
          <w:top w:val="single" w:sz="4" w:space="1" w:color="00000A"/>
          <w:left w:val="single" w:sz="4" w:space="4" w:color="00000A"/>
          <w:bottom w:val="single" w:sz="4" w:space="1" w:color="00000A"/>
          <w:right w:val="single" w:sz="4" w:space="4" w:color="00000A"/>
        </w:pBdr>
        <w:shd w:val="clear" w:color="auto" w:fill="BFBFBF"/>
        <w:suppressAutoHyphens/>
        <w:spacing w:after="0" w:line="240" w:lineRule="auto"/>
        <w:jc w:val="both"/>
        <w:rPr>
          <w:rFonts w:ascii="Arial" w:eastAsia="Calibri" w:hAnsi="Arial" w:cs="Arial"/>
          <w:caps/>
          <w:color w:val="00000A"/>
          <w:kern w:val="1"/>
          <w:sz w:val="14"/>
          <w:szCs w:val="14"/>
          <w:lang w:eastAsia="it-IT" w:bidi="it-IT"/>
        </w:rPr>
      </w:pPr>
      <w:r w:rsidRPr="00623D34">
        <w:rPr>
          <w:rFonts w:ascii="Arial" w:eastAsia="Calibri" w:hAnsi="Arial" w:cs="Arial"/>
          <w:color w:val="000000"/>
          <w:kern w:val="1"/>
          <w:sz w:val="12"/>
          <w:szCs w:val="12"/>
          <w:lang w:eastAsia="it-IT" w:bidi="it-IT"/>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6A8601F7" w14:textId="77777777" w:rsidR="00623D34" w:rsidRPr="00623D34" w:rsidRDefault="00623D34" w:rsidP="00623D34">
      <w:pPr>
        <w:keepNext/>
        <w:suppressAutoHyphens/>
        <w:spacing w:after="0" w:line="240" w:lineRule="auto"/>
        <w:jc w:val="center"/>
        <w:rPr>
          <w:rFonts w:ascii="Arial" w:eastAsia="Calibri" w:hAnsi="Arial" w:cs="Arial"/>
          <w:b/>
          <w:color w:val="000000"/>
          <w:kern w:val="1"/>
          <w:sz w:val="15"/>
          <w:szCs w:val="15"/>
          <w:lang w:eastAsia="it-IT" w:bidi="it-IT"/>
        </w:rPr>
      </w:pPr>
      <w:r w:rsidRPr="00623D34">
        <w:rPr>
          <w:rFonts w:ascii="Arial" w:eastAsia="Calibri" w:hAnsi="Arial" w:cs="Arial"/>
          <w:caps/>
          <w:color w:val="00000A"/>
          <w:kern w:val="1"/>
          <w:sz w:val="14"/>
          <w:szCs w:val="14"/>
          <w:lang w:eastAsia="it-IT" w:bidi="it-IT"/>
        </w:rPr>
        <w:t xml:space="preserve">D: Informazioni concernenti i </w:t>
      </w:r>
      <w:r w:rsidRPr="00623D34">
        <w:rPr>
          <w:rFonts w:ascii="Arial" w:eastAsia="Calibri" w:hAnsi="Arial" w:cs="Arial"/>
          <w:caps/>
          <w:color w:val="000000"/>
          <w:kern w:val="1"/>
          <w:sz w:val="14"/>
          <w:szCs w:val="14"/>
          <w:lang w:eastAsia="it-IT" w:bidi="it-IT"/>
        </w:rPr>
        <w:t xml:space="preserve">subappaltatori sulle cui capacità l'operatore economico non </w:t>
      </w:r>
      <w:proofErr w:type="gramStart"/>
      <w:r w:rsidRPr="00623D34">
        <w:rPr>
          <w:rFonts w:ascii="Arial" w:eastAsia="Calibri" w:hAnsi="Arial" w:cs="Arial"/>
          <w:caps/>
          <w:color w:val="000000"/>
          <w:kern w:val="1"/>
          <w:sz w:val="14"/>
          <w:szCs w:val="14"/>
          <w:lang w:eastAsia="it-IT" w:bidi="it-IT"/>
        </w:rPr>
        <w:t>fa  affidamento</w:t>
      </w:r>
      <w:proofErr w:type="gramEnd"/>
      <w:r w:rsidRPr="00623D34">
        <w:rPr>
          <w:rFonts w:ascii="Arial" w:eastAsia="Calibri" w:hAnsi="Arial" w:cs="Arial"/>
          <w:caps/>
          <w:color w:val="000000"/>
          <w:kern w:val="1"/>
          <w:sz w:val="14"/>
          <w:szCs w:val="14"/>
          <w:lang w:eastAsia="it-IT" w:bidi="it-IT"/>
        </w:rPr>
        <w:t xml:space="preserve"> (</w:t>
      </w:r>
      <w:r w:rsidRPr="00623D34">
        <w:rPr>
          <w:rFonts w:ascii="Arial" w:eastAsia="Calibri" w:hAnsi="Arial" w:cs="Arial"/>
          <w:smallCaps/>
          <w:color w:val="000000"/>
          <w:kern w:val="1"/>
          <w:sz w:val="14"/>
          <w:szCs w:val="14"/>
          <w:lang w:eastAsia="it-IT" w:bidi="it-IT"/>
        </w:rPr>
        <w:t>Articolo 105 del Codice - Subappalto)</w:t>
      </w:r>
    </w:p>
    <w:p w14:paraId="32064523" w14:textId="77777777" w:rsidR="00623D34" w:rsidRPr="00623D34" w:rsidRDefault="00623D34" w:rsidP="00623D34">
      <w:pPr>
        <w:keepNext/>
        <w:pBdr>
          <w:top w:val="single" w:sz="4" w:space="1" w:color="00000A"/>
          <w:left w:val="single" w:sz="4" w:space="4" w:color="00000A"/>
          <w:bottom w:val="single" w:sz="4" w:space="1" w:color="00000A"/>
          <w:right w:val="single" w:sz="4" w:space="4" w:color="00000A"/>
        </w:pBdr>
        <w:shd w:val="clear" w:color="auto" w:fill="BFBFBF"/>
        <w:suppressAutoHyphens/>
        <w:spacing w:before="120" w:after="120" w:line="240" w:lineRule="auto"/>
        <w:ind w:right="-99"/>
        <w:jc w:val="both"/>
        <w:rPr>
          <w:rFonts w:ascii="Arial" w:eastAsia="Calibri" w:hAnsi="Arial" w:cs="Arial"/>
          <w:b/>
          <w:color w:val="00000A"/>
          <w:kern w:val="1"/>
          <w:sz w:val="12"/>
          <w:szCs w:val="12"/>
          <w:lang w:eastAsia="it-IT" w:bidi="it-IT"/>
        </w:rPr>
      </w:pPr>
      <w:r w:rsidRPr="00623D34">
        <w:rPr>
          <w:rFonts w:ascii="Arial" w:eastAsia="Calibri" w:hAnsi="Arial" w:cs="Arial"/>
          <w:b/>
          <w:color w:val="000000"/>
          <w:kern w:val="1"/>
          <w:sz w:val="12"/>
          <w:szCs w:val="12"/>
          <w:lang w:eastAsia="it-IT" w:bidi="it-IT"/>
        </w:rPr>
        <w:t>(Tale sezione è da compilare solo se le informazioni sono</w:t>
      </w:r>
      <w:r w:rsidRPr="00623D34">
        <w:rPr>
          <w:rFonts w:ascii="Arial" w:eastAsia="Calibri" w:hAnsi="Arial" w:cs="Arial"/>
          <w:b/>
          <w:color w:val="00000A"/>
          <w:kern w:val="1"/>
          <w:sz w:val="12"/>
          <w:szCs w:val="12"/>
          <w:lang w:eastAsia="it-IT" w:bidi="it-IT"/>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623D34" w:rsidRPr="00623D34" w14:paraId="1D6C9D0B" w14:textId="77777777" w:rsidTr="00BD158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97127A"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b/>
                <w:color w:val="00000A"/>
                <w:kern w:val="1"/>
                <w:sz w:val="15"/>
                <w:szCs w:val="15"/>
                <w:lang w:eastAsia="it-IT" w:bidi="it-IT"/>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7FACA616"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b/>
                <w:color w:val="00000A"/>
                <w:kern w:val="1"/>
                <w:sz w:val="15"/>
                <w:szCs w:val="15"/>
                <w:lang w:eastAsia="it-IT" w:bidi="it-IT"/>
              </w:rPr>
              <w:t>Risposta:</w:t>
            </w:r>
          </w:p>
        </w:tc>
      </w:tr>
      <w:tr w:rsidR="00623D34" w:rsidRPr="00623D34" w14:paraId="18593E55" w14:textId="77777777" w:rsidTr="00BD1582">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D17CFF" w14:textId="77777777" w:rsidR="00623D34" w:rsidRPr="00623D34" w:rsidRDefault="00623D34" w:rsidP="00623D34">
            <w:pPr>
              <w:suppressAutoHyphens/>
              <w:spacing w:before="120" w:after="120" w:line="240" w:lineRule="auto"/>
              <w:rPr>
                <w:rFonts w:ascii="Arial" w:eastAsia="Calibri" w:hAnsi="Arial" w:cs="Arial"/>
                <w:b/>
                <w:color w:val="000000"/>
                <w:kern w:val="1"/>
                <w:sz w:val="15"/>
                <w:szCs w:val="15"/>
                <w:lang w:eastAsia="it-IT" w:bidi="it-IT"/>
              </w:rPr>
            </w:pPr>
            <w:r w:rsidRPr="00623D34">
              <w:rPr>
                <w:rFonts w:ascii="Arial" w:eastAsia="Calibri" w:hAnsi="Arial" w:cs="Arial"/>
                <w:color w:val="000000"/>
                <w:kern w:val="1"/>
                <w:sz w:val="15"/>
                <w:szCs w:val="15"/>
                <w:lang w:eastAsia="it-IT" w:bidi="it-IT"/>
              </w:rPr>
              <w:t>L'operatore economico intende subappaltare parte del contratto a terzi?</w:t>
            </w:r>
            <w:r w:rsidRPr="00623D34">
              <w:rPr>
                <w:rFonts w:ascii="Arial" w:eastAsia="Calibri" w:hAnsi="Arial" w:cs="Arial"/>
                <w:b/>
                <w:color w:val="000000"/>
                <w:kern w:val="1"/>
                <w:sz w:val="15"/>
                <w:szCs w:val="15"/>
                <w:lang w:eastAsia="it-IT" w:bidi="it-IT"/>
              </w:rPr>
              <w:t xml:space="preserve"> </w:t>
            </w:r>
          </w:p>
          <w:p w14:paraId="01B51FDA" w14:textId="77777777" w:rsidR="00623D34" w:rsidRPr="00623D34" w:rsidRDefault="00623D34" w:rsidP="00623D34">
            <w:pPr>
              <w:suppressAutoHyphens/>
              <w:spacing w:before="120" w:after="120" w:line="240" w:lineRule="auto"/>
              <w:rPr>
                <w:rFonts w:ascii="Arial" w:eastAsia="Calibri" w:hAnsi="Arial" w:cs="Arial"/>
                <w:color w:val="000000"/>
                <w:kern w:val="1"/>
                <w:sz w:val="15"/>
                <w:szCs w:val="15"/>
                <w:lang w:eastAsia="it-IT" w:bidi="it-IT"/>
              </w:rPr>
            </w:pPr>
            <w:r w:rsidRPr="00623D34">
              <w:rPr>
                <w:rFonts w:ascii="Arial" w:eastAsia="Calibri" w:hAnsi="Arial" w:cs="Arial"/>
                <w:b/>
                <w:color w:val="000000"/>
                <w:kern w:val="1"/>
                <w:sz w:val="15"/>
                <w:szCs w:val="15"/>
                <w:lang w:eastAsia="it-IT" w:bidi="it-IT"/>
              </w:rPr>
              <w:t>In caso affermativo:</w:t>
            </w:r>
          </w:p>
          <w:p w14:paraId="1C93A02D" w14:textId="77777777" w:rsidR="00623D34" w:rsidRPr="00623D34" w:rsidRDefault="00623D34" w:rsidP="00623D34">
            <w:pPr>
              <w:suppressAutoHyphens/>
              <w:spacing w:before="120" w:after="120" w:line="240" w:lineRule="auto"/>
              <w:jc w:val="both"/>
              <w:rPr>
                <w:rFonts w:ascii="Arial" w:eastAsia="Calibri" w:hAnsi="Arial" w:cs="Arial"/>
                <w:color w:val="000000"/>
                <w:kern w:val="1"/>
                <w:sz w:val="15"/>
                <w:szCs w:val="15"/>
                <w:lang w:eastAsia="it-IT" w:bidi="it-IT"/>
              </w:rPr>
            </w:pPr>
            <w:r w:rsidRPr="00623D34">
              <w:rPr>
                <w:rFonts w:ascii="Arial" w:eastAsia="Calibri" w:hAnsi="Arial" w:cs="Arial"/>
                <w:color w:val="000000"/>
                <w:kern w:val="1"/>
                <w:sz w:val="15"/>
                <w:szCs w:val="15"/>
                <w:lang w:eastAsia="it-IT" w:bidi="it-IT"/>
              </w:rPr>
              <w:t xml:space="preserve">Elencare le prestazioni o lavorazioni che si intende subappaltare e la relativa quota (espressa in percentuale) sull’importo contrattuale:  </w:t>
            </w:r>
          </w:p>
          <w:p w14:paraId="667497BE" w14:textId="77777777" w:rsidR="00623D34" w:rsidRPr="00623D34" w:rsidRDefault="00623D34" w:rsidP="00623D34">
            <w:pPr>
              <w:suppressAutoHyphens/>
              <w:spacing w:before="120" w:after="120" w:line="240" w:lineRule="auto"/>
              <w:jc w:val="both"/>
              <w:rPr>
                <w:rFonts w:ascii="Times New Roman" w:eastAsia="Calibri" w:hAnsi="Times New Roman" w:cs="Times New Roman"/>
                <w:color w:val="000000"/>
                <w:kern w:val="1"/>
                <w:sz w:val="24"/>
                <w:lang w:eastAsia="it-IT" w:bidi="it-IT"/>
              </w:rPr>
            </w:pPr>
            <w:r w:rsidRPr="00623D34">
              <w:rPr>
                <w:rFonts w:ascii="Arial" w:eastAsia="Calibri" w:hAnsi="Arial" w:cs="Arial"/>
                <w:color w:val="000000"/>
                <w:kern w:val="1"/>
                <w:sz w:val="15"/>
                <w:szCs w:val="15"/>
                <w:lang w:eastAsia="it-IT" w:bidi="it-IT"/>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21EE4A1D" w14:textId="77777777" w:rsidR="00623D34" w:rsidRPr="00623D34" w:rsidRDefault="00623D34" w:rsidP="00623D34">
            <w:pPr>
              <w:suppressAutoHyphens/>
              <w:spacing w:before="120" w:after="120" w:line="240" w:lineRule="auto"/>
              <w:rPr>
                <w:rFonts w:ascii="Arial" w:eastAsia="Calibri" w:hAnsi="Arial" w:cs="Arial"/>
                <w:b/>
                <w:color w:val="000000"/>
                <w:kern w:val="1"/>
                <w:sz w:val="15"/>
                <w:szCs w:val="15"/>
                <w:lang w:eastAsia="it-IT" w:bidi="it-IT"/>
              </w:rPr>
            </w:pPr>
            <w:proofErr w:type="gramStart"/>
            <w:r w:rsidRPr="00623D34">
              <w:rPr>
                <w:rFonts w:ascii="Arial" w:eastAsia="Calibri" w:hAnsi="Arial" w:cs="Arial"/>
                <w:color w:val="000000"/>
                <w:kern w:val="1"/>
                <w:sz w:val="15"/>
                <w:szCs w:val="15"/>
                <w:lang w:eastAsia="it-IT" w:bidi="it-IT"/>
              </w:rPr>
              <w:t>[ ]Sì</w:t>
            </w:r>
            <w:proofErr w:type="gramEnd"/>
            <w:r w:rsidRPr="00623D34">
              <w:rPr>
                <w:rFonts w:ascii="Arial" w:eastAsia="Calibri" w:hAnsi="Arial" w:cs="Arial"/>
                <w:color w:val="000000"/>
                <w:kern w:val="1"/>
                <w:sz w:val="15"/>
                <w:szCs w:val="15"/>
                <w:lang w:eastAsia="it-IT" w:bidi="it-IT"/>
              </w:rPr>
              <w:t xml:space="preserve"> [ ]No</w:t>
            </w:r>
            <w:r w:rsidRPr="00623D34">
              <w:rPr>
                <w:rFonts w:ascii="Arial" w:eastAsia="Calibri" w:hAnsi="Arial" w:cs="Arial"/>
                <w:color w:val="000000"/>
                <w:kern w:val="1"/>
                <w:sz w:val="15"/>
                <w:szCs w:val="15"/>
                <w:lang w:eastAsia="it-IT" w:bidi="it-IT"/>
              </w:rPr>
              <w:br/>
            </w:r>
          </w:p>
          <w:p w14:paraId="4D9DF833" w14:textId="77777777" w:rsidR="00623D34" w:rsidRPr="00623D34" w:rsidRDefault="00623D34" w:rsidP="00623D34">
            <w:pPr>
              <w:suppressAutoHyphens/>
              <w:spacing w:before="120" w:after="120" w:line="240" w:lineRule="auto"/>
              <w:rPr>
                <w:rFonts w:ascii="Arial" w:eastAsia="Calibri" w:hAnsi="Arial" w:cs="Arial"/>
                <w:b/>
                <w:color w:val="000000"/>
                <w:kern w:val="1"/>
                <w:sz w:val="15"/>
                <w:szCs w:val="15"/>
                <w:lang w:eastAsia="it-IT" w:bidi="it-IT"/>
              </w:rPr>
            </w:pPr>
          </w:p>
          <w:p w14:paraId="4047A92C" w14:textId="77777777" w:rsidR="00623D34" w:rsidRPr="00623D34" w:rsidRDefault="00623D34" w:rsidP="00623D34">
            <w:pPr>
              <w:suppressAutoHyphens/>
              <w:spacing w:before="120" w:after="120" w:line="240" w:lineRule="auto"/>
              <w:rPr>
                <w:rFonts w:ascii="Arial" w:eastAsia="Calibri" w:hAnsi="Arial" w:cs="Arial"/>
                <w:color w:val="000000"/>
                <w:kern w:val="1"/>
                <w:sz w:val="15"/>
                <w:szCs w:val="15"/>
                <w:lang w:eastAsia="it-IT" w:bidi="it-IT"/>
              </w:rPr>
            </w:pPr>
            <w:r w:rsidRPr="00623D34">
              <w:rPr>
                <w:rFonts w:ascii="Arial" w:eastAsia="Calibri" w:hAnsi="Arial" w:cs="Arial"/>
                <w:color w:val="000000"/>
                <w:kern w:val="1"/>
                <w:sz w:val="15"/>
                <w:szCs w:val="15"/>
                <w:lang w:eastAsia="it-IT" w:bidi="it-IT"/>
              </w:rPr>
              <w:t xml:space="preserve"> [……………….]    [……………….]</w:t>
            </w:r>
          </w:p>
          <w:p w14:paraId="1831E55D" w14:textId="77777777" w:rsidR="00623D34" w:rsidRPr="00623D34" w:rsidRDefault="00623D34" w:rsidP="00623D34">
            <w:pPr>
              <w:suppressAutoHyphens/>
              <w:spacing w:before="120" w:after="120" w:line="240" w:lineRule="auto"/>
              <w:rPr>
                <w:rFonts w:ascii="Arial" w:eastAsia="Calibri" w:hAnsi="Arial" w:cs="Arial"/>
                <w:color w:val="000000"/>
                <w:kern w:val="1"/>
                <w:sz w:val="15"/>
                <w:szCs w:val="15"/>
                <w:lang w:eastAsia="it-IT" w:bidi="it-IT"/>
              </w:rPr>
            </w:pPr>
          </w:p>
          <w:p w14:paraId="4D38D53C" w14:textId="77777777" w:rsidR="00623D34" w:rsidRPr="00623D34" w:rsidRDefault="00623D34" w:rsidP="00623D34">
            <w:pPr>
              <w:suppressAutoHyphens/>
              <w:spacing w:before="120" w:after="120" w:line="240" w:lineRule="auto"/>
              <w:rPr>
                <w:rFonts w:ascii="Times New Roman" w:eastAsia="Calibri" w:hAnsi="Times New Roman" w:cs="Times New Roman"/>
                <w:color w:val="000000"/>
                <w:kern w:val="1"/>
                <w:sz w:val="24"/>
                <w:lang w:eastAsia="it-IT" w:bidi="it-IT"/>
              </w:rPr>
            </w:pPr>
            <w:r w:rsidRPr="00623D34">
              <w:rPr>
                <w:rFonts w:ascii="Arial" w:eastAsia="Calibri" w:hAnsi="Arial" w:cs="Arial"/>
                <w:color w:val="000000"/>
                <w:kern w:val="1"/>
                <w:sz w:val="15"/>
                <w:szCs w:val="15"/>
                <w:lang w:eastAsia="it-IT" w:bidi="it-IT"/>
              </w:rPr>
              <w:t>[……………….]</w:t>
            </w:r>
          </w:p>
        </w:tc>
      </w:tr>
    </w:tbl>
    <w:p w14:paraId="32B90D0F" w14:textId="77777777" w:rsidR="00623D34" w:rsidRPr="00623D34" w:rsidRDefault="00623D34" w:rsidP="00623D34">
      <w:pPr>
        <w:keepNext/>
        <w:pBdr>
          <w:top w:val="single" w:sz="4" w:space="1" w:color="00000A"/>
          <w:left w:val="single" w:sz="4" w:space="4" w:color="00000A"/>
          <w:bottom w:val="single" w:sz="4" w:space="1" w:color="00000A"/>
          <w:right w:val="single" w:sz="4" w:space="4" w:color="00000A"/>
        </w:pBdr>
        <w:shd w:val="clear" w:color="auto" w:fill="BFBFBF"/>
        <w:suppressAutoHyphens/>
        <w:spacing w:before="120" w:after="120" w:line="240" w:lineRule="auto"/>
        <w:ind w:right="-432"/>
        <w:jc w:val="both"/>
        <w:rPr>
          <w:rFonts w:ascii="Arial" w:eastAsia="Calibri" w:hAnsi="Arial" w:cs="Arial"/>
          <w:b/>
          <w:color w:val="000000"/>
          <w:kern w:val="1"/>
          <w:sz w:val="14"/>
          <w:szCs w:val="14"/>
          <w:lang w:eastAsia="it-IT" w:bidi="it-IT"/>
        </w:rPr>
      </w:pPr>
      <w:r w:rsidRPr="00623D34">
        <w:rPr>
          <w:rFonts w:ascii="Arial" w:eastAsia="Calibri" w:hAnsi="Arial" w:cs="Arial"/>
          <w:b/>
          <w:color w:val="000000"/>
          <w:kern w:val="1"/>
          <w:sz w:val="14"/>
          <w:szCs w:val="14"/>
          <w:lang w:eastAsia="it-IT" w:bidi="it-IT"/>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0036CB8D" w14:textId="77777777" w:rsidR="00623D34" w:rsidRPr="00623D34" w:rsidRDefault="00623D34" w:rsidP="00623D34">
      <w:pPr>
        <w:suppressAutoHyphens/>
        <w:spacing w:after="120" w:line="240" w:lineRule="auto"/>
        <w:rPr>
          <w:rFonts w:ascii="Arial" w:eastAsia="Calibri" w:hAnsi="Arial" w:cs="Arial"/>
          <w:b/>
          <w:color w:val="00000A"/>
          <w:kern w:val="1"/>
          <w:sz w:val="15"/>
          <w:szCs w:val="15"/>
          <w:lang w:eastAsia="it-IT" w:bidi="it-IT"/>
        </w:rPr>
      </w:pPr>
    </w:p>
    <w:p w14:paraId="512B7E31" w14:textId="77777777" w:rsidR="00623D34" w:rsidRPr="00623D34" w:rsidRDefault="00623D34" w:rsidP="00623D34">
      <w:pPr>
        <w:keepNext/>
        <w:pageBreakBefore/>
        <w:suppressAutoHyphens/>
        <w:spacing w:before="120" w:after="360" w:line="240" w:lineRule="auto"/>
        <w:jc w:val="center"/>
        <w:rPr>
          <w:rFonts w:ascii="Arial" w:eastAsia="Calibri" w:hAnsi="Arial" w:cs="Arial"/>
          <w:caps/>
          <w:smallCaps/>
          <w:color w:val="000000"/>
          <w:kern w:val="1"/>
          <w:sz w:val="15"/>
          <w:szCs w:val="15"/>
          <w:lang w:eastAsia="it-IT" w:bidi="it-IT"/>
        </w:rPr>
      </w:pPr>
      <w:r w:rsidRPr="00623D34">
        <w:rPr>
          <w:rFonts w:ascii="Times New Roman" w:eastAsia="Calibri" w:hAnsi="Times New Roman" w:cs="Times New Roman"/>
          <w:b/>
          <w:smallCaps/>
          <w:color w:val="00000A"/>
          <w:kern w:val="1"/>
          <w:sz w:val="20"/>
          <w:szCs w:val="20"/>
          <w:lang w:eastAsia="it-IT" w:bidi="it-IT"/>
        </w:rPr>
        <w:lastRenderedPageBreak/>
        <w:t xml:space="preserve">Parte III: Motivi di </w:t>
      </w:r>
      <w:r w:rsidRPr="00623D34">
        <w:rPr>
          <w:rFonts w:ascii="Times New Roman" w:eastAsia="Calibri" w:hAnsi="Times New Roman" w:cs="Times New Roman"/>
          <w:b/>
          <w:smallCaps/>
          <w:color w:val="000000"/>
          <w:kern w:val="1"/>
          <w:sz w:val="20"/>
          <w:szCs w:val="20"/>
          <w:lang w:eastAsia="it-IT" w:bidi="it-IT"/>
        </w:rPr>
        <w:t xml:space="preserve">esclusione </w:t>
      </w:r>
      <w:r w:rsidRPr="00623D34">
        <w:rPr>
          <w:rFonts w:ascii="Arial" w:eastAsia="Calibri" w:hAnsi="Arial" w:cs="Arial"/>
          <w:caps/>
          <w:smallCaps/>
          <w:color w:val="000000"/>
          <w:kern w:val="1"/>
          <w:sz w:val="14"/>
          <w:szCs w:val="14"/>
          <w:lang w:eastAsia="it-IT" w:bidi="it-IT"/>
        </w:rPr>
        <w:t>(</w:t>
      </w:r>
      <w:r w:rsidRPr="00623D34">
        <w:rPr>
          <w:rFonts w:ascii="Arial" w:eastAsia="Calibri" w:hAnsi="Arial" w:cs="Arial"/>
          <w:color w:val="000000"/>
          <w:kern w:val="1"/>
          <w:sz w:val="14"/>
          <w:szCs w:val="14"/>
          <w:lang w:eastAsia="it-IT" w:bidi="it-IT"/>
        </w:rPr>
        <w:t>Articolo 80 del Codice)</w:t>
      </w:r>
    </w:p>
    <w:p w14:paraId="0C9510D2" w14:textId="77777777" w:rsidR="00623D34" w:rsidRPr="00623D34" w:rsidRDefault="00623D34" w:rsidP="00623D34">
      <w:pPr>
        <w:keepNext/>
        <w:suppressAutoHyphens/>
        <w:spacing w:before="120" w:after="360" w:line="240" w:lineRule="auto"/>
        <w:jc w:val="center"/>
        <w:rPr>
          <w:rFonts w:ascii="Arial" w:eastAsia="Calibri" w:hAnsi="Arial" w:cs="Arial"/>
          <w:b/>
          <w:smallCaps/>
          <w:color w:val="000000"/>
          <w:kern w:val="1"/>
          <w:sz w:val="14"/>
          <w:szCs w:val="14"/>
          <w:lang w:eastAsia="it-IT" w:bidi="it-IT"/>
        </w:rPr>
      </w:pPr>
      <w:r w:rsidRPr="00623D34">
        <w:rPr>
          <w:rFonts w:ascii="Arial" w:eastAsia="Calibri" w:hAnsi="Arial" w:cs="Arial"/>
          <w:caps/>
          <w:smallCaps/>
          <w:color w:val="000000"/>
          <w:kern w:val="1"/>
          <w:sz w:val="15"/>
          <w:szCs w:val="15"/>
          <w:lang w:eastAsia="it-IT" w:bidi="it-IT"/>
        </w:rPr>
        <w:t>A: Motivi legati a condanne penali</w:t>
      </w:r>
    </w:p>
    <w:p w14:paraId="4DB3032F" w14:textId="77777777" w:rsidR="00623D34" w:rsidRPr="00623D34" w:rsidRDefault="00623D34" w:rsidP="00623D34">
      <w:pPr>
        <w:pBdr>
          <w:top w:val="single" w:sz="4" w:space="1" w:color="00000A"/>
          <w:left w:val="single" w:sz="4" w:space="4" w:color="00000A"/>
          <w:bottom w:val="single" w:sz="4" w:space="1" w:color="00000A"/>
          <w:right w:val="single" w:sz="4" w:space="4" w:color="00000A"/>
        </w:pBdr>
        <w:shd w:val="clear" w:color="auto" w:fill="BFBFBF"/>
        <w:suppressAutoHyphens/>
        <w:spacing w:before="120" w:after="120" w:line="240" w:lineRule="auto"/>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L'articolo 57, paragrafo 1, della direttiva 2014/24/UE stabilisce i seguenti motivi di esclusione (Articolo 80, comma 1, del Codice):</w:t>
      </w:r>
    </w:p>
    <w:p w14:paraId="678DF312" w14:textId="77777777" w:rsidR="00623D34" w:rsidRPr="00623D34" w:rsidRDefault="00623D34" w:rsidP="00623D34">
      <w:pPr>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suppressAutoHyphens/>
        <w:spacing w:before="120" w:after="120" w:line="240" w:lineRule="auto"/>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Partecipazione a un’organizzazione criminale (</w:t>
      </w:r>
      <w:r w:rsidRPr="00623D34">
        <w:rPr>
          <w:rFonts w:ascii="Arial" w:eastAsia="Calibri" w:hAnsi="Arial" w:cs="Arial"/>
          <w:color w:val="000000"/>
          <w:kern w:val="1"/>
          <w:sz w:val="14"/>
          <w:szCs w:val="14"/>
          <w:vertAlign w:val="superscript"/>
          <w:lang w:eastAsia="it-IT" w:bidi="it-IT"/>
        </w:rPr>
        <w:footnoteReference w:id="10"/>
      </w:r>
      <w:r w:rsidRPr="00623D34">
        <w:rPr>
          <w:rFonts w:ascii="Arial" w:eastAsia="Calibri" w:hAnsi="Arial" w:cs="Arial"/>
          <w:color w:val="000000"/>
          <w:kern w:val="1"/>
          <w:sz w:val="14"/>
          <w:szCs w:val="14"/>
          <w:lang w:eastAsia="it-IT" w:bidi="it-IT"/>
        </w:rPr>
        <w:t>)</w:t>
      </w:r>
    </w:p>
    <w:p w14:paraId="4BB2E0F1" w14:textId="77777777" w:rsidR="00623D34" w:rsidRPr="00623D34" w:rsidRDefault="00623D34" w:rsidP="00623D34">
      <w:pPr>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suppressAutoHyphens/>
        <w:spacing w:before="120" w:after="120" w:line="240" w:lineRule="auto"/>
        <w:rPr>
          <w:rFonts w:ascii="Arial" w:eastAsia="Calibri" w:hAnsi="Arial" w:cs="Arial"/>
          <w:color w:val="000000"/>
          <w:kern w:val="1"/>
          <w:sz w:val="14"/>
          <w:szCs w:val="14"/>
          <w:lang w:eastAsia="it-IT" w:bidi="it-IT"/>
        </w:rPr>
      </w:pPr>
      <w:proofErr w:type="gramStart"/>
      <w:r w:rsidRPr="00623D34">
        <w:rPr>
          <w:rFonts w:ascii="Arial" w:eastAsia="Calibri" w:hAnsi="Arial" w:cs="Arial"/>
          <w:color w:val="000000"/>
          <w:kern w:val="1"/>
          <w:sz w:val="14"/>
          <w:szCs w:val="14"/>
          <w:lang w:eastAsia="it-IT" w:bidi="it-IT"/>
        </w:rPr>
        <w:t>Corruzione(</w:t>
      </w:r>
      <w:proofErr w:type="gramEnd"/>
      <w:r w:rsidRPr="00623D34">
        <w:rPr>
          <w:rFonts w:ascii="Arial" w:eastAsia="Calibri" w:hAnsi="Arial" w:cs="Arial"/>
          <w:color w:val="000000"/>
          <w:kern w:val="1"/>
          <w:sz w:val="14"/>
          <w:szCs w:val="14"/>
          <w:vertAlign w:val="superscript"/>
          <w:lang w:eastAsia="it-IT" w:bidi="it-IT"/>
        </w:rPr>
        <w:footnoteReference w:id="11"/>
      </w:r>
      <w:r w:rsidRPr="00623D34">
        <w:rPr>
          <w:rFonts w:ascii="Arial" w:eastAsia="Calibri" w:hAnsi="Arial" w:cs="Arial"/>
          <w:color w:val="000000"/>
          <w:kern w:val="1"/>
          <w:sz w:val="14"/>
          <w:szCs w:val="14"/>
          <w:lang w:eastAsia="it-IT" w:bidi="it-IT"/>
        </w:rPr>
        <w:t>)</w:t>
      </w:r>
    </w:p>
    <w:p w14:paraId="286C4A81" w14:textId="77777777" w:rsidR="00623D34" w:rsidRPr="00623D34" w:rsidRDefault="00623D34" w:rsidP="00623D34">
      <w:pPr>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suppressAutoHyphens/>
        <w:spacing w:before="120" w:after="120" w:line="240" w:lineRule="auto"/>
        <w:rPr>
          <w:rFonts w:ascii="Arial" w:eastAsia="Calibri" w:hAnsi="Arial" w:cs="Arial"/>
          <w:color w:val="000000"/>
          <w:kern w:val="1"/>
          <w:sz w:val="14"/>
          <w:szCs w:val="14"/>
          <w:lang w:eastAsia="it-IT" w:bidi="it-IT"/>
        </w:rPr>
      </w:pPr>
      <w:proofErr w:type="gramStart"/>
      <w:r w:rsidRPr="00623D34">
        <w:rPr>
          <w:rFonts w:ascii="Arial" w:eastAsia="Calibri" w:hAnsi="Arial" w:cs="Arial"/>
          <w:color w:val="000000"/>
          <w:w w:val="0"/>
          <w:kern w:val="1"/>
          <w:sz w:val="14"/>
          <w:szCs w:val="14"/>
          <w:lang w:eastAsia="fr-BE" w:bidi="it-IT"/>
        </w:rPr>
        <w:t>F</w:t>
      </w:r>
      <w:r w:rsidRPr="00623D34">
        <w:rPr>
          <w:rFonts w:ascii="Arial" w:eastAsia="Calibri" w:hAnsi="Arial" w:cs="Arial"/>
          <w:color w:val="000000"/>
          <w:kern w:val="1"/>
          <w:sz w:val="14"/>
          <w:szCs w:val="14"/>
          <w:lang w:eastAsia="it-IT" w:bidi="it-IT"/>
        </w:rPr>
        <w:t>rode(</w:t>
      </w:r>
      <w:proofErr w:type="gramEnd"/>
      <w:r w:rsidRPr="00623D34">
        <w:rPr>
          <w:rFonts w:ascii="Arial" w:eastAsia="Calibri" w:hAnsi="Arial" w:cs="Arial"/>
          <w:color w:val="000000"/>
          <w:kern w:val="1"/>
          <w:sz w:val="14"/>
          <w:szCs w:val="14"/>
          <w:vertAlign w:val="superscript"/>
          <w:lang w:eastAsia="it-IT" w:bidi="it-IT"/>
        </w:rPr>
        <w:footnoteReference w:id="12"/>
      </w:r>
      <w:r w:rsidRPr="00623D34">
        <w:rPr>
          <w:rFonts w:ascii="Arial" w:eastAsia="Calibri" w:hAnsi="Arial" w:cs="Arial"/>
          <w:color w:val="000000"/>
          <w:kern w:val="1"/>
          <w:sz w:val="14"/>
          <w:szCs w:val="14"/>
          <w:lang w:eastAsia="it-IT" w:bidi="it-IT"/>
        </w:rPr>
        <w:t>)</w:t>
      </w:r>
      <w:r w:rsidRPr="00623D34">
        <w:rPr>
          <w:rFonts w:ascii="Arial" w:eastAsia="Calibri" w:hAnsi="Arial" w:cs="Arial"/>
          <w:color w:val="000000"/>
          <w:w w:val="0"/>
          <w:kern w:val="1"/>
          <w:sz w:val="14"/>
          <w:szCs w:val="14"/>
          <w:lang w:eastAsia="fr-BE" w:bidi="it-IT"/>
        </w:rPr>
        <w:t>;</w:t>
      </w:r>
    </w:p>
    <w:p w14:paraId="5D72FF3E" w14:textId="77777777" w:rsidR="00623D34" w:rsidRPr="00623D34" w:rsidRDefault="00623D34" w:rsidP="00623D34">
      <w:pPr>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suppressAutoHyphens/>
        <w:spacing w:before="120" w:after="120" w:line="240" w:lineRule="auto"/>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Reati terroristici o reati connessi alle attività terroristiche (</w:t>
      </w:r>
      <w:r w:rsidRPr="00623D34">
        <w:rPr>
          <w:rFonts w:ascii="Arial" w:eastAsia="Calibri" w:hAnsi="Arial" w:cs="Arial"/>
          <w:color w:val="000000"/>
          <w:kern w:val="1"/>
          <w:sz w:val="14"/>
          <w:szCs w:val="14"/>
          <w:vertAlign w:val="superscript"/>
          <w:lang w:eastAsia="it-IT" w:bidi="it-IT"/>
        </w:rPr>
        <w:footnoteReference w:id="13"/>
      </w:r>
      <w:r w:rsidRPr="00623D34">
        <w:rPr>
          <w:rFonts w:ascii="Arial" w:eastAsia="Calibri" w:hAnsi="Arial" w:cs="Arial"/>
          <w:color w:val="000000"/>
          <w:kern w:val="1"/>
          <w:sz w:val="14"/>
          <w:szCs w:val="14"/>
          <w:lang w:eastAsia="it-IT" w:bidi="it-IT"/>
        </w:rPr>
        <w:t>);</w:t>
      </w:r>
    </w:p>
    <w:p w14:paraId="1FB6D933" w14:textId="77777777" w:rsidR="00623D34" w:rsidRPr="00623D34" w:rsidRDefault="00623D34" w:rsidP="00623D34">
      <w:pPr>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suppressAutoHyphens/>
        <w:spacing w:before="120" w:after="120" w:line="240" w:lineRule="auto"/>
        <w:rPr>
          <w:rFonts w:ascii="Arial" w:eastAsia="Calibri" w:hAnsi="Arial" w:cs="Arial"/>
          <w:color w:val="000000"/>
          <w:kern w:val="1"/>
          <w:sz w:val="14"/>
          <w:szCs w:val="14"/>
          <w:lang w:eastAsia="it-IT" w:bidi="it-IT"/>
        </w:rPr>
      </w:pPr>
      <w:r w:rsidRPr="00623D34">
        <w:rPr>
          <w:rFonts w:ascii="Arial" w:eastAsia="Calibri" w:hAnsi="Arial" w:cs="Arial"/>
          <w:bCs/>
          <w:iCs/>
          <w:color w:val="000000"/>
          <w:w w:val="0"/>
          <w:kern w:val="1"/>
          <w:sz w:val="14"/>
          <w:szCs w:val="14"/>
          <w:lang w:eastAsia="fr-BE" w:bidi="it-IT"/>
        </w:rPr>
        <w:t>Riciclaggio di proventi</w:t>
      </w:r>
      <w:r w:rsidRPr="00623D34">
        <w:rPr>
          <w:rFonts w:ascii="Arial" w:eastAsia="Calibri" w:hAnsi="Arial" w:cs="Arial"/>
          <w:color w:val="000000"/>
          <w:kern w:val="1"/>
          <w:sz w:val="14"/>
          <w:szCs w:val="14"/>
          <w:lang w:eastAsia="it-IT" w:bidi="it-IT"/>
        </w:rPr>
        <w:t xml:space="preserve"> di attività criminose o finanziamento al terrorismo (</w:t>
      </w:r>
      <w:bookmarkStart w:id="0" w:name="_DV_C1915"/>
      <w:bookmarkEnd w:id="0"/>
      <w:r w:rsidRPr="00623D34">
        <w:rPr>
          <w:rFonts w:ascii="Arial" w:eastAsia="Calibri" w:hAnsi="Arial" w:cs="Arial"/>
          <w:color w:val="000000"/>
          <w:kern w:val="1"/>
          <w:sz w:val="14"/>
          <w:szCs w:val="14"/>
          <w:vertAlign w:val="superscript"/>
          <w:lang w:eastAsia="it-IT" w:bidi="it-IT"/>
        </w:rPr>
        <w:footnoteReference w:id="14"/>
      </w:r>
      <w:r w:rsidRPr="00623D34">
        <w:rPr>
          <w:rFonts w:ascii="Arial" w:eastAsia="Calibri" w:hAnsi="Arial" w:cs="Arial"/>
          <w:color w:val="000000"/>
          <w:kern w:val="1"/>
          <w:sz w:val="14"/>
          <w:szCs w:val="14"/>
          <w:lang w:eastAsia="it-IT" w:bidi="it-IT"/>
        </w:rPr>
        <w:t>)</w:t>
      </w:r>
      <w:r w:rsidRPr="00623D34">
        <w:rPr>
          <w:rFonts w:ascii="Arial" w:eastAsia="Calibri" w:hAnsi="Arial" w:cs="Arial"/>
          <w:color w:val="000000"/>
          <w:w w:val="0"/>
          <w:kern w:val="1"/>
          <w:sz w:val="14"/>
          <w:szCs w:val="14"/>
          <w:lang w:eastAsia="fr-BE" w:bidi="it-IT"/>
        </w:rPr>
        <w:t>;</w:t>
      </w:r>
    </w:p>
    <w:p w14:paraId="44B72DAD" w14:textId="77777777" w:rsidR="00623D34" w:rsidRPr="00623D34" w:rsidRDefault="00623D34" w:rsidP="00623D34">
      <w:pPr>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suppressAutoHyphens/>
        <w:spacing w:before="120" w:after="120" w:line="240" w:lineRule="auto"/>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 xml:space="preserve">Lavoro minorile e altre forme di tratta di esseri </w:t>
      </w:r>
      <w:proofErr w:type="gramStart"/>
      <w:r w:rsidRPr="00623D34">
        <w:rPr>
          <w:rFonts w:ascii="Arial" w:eastAsia="Calibri" w:hAnsi="Arial" w:cs="Arial"/>
          <w:color w:val="000000"/>
          <w:kern w:val="1"/>
          <w:sz w:val="14"/>
          <w:szCs w:val="14"/>
          <w:lang w:eastAsia="it-IT" w:bidi="it-IT"/>
        </w:rPr>
        <w:t>umani(</w:t>
      </w:r>
      <w:proofErr w:type="gramEnd"/>
      <w:r w:rsidRPr="00623D34">
        <w:rPr>
          <w:rFonts w:ascii="Arial" w:eastAsia="Calibri" w:hAnsi="Arial" w:cs="Arial"/>
          <w:color w:val="000000"/>
          <w:kern w:val="1"/>
          <w:sz w:val="14"/>
          <w:szCs w:val="14"/>
          <w:vertAlign w:val="superscript"/>
          <w:lang w:eastAsia="it-IT" w:bidi="it-IT"/>
        </w:rPr>
        <w:footnoteReference w:id="15"/>
      </w:r>
      <w:r w:rsidRPr="00623D34">
        <w:rPr>
          <w:rFonts w:ascii="Arial" w:eastAsia="Calibri" w:hAnsi="Arial" w:cs="Arial"/>
          <w:color w:val="000000"/>
          <w:kern w:val="1"/>
          <w:sz w:val="14"/>
          <w:szCs w:val="14"/>
          <w:lang w:eastAsia="it-IT" w:bidi="it-IT"/>
        </w:rPr>
        <w:t>)</w:t>
      </w:r>
    </w:p>
    <w:p w14:paraId="42602FDF" w14:textId="77777777" w:rsidR="00623D34" w:rsidRPr="00623D34" w:rsidRDefault="00623D34" w:rsidP="00623D34">
      <w:pPr>
        <w:pBdr>
          <w:top w:val="single" w:sz="4" w:space="1" w:color="00000A"/>
          <w:left w:val="single" w:sz="4" w:space="4" w:color="00000A"/>
          <w:bottom w:val="single" w:sz="4" w:space="1" w:color="00000A"/>
          <w:right w:val="single" w:sz="4" w:space="4" w:color="00000A"/>
        </w:pBdr>
        <w:shd w:val="clear" w:color="auto" w:fill="BFBFBF"/>
        <w:tabs>
          <w:tab w:val="left" w:pos="-142"/>
        </w:tabs>
        <w:suppressAutoHyphens/>
        <w:spacing w:before="120" w:after="120" w:line="240" w:lineRule="auto"/>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CODICE</w:t>
      </w:r>
    </w:p>
    <w:p w14:paraId="7F1958AC" w14:textId="77777777" w:rsidR="00623D34" w:rsidRPr="00623D34" w:rsidRDefault="00623D34" w:rsidP="00623D34">
      <w:pPr>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suppressAutoHyphens/>
        <w:spacing w:before="120" w:after="120" w:line="240" w:lineRule="auto"/>
        <w:ind w:left="426" w:hanging="426"/>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 xml:space="preserve">Ogni altro delitto da cui derivi, quale pena accessoria, l'incapacità di contrattare con la pubblica amministrazione (lettera </w:t>
      </w:r>
      <w:r w:rsidRPr="00623D34">
        <w:rPr>
          <w:rFonts w:ascii="Arial" w:eastAsia="Calibri" w:hAnsi="Arial" w:cs="Arial"/>
          <w:i/>
          <w:color w:val="000000"/>
          <w:kern w:val="1"/>
          <w:sz w:val="14"/>
          <w:szCs w:val="14"/>
          <w:lang w:eastAsia="it-IT" w:bidi="it-IT"/>
        </w:rPr>
        <w:t>g</w:t>
      </w:r>
      <w:r w:rsidRPr="00623D34">
        <w:rPr>
          <w:rFonts w:ascii="Arial" w:eastAsia="Calibri" w:hAnsi="Arial" w:cs="Arial"/>
          <w:color w:val="000000"/>
          <w:kern w:val="1"/>
          <w:sz w:val="14"/>
          <w:szCs w:val="14"/>
          <w:lang w:eastAsia="it-IT" w:bidi="it-IT"/>
        </w:rPr>
        <w:t xml:space="preserve">) articolo 80, comma 1, del Codice);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623D34" w:rsidRPr="00623D34" w14:paraId="634694F5" w14:textId="77777777" w:rsidTr="00BD1582">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0A6BB673" w14:textId="77777777" w:rsidR="00623D34" w:rsidRPr="00623D34" w:rsidRDefault="00623D34" w:rsidP="00623D34">
            <w:pPr>
              <w:suppressAutoHyphens/>
              <w:spacing w:before="120" w:after="0" w:line="240" w:lineRule="auto"/>
              <w:jc w:val="both"/>
              <w:rPr>
                <w:rFonts w:ascii="Times New Roman" w:eastAsia="Calibri" w:hAnsi="Times New Roman" w:cs="Times New Roman"/>
                <w:color w:val="000000"/>
                <w:kern w:val="1"/>
                <w:sz w:val="24"/>
                <w:lang w:eastAsia="it-IT" w:bidi="it-IT"/>
              </w:rPr>
            </w:pPr>
            <w:r w:rsidRPr="00623D34">
              <w:rPr>
                <w:rFonts w:ascii="Arial" w:eastAsia="Calibri" w:hAnsi="Arial" w:cs="Arial"/>
                <w:b/>
                <w:color w:val="000000"/>
                <w:kern w:val="1"/>
                <w:sz w:val="14"/>
                <w:szCs w:val="14"/>
                <w:lang w:eastAsia="it-IT" w:bidi="it-IT"/>
              </w:rPr>
              <w:t xml:space="preserve">Motivi legati a condanne penali ai sensi delle disposizioni nazionali di attuazione dei motivi stabiliti dall'articolo 57, paragrafo 1, della direttiva </w:t>
            </w:r>
            <w:r w:rsidRPr="00623D34">
              <w:rPr>
                <w:rFonts w:ascii="Arial" w:eastAsia="Calibri" w:hAnsi="Arial" w:cs="Arial"/>
                <w:color w:val="000000"/>
                <w:kern w:val="1"/>
                <w:sz w:val="14"/>
                <w:szCs w:val="14"/>
                <w:lang w:eastAsia="it-IT" w:bidi="it-IT"/>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614305E9" w14:textId="77777777" w:rsidR="00623D34" w:rsidRPr="00623D34" w:rsidRDefault="00623D34" w:rsidP="00623D34">
            <w:pPr>
              <w:suppressAutoHyphens/>
              <w:spacing w:before="120" w:after="0" w:line="240" w:lineRule="auto"/>
              <w:rPr>
                <w:rFonts w:ascii="Times New Roman" w:eastAsia="Calibri" w:hAnsi="Times New Roman" w:cs="Times New Roman"/>
                <w:color w:val="000000"/>
                <w:kern w:val="1"/>
                <w:sz w:val="24"/>
                <w:lang w:eastAsia="it-IT" w:bidi="it-IT"/>
              </w:rPr>
            </w:pPr>
            <w:r w:rsidRPr="00623D34">
              <w:rPr>
                <w:rFonts w:ascii="Arial" w:eastAsia="Calibri" w:hAnsi="Arial" w:cs="Arial"/>
                <w:b/>
                <w:color w:val="000000"/>
                <w:kern w:val="1"/>
                <w:sz w:val="14"/>
                <w:szCs w:val="14"/>
                <w:lang w:eastAsia="it-IT" w:bidi="it-IT"/>
              </w:rPr>
              <w:t>Risposta:</w:t>
            </w:r>
          </w:p>
        </w:tc>
      </w:tr>
      <w:tr w:rsidR="00623D34" w:rsidRPr="00623D34" w14:paraId="2B6788B7" w14:textId="77777777" w:rsidTr="00BD1582">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25CD68A0" w14:textId="77777777" w:rsidR="00623D34" w:rsidRPr="00623D34" w:rsidRDefault="00623D34" w:rsidP="00623D34">
            <w:pPr>
              <w:suppressAutoHyphens/>
              <w:spacing w:before="120" w:after="120" w:line="240" w:lineRule="auto"/>
              <w:jc w:val="both"/>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 xml:space="preserve">I soggetti di cui all’art. 80, comma 3, del Codice sono stati </w:t>
            </w:r>
            <w:r w:rsidRPr="00623D34">
              <w:rPr>
                <w:rFonts w:ascii="Arial" w:eastAsia="Calibri" w:hAnsi="Arial" w:cs="Arial"/>
                <w:b/>
                <w:color w:val="000000"/>
                <w:kern w:val="1"/>
                <w:sz w:val="14"/>
                <w:szCs w:val="14"/>
                <w:lang w:eastAsia="it-IT" w:bidi="it-IT"/>
              </w:rPr>
              <w:t>condannati con sentenza definitiva</w:t>
            </w:r>
            <w:r w:rsidRPr="00623D34">
              <w:rPr>
                <w:rFonts w:ascii="Arial" w:eastAsia="Calibri" w:hAnsi="Arial" w:cs="Arial"/>
                <w:color w:val="000000"/>
                <w:kern w:val="1"/>
                <w:sz w:val="14"/>
                <w:szCs w:val="14"/>
                <w:lang w:eastAsia="it-IT" w:bidi="it-IT"/>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623D34">
              <w:rPr>
                <w:rFonts w:ascii="Arial" w:eastAsia="Calibri" w:hAnsi="Arial" w:cs="Arial"/>
                <w:color w:val="000000"/>
                <w:kern w:val="14"/>
                <w:sz w:val="14"/>
                <w:szCs w:val="14"/>
                <w:lang w:eastAsia="it-IT" w:bidi="it-IT"/>
              </w:rPr>
              <w:t>in seguito alla quale</w:t>
            </w:r>
            <w:r w:rsidRPr="00623D34">
              <w:rPr>
                <w:rFonts w:ascii="Arial" w:eastAsia="Calibri" w:hAnsi="Arial" w:cs="Arial"/>
                <w:color w:val="000000"/>
                <w:kern w:val="1"/>
                <w:sz w:val="14"/>
                <w:szCs w:val="14"/>
                <w:lang w:eastAsia="it-IT" w:bidi="it-IT"/>
              </w:rPr>
              <w:t xml:space="preserve"> sia ancora applicabile un periodo di esclusione stabilito direttamente nella sentenza ovvero desumibile ai sensi dell’art. 80 comma 10? </w:t>
            </w:r>
          </w:p>
          <w:p w14:paraId="543391FF" w14:textId="77777777" w:rsidR="00623D34" w:rsidRPr="00623D34" w:rsidRDefault="00623D34" w:rsidP="00623D34">
            <w:pPr>
              <w:suppressAutoHyphens/>
              <w:spacing w:before="120" w:after="120" w:line="240" w:lineRule="auto"/>
              <w:rPr>
                <w:rFonts w:ascii="Times New Roman" w:eastAsia="Calibri" w:hAnsi="Times New Roman" w:cs="Times New Roman"/>
                <w:color w:val="000000"/>
                <w:kern w:val="1"/>
                <w:sz w:val="24"/>
                <w:lang w:eastAsia="it-IT" w:bidi="it-IT"/>
              </w:rPr>
            </w:pPr>
          </w:p>
          <w:p w14:paraId="5974D59A" w14:textId="77777777" w:rsidR="00623D34" w:rsidRPr="00623D34" w:rsidRDefault="00623D34" w:rsidP="00623D34">
            <w:pPr>
              <w:spacing w:before="119" w:after="119" w:line="240" w:lineRule="auto"/>
              <w:rPr>
                <w:rFonts w:ascii="Times New Roman" w:eastAsia="Times New Roman" w:hAnsi="Times New Roman" w:cs="Times New Roman"/>
                <w:color w:val="000000"/>
                <w:sz w:val="24"/>
                <w:szCs w:val="24"/>
                <w:lang w:eastAsia="it-IT"/>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72335959" w14:textId="77777777" w:rsidR="00623D34" w:rsidRPr="00623D34" w:rsidRDefault="00623D34" w:rsidP="00623D34">
            <w:pPr>
              <w:suppressAutoHyphens/>
              <w:spacing w:before="120" w:after="0" w:line="240" w:lineRule="auto"/>
              <w:rPr>
                <w:rFonts w:ascii="Arial" w:eastAsia="Calibri" w:hAnsi="Arial" w:cs="Arial"/>
                <w:color w:val="000000"/>
                <w:kern w:val="1"/>
                <w:sz w:val="14"/>
                <w:szCs w:val="14"/>
                <w:lang w:eastAsia="it-IT" w:bidi="it-IT"/>
              </w:rPr>
            </w:pPr>
            <w:proofErr w:type="gramStart"/>
            <w:r w:rsidRPr="00623D34">
              <w:rPr>
                <w:rFonts w:ascii="Arial" w:eastAsia="Calibri" w:hAnsi="Arial" w:cs="Arial"/>
                <w:color w:val="000000"/>
                <w:kern w:val="1"/>
                <w:sz w:val="14"/>
                <w:szCs w:val="14"/>
                <w:lang w:eastAsia="it-IT" w:bidi="it-IT"/>
              </w:rPr>
              <w:t>[ ]</w:t>
            </w:r>
            <w:proofErr w:type="gramEnd"/>
            <w:r w:rsidRPr="00623D34">
              <w:rPr>
                <w:rFonts w:ascii="Arial" w:eastAsia="Calibri" w:hAnsi="Arial" w:cs="Arial"/>
                <w:color w:val="000000"/>
                <w:kern w:val="1"/>
                <w:sz w:val="14"/>
                <w:szCs w:val="14"/>
                <w:lang w:eastAsia="it-IT" w:bidi="it-IT"/>
              </w:rPr>
              <w:t xml:space="preserve"> Sì [ ] No</w:t>
            </w:r>
          </w:p>
          <w:p w14:paraId="36F79475" w14:textId="77777777" w:rsidR="00623D34" w:rsidRPr="00623D34" w:rsidRDefault="00623D34" w:rsidP="00623D34">
            <w:pPr>
              <w:suppressAutoHyphens/>
              <w:spacing w:before="120" w:after="0" w:line="240" w:lineRule="auto"/>
              <w:rPr>
                <w:rFonts w:ascii="Arial" w:eastAsia="Calibri" w:hAnsi="Arial" w:cs="Arial"/>
                <w:color w:val="000000"/>
                <w:kern w:val="1"/>
                <w:sz w:val="14"/>
                <w:szCs w:val="14"/>
                <w:lang w:eastAsia="it-IT" w:bidi="it-IT"/>
              </w:rPr>
            </w:pPr>
          </w:p>
          <w:p w14:paraId="53072059" w14:textId="77777777" w:rsidR="00623D34" w:rsidRPr="00623D34" w:rsidRDefault="00623D34" w:rsidP="00623D34">
            <w:pPr>
              <w:suppressAutoHyphens/>
              <w:spacing w:before="120" w:after="0" w:line="240" w:lineRule="auto"/>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Se la documentazione pertinente è disponibile elettronicamente, indicare: (indirizzo web, autorità o organismo di emanazione, riferimento preciso della documentazione):</w:t>
            </w:r>
          </w:p>
          <w:p w14:paraId="5370D9FC" w14:textId="77777777" w:rsidR="00623D34" w:rsidRPr="00623D34" w:rsidRDefault="00623D34" w:rsidP="00623D34">
            <w:pPr>
              <w:suppressAutoHyphens/>
              <w:spacing w:before="120" w:after="0" w:line="240" w:lineRule="auto"/>
              <w:rPr>
                <w:rFonts w:ascii="Times New Roman" w:eastAsia="Calibri" w:hAnsi="Times New Roman" w:cs="Times New Roman"/>
                <w:color w:val="000000"/>
                <w:kern w:val="1"/>
                <w:sz w:val="24"/>
                <w:lang w:eastAsia="it-IT" w:bidi="it-IT"/>
              </w:rPr>
            </w:pPr>
            <w:r w:rsidRPr="00623D34">
              <w:rPr>
                <w:rFonts w:ascii="Arial" w:eastAsia="Calibri" w:hAnsi="Arial" w:cs="Arial"/>
                <w:color w:val="000000"/>
                <w:kern w:val="1"/>
                <w:sz w:val="14"/>
                <w:szCs w:val="14"/>
                <w:lang w:eastAsia="it-IT" w:bidi="it-IT"/>
              </w:rPr>
              <w:t>[…………….…][………………][……..………][…..……..…] (</w:t>
            </w:r>
            <w:r w:rsidRPr="00623D34">
              <w:rPr>
                <w:rFonts w:ascii="Arial" w:eastAsia="Calibri" w:hAnsi="Arial" w:cs="Arial"/>
                <w:color w:val="000000"/>
                <w:kern w:val="1"/>
                <w:sz w:val="14"/>
                <w:szCs w:val="14"/>
                <w:vertAlign w:val="superscript"/>
                <w:lang w:eastAsia="it-IT" w:bidi="it-IT"/>
              </w:rPr>
              <w:footnoteReference w:id="16"/>
            </w:r>
            <w:r w:rsidRPr="00623D34">
              <w:rPr>
                <w:rFonts w:ascii="Arial" w:eastAsia="Calibri" w:hAnsi="Arial" w:cs="Arial"/>
                <w:color w:val="000000"/>
                <w:kern w:val="1"/>
                <w:sz w:val="14"/>
                <w:szCs w:val="14"/>
                <w:lang w:eastAsia="it-IT" w:bidi="it-IT"/>
              </w:rPr>
              <w:t>)</w:t>
            </w:r>
          </w:p>
        </w:tc>
      </w:tr>
      <w:tr w:rsidR="00623D34" w:rsidRPr="00623D34" w14:paraId="4A695E28" w14:textId="77777777" w:rsidTr="00BD1582">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3DF4AB19" w14:textId="77777777" w:rsidR="00623D34" w:rsidRPr="00623D34" w:rsidRDefault="00623D34" w:rsidP="00623D34">
            <w:pPr>
              <w:suppressAutoHyphens/>
              <w:spacing w:before="120" w:after="0" w:line="240" w:lineRule="auto"/>
              <w:rPr>
                <w:rFonts w:ascii="Arial" w:eastAsia="Calibri" w:hAnsi="Arial" w:cs="Arial"/>
                <w:color w:val="000000"/>
                <w:kern w:val="1"/>
                <w:sz w:val="14"/>
                <w:szCs w:val="14"/>
                <w:lang w:eastAsia="it-IT" w:bidi="it-IT"/>
              </w:rPr>
            </w:pPr>
            <w:r w:rsidRPr="00623D34">
              <w:rPr>
                <w:rFonts w:ascii="Arial" w:eastAsia="Calibri" w:hAnsi="Arial" w:cs="Arial"/>
                <w:b/>
                <w:color w:val="000000"/>
                <w:kern w:val="1"/>
                <w:sz w:val="14"/>
                <w:szCs w:val="14"/>
                <w:lang w:eastAsia="it-IT" w:bidi="it-IT"/>
              </w:rPr>
              <w:t>In caso affermativo</w:t>
            </w:r>
            <w:r w:rsidRPr="00623D34">
              <w:rPr>
                <w:rFonts w:ascii="Arial" w:eastAsia="Calibri" w:hAnsi="Arial" w:cs="Arial"/>
                <w:color w:val="000000"/>
                <w:kern w:val="1"/>
                <w:sz w:val="14"/>
                <w:szCs w:val="14"/>
                <w:lang w:eastAsia="it-IT" w:bidi="it-IT"/>
              </w:rPr>
              <w:t>, indicare (</w:t>
            </w:r>
            <w:r w:rsidRPr="00623D34">
              <w:rPr>
                <w:rFonts w:ascii="Arial" w:eastAsia="Calibri" w:hAnsi="Arial" w:cs="Arial"/>
                <w:color w:val="000000"/>
                <w:kern w:val="1"/>
                <w:sz w:val="14"/>
                <w:szCs w:val="14"/>
                <w:vertAlign w:val="superscript"/>
                <w:lang w:eastAsia="it-IT" w:bidi="it-IT"/>
              </w:rPr>
              <w:footnoteReference w:id="17"/>
            </w:r>
            <w:r w:rsidRPr="00623D34">
              <w:rPr>
                <w:rFonts w:ascii="Arial" w:eastAsia="Calibri" w:hAnsi="Arial" w:cs="Arial"/>
                <w:color w:val="000000"/>
                <w:kern w:val="1"/>
                <w:sz w:val="14"/>
                <w:szCs w:val="14"/>
                <w:lang w:eastAsia="it-IT" w:bidi="it-IT"/>
              </w:rPr>
              <w:t>):</w:t>
            </w:r>
            <w:r w:rsidRPr="00623D34">
              <w:rPr>
                <w:rFonts w:ascii="Arial" w:eastAsia="Calibri" w:hAnsi="Arial" w:cs="Arial"/>
                <w:color w:val="000000"/>
                <w:kern w:val="1"/>
                <w:sz w:val="14"/>
                <w:szCs w:val="14"/>
                <w:lang w:eastAsia="it-IT" w:bidi="it-IT"/>
              </w:rPr>
              <w:br/>
            </w:r>
          </w:p>
          <w:p w14:paraId="6E54B705" w14:textId="77777777" w:rsidR="00623D34" w:rsidRPr="00623D34" w:rsidRDefault="00623D34" w:rsidP="00623D34">
            <w:pPr>
              <w:numPr>
                <w:ilvl w:val="0"/>
                <w:numId w:val="9"/>
              </w:numPr>
              <w:suppressAutoHyphens/>
              <w:spacing w:before="120" w:after="120" w:line="240" w:lineRule="auto"/>
              <w:ind w:left="284" w:hanging="284"/>
              <w:contextualSpacing/>
              <w:jc w:val="both"/>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 xml:space="preserve">la data della condanna, del decreto penale di condanna </w:t>
            </w:r>
            <w:proofErr w:type="gramStart"/>
            <w:r w:rsidRPr="00623D34">
              <w:rPr>
                <w:rFonts w:ascii="Arial" w:eastAsia="Calibri" w:hAnsi="Arial" w:cs="Arial"/>
                <w:color w:val="000000"/>
                <w:kern w:val="1"/>
                <w:sz w:val="14"/>
                <w:szCs w:val="14"/>
                <w:lang w:eastAsia="it-IT" w:bidi="it-IT"/>
              </w:rPr>
              <w:t>o  della</w:t>
            </w:r>
            <w:proofErr w:type="gramEnd"/>
            <w:r w:rsidRPr="00623D34">
              <w:rPr>
                <w:rFonts w:ascii="Arial" w:eastAsia="Calibri" w:hAnsi="Arial" w:cs="Arial"/>
                <w:color w:val="000000"/>
                <w:kern w:val="1"/>
                <w:sz w:val="14"/>
                <w:szCs w:val="14"/>
                <w:lang w:eastAsia="it-IT" w:bidi="it-IT"/>
              </w:rPr>
              <w:t xml:space="preserve"> sentenza di applicazione della pena su richiesta, la relativa durata e il reato commesso tra quelli riportati all’articolo 80, comma 1, lettera da </w:t>
            </w:r>
            <w:r w:rsidRPr="00623D34">
              <w:rPr>
                <w:rFonts w:ascii="Arial" w:eastAsia="Calibri" w:hAnsi="Arial" w:cs="Arial"/>
                <w:i/>
                <w:color w:val="000000"/>
                <w:kern w:val="1"/>
                <w:sz w:val="14"/>
                <w:szCs w:val="14"/>
                <w:lang w:eastAsia="it-IT" w:bidi="it-IT"/>
              </w:rPr>
              <w:t>a)</w:t>
            </w:r>
            <w:r w:rsidRPr="00623D34">
              <w:rPr>
                <w:rFonts w:ascii="Arial" w:eastAsia="Calibri" w:hAnsi="Arial" w:cs="Arial"/>
                <w:color w:val="000000"/>
                <w:kern w:val="1"/>
                <w:sz w:val="14"/>
                <w:szCs w:val="14"/>
                <w:lang w:eastAsia="it-IT" w:bidi="it-IT"/>
              </w:rPr>
              <w:t xml:space="preserve"> a </w:t>
            </w:r>
            <w:r w:rsidRPr="00623D34">
              <w:rPr>
                <w:rFonts w:ascii="Arial" w:eastAsia="Calibri" w:hAnsi="Arial" w:cs="Arial"/>
                <w:i/>
                <w:color w:val="000000"/>
                <w:kern w:val="1"/>
                <w:sz w:val="14"/>
                <w:szCs w:val="14"/>
                <w:lang w:eastAsia="it-IT" w:bidi="it-IT"/>
              </w:rPr>
              <w:t>g)</w:t>
            </w:r>
            <w:r w:rsidRPr="00623D34">
              <w:rPr>
                <w:rFonts w:ascii="Arial" w:eastAsia="Calibri" w:hAnsi="Arial" w:cs="Arial"/>
                <w:color w:val="000000"/>
                <w:kern w:val="1"/>
                <w:sz w:val="14"/>
                <w:szCs w:val="14"/>
                <w:lang w:eastAsia="it-IT" w:bidi="it-IT"/>
              </w:rPr>
              <w:t xml:space="preserve"> del Codice e i motivi di condanna,</w:t>
            </w:r>
          </w:p>
          <w:p w14:paraId="42FE2BF5" w14:textId="77777777" w:rsidR="00623D34" w:rsidRPr="00623D34" w:rsidRDefault="00623D34" w:rsidP="00623D34">
            <w:pPr>
              <w:suppressAutoHyphens/>
              <w:spacing w:before="120" w:after="0" w:line="240" w:lineRule="auto"/>
              <w:ind w:left="720"/>
              <w:contextualSpacing/>
              <w:rPr>
                <w:rFonts w:ascii="Arial" w:eastAsia="Calibri" w:hAnsi="Arial" w:cs="Arial"/>
                <w:color w:val="000000"/>
                <w:kern w:val="1"/>
                <w:sz w:val="14"/>
                <w:szCs w:val="14"/>
                <w:lang w:eastAsia="it-IT" w:bidi="it-IT"/>
              </w:rPr>
            </w:pPr>
          </w:p>
          <w:p w14:paraId="2BE93AA2" w14:textId="77777777" w:rsidR="00623D34" w:rsidRPr="00623D34" w:rsidRDefault="00623D34" w:rsidP="00623D34">
            <w:pPr>
              <w:suppressAutoHyphens/>
              <w:spacing w:before="120" w:after="0" w:line="240" w:lineRule="auto"/>
              <w:rPr>
                <w:rFonts w:ascii="Arial" w:eastAsia="Calibri" w:hAnsi="Arial" w:cs="Arial"/>
                <w:b/>
                <w:color w:val="000000"/>
                <w:kern w:val="1"/>
                <w:sz w:val="14"/>
                <w:szCs w:val="14"/>
                <w:lang w:eastAsia="it-IT" w:bidi="it-IT"/>
              </w:rPr>
            </w:pPr>
            <w:r w:rsidRPr="00623D34">
              <w:rPr>
                <w:rFonts w:ascii="Arial" w:eastAsia="Calibri" w:hAnsi="Arial" w:cs="Arial"/>
                <w:color w:val="000000"/>
                <w:kern w:val="1"/>
                <w:sz w:val="14"/>
                <w:szCs w:val="14"/>
                <w:lang w:eastAsia="it-IT" w:bidi="it-IT"/>
              </w:rPr>
              <w:t>b) dati identificativi delle persone condannate [ ];</w:t>
            </w:r>
            <w:r w:rsidRPr="00623D34">
              <w:rPr>
                <w:rFonts w:ascii="Arial" w:eastAsia="Calibri" w:hAnsi="Arial" w:cs="Arial"/>
                <w:color w:val="000000"/>
                <w:kern w:val="1"/>
                <w:sz w:val="14"/>
                <w:szCs w:val="14"/>
                <w:lang w:eastAsia="it-IT" w:bidi="it-IT"/>
              </w:rPr>
              <w:br/>
            </w:r>
          </w:p>
          <w:p w14:paraId="2D7B3085" w14:textId="77777777" w:rsidR="00623D34" w:rsidRPr="00623D34" w:rsidRDefault="00623D34" w:rsidP="00623D34">
            <w:pPr>
              <w:suppressAutoHyphens/>
              <w:spacing w:before="120" w:after="0" w:line="240" w:lineRule="auto"/>
              <w:jc w:val="both"/>
              <w:rPr>
                <w:rFonts w:ascii="Arial" w:eastAsia="Calibri" w:hAnsi="Arial" w:cs="Arial"/>
                <w:color w:val="000000"/>
                <w:kern w:val="1"/>
                <w:sz w:val="14"/>
                <w:szCs w:val="14"/>
                <w:lang w:eastAsia="it-IT" w:bidi="it-IT"/>
              </w:rPr>
            </w:pPr>
            <w:r w:rsidRPr="00623D34">
              <w:rPr>
                <w:rFonts w:ascii="Arial" w:eastAsia="Calibri" w:hAnsi="Arial" w:cs="Arial"/>
                <w:b/>
                <w:color w:val="000000"/>
                <w:kern w:val="1"/>
                <w:sz w:val="14"/>
                <w:szCs w:val="14"/>
                <w:lang w:eastAsia="it-IT" w:bidi="it-IT"/>
              </w:rPr>
              <w:t xml:space="preserve">c) </w:t>
            </w:r>
            <w:r w:rsidRPr="00623D34">
              <w:rPr>
                <w:rFonts w:ascii="Arial" w:eastAsia="Calibri" w:hAnsi="Arial" w:cs="Arial"/>
                <w:color w:val="000000"/>
                <w:kern w:val="14"/>
                <w:sz w:val="14"/>
                <w:szCs w:val="14"/>
                <w:lang w:eastAsia="it-IT" w:bidi="it-IT"/>
              </w:rPr>
              <w:t>se stabilita direttamente nella sentenza di condanna la durata della pena accessoria, indicare:</w:t>
            </w:r>
            <w:r w:rsidRPr="00623D34">
              <w:rPr>
                <w:rFonts w:ascii="Arial" w:eastAsia="Calibri" w:hAnsi="Arial" w:cs="Arial"/>
                <w:b/>
                <w:color w:val="000000"/>
                <w:kern w:val="1"/>
                <w:sz w:val="14"/>
                <w:szCs w:val="14"/>
                <w:lang w:eastAsia="it-IT" w:bidi="it-IT"/>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6A0125B9" w14:textId="77777777" w:rsidR="00623D34" w:rsidRPr="00623D34" w:rsidRDefault="00623D34" w:rsidP="00623D34">
            <w:pPr>
              <w:suppressAutoHyphens/>
              <w:spacing w:before="120" w:after="0" w:line="240" w:lineRule="auto"/>
              <w:rPr>
                <w:rFonts w:ascii="Arial" w:eastAsia="Calibri" w:hAnsi="Arial" w:cs="Arial"/>
                <w:color w:val="000000"/>
                <w:kern w:val="1"/>
                <w:sz w:val="14"/>
                <w:szCs w:val="14"/>
                <w:lang w:eastAsia="it-IT" w:bidi="it-IT"/>
              </w:rPr>
            </w:pPr>
          </w:p>
          <w:p w14:paraId="49110804" w14:textId="77777777" w:rsidR="00623D34" w:rsidRPr="00623D34" w:rsidRDefault="00623D34" w:rsidP="00623D34">
            <w:pPr>
              <w:suppressAutoHyphens/>
              <w:spacing w:before="120" w:after="0" w:line="240" w:lineRule="auto"/>
              <w:rPr>
                <w:rFonts w:ascii="Arial" w:eastAsia="Calibri" w:hAnsi="Arial" w:cs="Arial"/>
                <w:color w:val="000000"/>
                <w:kern w:val="1"/>
                <w:sz w:val="14"/>
                <w:szCs w:val="14"/>
                <w:lang w:eastAsia="it-IT" w:bidi="it-IT"/>
              </w:rPr>
            </w:pPr>
          </w:p>
          <w:p w14:paraId="2D6D6B2E" w14:textId="77777777" w:rsidR="00623D34" w:rsidRPr="00623D34" w:rsidRDefault="00623D34" w:rsidP="00623D34">
            <w:pPr>
              <w:suppressAutoHyphens/>
              <w:spacing w:before="120" w:after="0" w:line="240" w:lineRule="auto"/>
              <w:rPr>
                <w:rFonts w:ascii="Arial" w:eastAsia="Calibri" w:hAnsi="Arial" w:cs="Arial"/>
                <w:color w:val="000000"/>
                <w:kern w:val="1"/>
                <w:sz w:val="14"/>
                <w:szCs w:val="14"/>
                <w:lang w:eastAsia="it-IT" w:bidi="it-IT"/>
              </w:rPr>
            </w:pPr>
          </w:p>
          <w:p w14:paraId="59B58280" w14:textId="77777777" w:rsidR="00623D34" w:rsidRPr="00623D34" w:rsidRDefault="00623D34" w:rsidP="00623D34">
            <w:pPr>
              <w:suppressAutoHyphens/>
              <w:spacing w:before="120" w:after="0" w:line="240" w:lineRule="auto"/>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 xml:space="preserve">a) </w:t>
            </w:r>
            <w:proofErr w:type="gramStart"/>
            <w:r w:rsidRPr="00623D34">
              <w:rPr>
                <w:rFonts w:ascii="Arial" w:eastAsia="Calibri" w:hAnsi="Arial" w:cs="Arial"/>
                <w:color w:val="000000"/>
                <w:kern w:val="1"/>
                <w:sz w:val="14"/>
                <w:szCs w:val="14"/>
                <w:lang w:eastAsia="it-IT" w:bidi="it-IT"/>
              </w:rPr>
              <w:t>Data:[</w:t>
            </w:r>
            <w:proofErr w:type="gramEnd"/>
            <w:r w:rsidRPr="00623D34">
              <w:rPr>
                <w:rFonts w:ascii="Arial" w:eastAsia="Calibri" w:hAnsi="Arial" w:cs="Arial"/>
                <w:color w:val="000000"/>
                <w:kern w:val="1"/>
                <w:sz w:val="14"/>
                <w:szCs w:val="14"/>
                <w:lang w:eastAsia="it-IT" w:bidi="it-IT"/>
              </w:rPr>
              <w:t xml:space="preserve">  ], durata [   ], lettera comma 1, articolo 80 [  ], motivi:[       ]</w:t>
            </w:r>
            <w:r w:rsidRPr="00623D34">
              <w:rPr>
                <w:rFonts w:ascii="Arial" w:eastAsia="Calibri" w:hAnsi="Arial" w:cs="Arial"/>
                <w:i/>
                <w:color w:val="000000"/>
                <w:kern w:val="1"/>
                <w:sz w:val="14"/>
                <w:szCs w:val="14"/>
                <w:vertAlign w:val="superscript"/>
                <w:lang w:eastAsia="it-IT" w:bidi="it-IT"/>
              </w:rPr>
              <w:t xml:space="preserve"> </w:t>
            </w:r>
            <w:r w:rsidRPr="00623D34">
              <w:rPr>
                <w:rFonts w:ascii="Arial" w:eastAsia="Calibri" w:hAnsi="Arial" w:cs="Arial"/>
                <w:color w:val="000000"/>
                <w:kern w:val="1"/>
                <w:sz w:val="14"/>
                <w:szCs w:val="14"/>
                <w:lang w:eastAsia="it-IT" w:bidi="it-IT"/>
              </w:rPr>
              <w:br/>
            </w:r>
          </w:p>
          <w:p w14:paraId="235C4A95" w14:textId="77777777" w:rsidR="00623D34" w:rsidRPr="00623D34" w:rsidRDefault="00623D34" w:rsidP="00623D34">
            <w:pPr>
              <w:suppressAutoHyphens/>
              <w:spacing w:before="120" w:after="0" w:line="240" w:lineRule="auto"/>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b) [……]</w:t>
            </w:r>
            <w:r w:rsidRPr="00623D34">
              <w:rPr>
                <w:rFonts w:ascii="Arial" w:eastAsia="Calibri" w:hAnsi="Arial" w:cs="Arial"/>
                <w:color w:val="000000"/>
                <w:kern w:val="1"/>
                <w:sz w:val="14"/>
                <w:szCs w:val="14"/>
                <w:lang w:eastAsia="it-IT" w:bidi="it-IT"/>
              </w:rPr>
              <w:br/>
            </w:r>
          </w:p>
          <w:p w14:paraId="26A6070E" w14:textId="77777777" w:rsidR="00623D34" w:rsidRPr="00623D34" w:rsidRDefault="00623D34" w:rsidP="00623D34">
            <w:pPr>
              <w:suppressAutoHyphens/>
              <w:spacing w:before="120" w:after="0" w:line="240" w:lineRule="auto"/>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 xml:space="preserve">c) durata del periodo d'esclusione </w:t>
            </w:r>
            <w:proofErr w:type="gramStart"/>
            <w:r w:rsidRPr="00623D34">
              <w:rPr>
                <w:rFonts w:ascii="Arial" w:eastAsia="Calibri" w:hAnsi="Arial" w:cs="Arial"/>
                <w:color w:val="000000"/>
                <w:kern w:val="1"/>
                <w:sz w:val="14"/>
                <w:szCs w:val="14"/>
                <w:lang w:eastAsia="it-IT" w:bidi="it-IT"/>
              </w:rPr>
              <w:t>[..</w:t>
            </w:r>
            <w:proofErr w:type="gramEnd"/>
            <w:r w:rsidRPr="00623D34">
              <w:rPr>
                <w:rFonts w:ascii="Arial" w:eastAsia="Calibri" w:hAnsi="Arial" w:cs="Arial"/>
                <w:color w:val="000000"/>
                <w:kern w:val="1"/>
                <w:sz w:val="14"/>
                <w:szCs w:val="14"/>
                <w:lang w:eastAsia="it-IT" w:bidi="it-IT"/>
              </w:rPr>
              <w:t xml:space="preserve">…], lettera comma 1, articolo 80 [  ], </w:t>
            </w:r>
          </w:p>
        </w:tc>
      </w:tr>
      <w:tr w:rsidR="00623D34" w:rsidRPr="00623D34" w14:paraId="43D9C3BB" w14:textId="77777777" w:rsidTr="00BD1582">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74DF59B" w14:textId="77777777" w:rsidR="00623D34" w:rsidRPr="00623D34" w:rsidRDefault="00623D34" w:rsidP="00623D34">
            <w:pPr>
              <w:suppressAutoHyphens/>
              <w:spacing w:before="120" w:after="0" w:line="240" w:lineRule="auto"/>
              <w:rPr>
                <w:rFonts w:ascii="Arial" w:eastAsia="Calibri" w:hAnsi="Arial" w:cs="Arial"/>
                <w:color w:val="00000A"/>
                <w:kern w:val="1"/>
                <w:sz w:val="14"/>
                <w:szCs w:val="14"/>
                <w:lang w:eastAsia="it-IT" w:bidi="it-IT"/>
              </w:rPr>
            </w:pPr>
            <w:r w:rsidRPr="00623D34">
              <w:rPr>
                <w:rFonts w:ascii="Arial" w:eastAsia="Calibri" w:hAnsi="Arial" w:cs="Arial"/>
                <w:color w:val="00000A"/>
                <w:kern w:val="1"/>
                <w:sz w:val="14"/>
                <w:szCs w:val="14"/>
                <w:lang w:eastAsia="it-IT" w:bidi="it-IT"/>
              </w:rPr>
              <w:t>In caso di sentenze di condanna, l'operatore economico ha adottato misure sufficienti a dimostrare la sua affidabilità nonostante l'esistenza di un pertinente motivo di esclusione</w:t>
            </w:r>
            <w:r w:rsidRPr="00623D34">
              <w:rPr>
                <w:rFonts w:ascii="Arial" w:eastAsia="Calibri" w:hAnsi="Arial" w:cs="Arial"/>
                <w:color w:val="00000A"/>
                <w:kern w:val="1"/>
                <w:sz w:val="14"/>
                <w:szCs w:val="14"/>
                <w:vertAlign w:val="superscript"/>
                <w:lang w:eastAsia="it-IT" w:bidi="it-IT"/>
              </w:rPr>
              <w:footnoteReference w:id="18"/>
            </w:r>
            <w:r w:rsidRPr="00623D34">
              <w:rPr>
                <w:rFonts w:ascii="Arial" w:eastAsia="Calibri" w:hAnsi="Arial" w:cs="Arial"/>
                <w:color w:val="00000A"/>
                <w:kern w:val="1"/>
                <w:sz w:val="14"/>
                <w:szCs w:val="14"/>
                <w:lang w:eastAsia="it-IT" w:bidi="it-IT"/>
              </w:rPr>
              <w:t xml:space="preserve"> </w:t>
            </w:r>
            <w:r w:rsidRPr="00623D34">
              <w:rPr>
                <w:rFonts w:ascii="Arial" w:eastAsia="Calibri" w:hAnsi="Arial" w:cs="Arial"/>
                <w:b/>
                <w:color w:val="00000A"/>
                <w:kern w:val="1"/>
                <w:sz w:val="14"/>
                <w:szCs w:val="14"/>
                <w:lang w:eastAsia="it-IT" w:bidi="it-IT"/>
              </w:rPr>
              <w:t>(autodisciplina o “Self-</w:t>
            </w:r>
            <w:proofErr w:type="spellStart"/>
            <w:r w:rsidRPr="00623D34">
              <w:rPr>
                <w:rFonts w:ascii="Arial" w:eastAsia="Calibri" w:hAnsi="Arial" w:cs="Arial"/>
                <w:b/>
                <w:color w:val="00000A"/>
                <w:kern w:val="1"/>
                <w:sz w:val="14"/>
                <w:szCs w:val="14"/>
                <w:lang w:eastAsia="it-IT" w:bidi="it-IT"/>
              </w:rPr>
              <w:t>Cleaning</w:t>
            </w:r>
            <w:proofErr w:type="spellEnd"/>
            <w:r w:rsidRPr="00623D34">
              <w:rPr>
                <w:rFonts w:ascii="Arial" w:eastAsia="Calibri" w:hAnsi="Arial" w:cs="Arial"/>
                <w:b/>
                <w:color w:val="00000A"/>
                <w:kern w:val="1"/>
                <w:sz w:val="14"/>
                <w:szCs w:val="14"/>
                <w:lang w:eastAsia="it-IT" w:bidi="it-IT"/>
              </w:rPr>
              <w:t xml:space="preserve">”, cfr. </w:t>
            </w:r>
            <w:r w:rsidRPr="00623D34">
              <w:rPr>
                <w:rFonts w:ascii="Arial" w:eastAsia="Calibri" w:hAnsi="Arial" w:cs="Arial"/>
                <w:b/>
                <w:color w:val="000000"/>
                <w:kern w:val="1"/>
                <w:sz w:val="14"/>
                <w:szCs w:val="14"/>
                <w:lang w:eastAsia="it-IT" w:bidi="it-IT"/>
              </w:rPr>
              <w:t>articolo 80, comma 7)?</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14D40351" w14:textId="77777777" w:rsidR="00623D34" w:rsidRPr="00623D34" w:rsidRDefault="00623D34" w:rsidP="00623D34">
            <w:pPr>
              <w:suppressAutoHyphens/>
              <w:spacing w:before="120" w:after="0" w:line="240" w:lineRule="auto"/>
              <w:rPr>
                <w:rFonts w:ascii="Arial" w:eastAsia="Calibri" w:hAnsi="Arial" w:cs="Arial"/>
                <w:color w:val="00000A"/>
                <w:kern w:val="1"/>
                <w:sz w:val="14"/>
                <w:szCs w:val="14"/>
                <w:lang w:eastAsia="it-IT" w:bidi="it-IT"/>
              </w:rPr>
            </w:pPr>
          </w:p>
          <w:p w14:paraId="24900342" w14:textId="77777777" w:rsidR="00623D34" w:rsidRPr="00623D34" w:rsidRDefault="00623D34" w:rsidP="00623D34">
            <w:pPr>
              <w:suppressAutoHyphens/>
              <w:spacing w:before="120" w:after="0" w:line="240" w:lineRule="auto"/>
              <w:rPr>
                <w:rFonts w:ascii="Arial" w:eastAsia="Calibri" w:hAnsi="Arial" w:cs="Arial"/>
                <w:color w:val="00000A"/>
                <w:kern w:val="1"/>
                <w:sz w:val="14"/>
                <w:szCs w:val="14"/>
                <w:lang w:eastAsia="it-IT" w:bidi="it-IT"/>
              </w:rPr>
            </w:pPr>
            <w:proofErr w:type="gramStart"/>
            <w:r w:rsidRPr="00623D34">
              <w:rPr>
                <w:rFonts w:ascii="Arial" w:eastAsia="Calibri" w:hAnsi="Arial" w:cs="Arial"/>
                <w:color w:val="00000A"/>
                <w:kern w:val="1"/>
                <w:sz w:val="14"/>
                <w:szCs w:val="14"/>
                <w:lang w:eastAsia="it-IT" w:bidi="it-IT"/>
              </w:rPr>
              <w:t>[ ]</w:t>
            </w:r>
            <w:proofErr w:type="gramEnd"/>
            <w:r w:rsidRPr="00623D34">
              <w:rPr>
                <w:rFonts w:ascii="Arial" w:eastAsia="Calibri" w:hAnsi="Arial" w:cs="Arial"/>
                <w:color w:val="00000A"/>
                <w:kern w:val="1"/>
                <w:sz w:val="14"/>
                <w:szCs w:val="14"/>
                <w:lang w:eastAsia="it-IT" w:bidi="it-IT"/>
              </w:rPr>
              <w:t xml:space="preserve"> Sì [ ] No</w:t>
            </w:r>
          </w:p>
        </w:tc>
      </w:tr>
      <w:tr w:rsidR="00623D34" w:rsidRPr="00623D34" w14:paraId="6A7E4980" w14:textId="77777777" w:rsidTr="00BD1582">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1436C516" w14:textId="77777777" w:rsidR="00623D34" w:rsidRPr="00623D34" w:rsidRDefault="00623D34" w:rsidP="00623D34">
            <w:pPr>
              <w:suppressAutoHyphens/>
              <w:spacing w:before="120" w:after="0" w:line="240" w:lineRule="auto"/>
              <w:rPr>
                <w:rFonts w:ascii="Arial" w:eastAsia="Calibri" w:hAnsi="Arial" w:cs="Arial"/>
                <w:color w:val="000000"/>
                <w:kern w:val="1"/>
                <w:sz w:val="14"/>
                <w:szCs w:val="14"/>
                <w:lang w:eastAsia="it-IT" w:bidi="it-IT"/>
              </w:rPr>
            </w:pPr>
            <w:r w:rsidRPr="00623D34">
              <w:rPr>
                <w:rFonts w:ascii="Arial" w:eastAsia="Calibri" w:hAnsi="Arial" w:cs="Arial"/>
                <w:b/>
                <w:color w:val="000000"/>
                <w:kern w:val="1"/>
                <w:sz w:val="14"/>
                <w:szCs w:val="14"/>
                <w:lang w:eastAsia="it-IT" w:bidi="it-IT"/>
              </w:rPr>
              <w:lastRenderedPageBreak/>
              <w:t>In caso affermativo</w:t>
            </w:r>
            <w:r w:rsidRPr="00623D34">
              <w:rPr>
                <w:rFonts w:ascii="Arial" w:eastAsia="Calibri" w:hAnsi="Arial" w:cs="Arial"/>
                <w:color w:val="000000"/>
                <w:kern w:val="1"/>
                <w:sz w:val="14"/>
                <w:szCs w:val="14"/>
                <w:lang w:eastAsia="it-IT" w:bidi="it-IT"/>
              </w:rPr>
              <w:t>, indicare:</w:t>
            </w:r>
          </w:p>
          <w:p w14:paraId="1433A2E7" w14:textId="77777777" w:rsidR="00623D34" w:rsidRPr="00623D34" w:rsidRDefault="00623D34" w:rsidP="00623D34">
            <w:pPr>
              <w:tabs>
                <w:tab w:val="left" w:pos="304"/>
              </w:tabs>
              <w:suppressAutoHyphens/>
              <w:spacing w:before="120" w:after="0" w:line="240" w:lineRule="auto"/>
              <w:jc w:val="both"/>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1)</w:t>
            </w:r>
            <w:r w:rsidRPr="00623D34">
              <w:rPr>
                <w:rFonts w:ascii="Arial" w:eastAsia="Calibri" w:hAnsi="Arial" w:cs="Arial"/>
                <w:color w:val="000000"/>
                <w:kern w:val="1"/>
                <w:sz w:val="14"/>
                <w:szCs w:val="14"/>
                <w:lang w:eastAsia="it-IT" w:bidi="it-IT"/>
              </w:rPr>
              <w:tab/>
              <w:t>la sentenza di condanna definitiva ha riconosciuto l’attenuante della collaborazione come definita dalle singole fattispecie di reato?</w:t>
            </w:r>
          </w:p>
          <w:p w14:paraId="1BFD3D74" w14:textId="77777777" w:rsidR="00623D34" w:rsidRPr="00623D34" w:rsidRDefault="00623D34" w:rsidP="00623D34">
            <w:pPr>
              <w:tabs>
                <w:tab w:val="left" w:pos="304"/>
              </w:tabs>
              <w:suppressAutoHyphens/>
              <w:spacing w:before="120" w:after="0" w:line="240" w:lineRule="auto"/>
              <w:jc w:val="both"/>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2)</w:t>
            </w:r>
            <w:r w:rsidRPr="00623D34">
              <w:rPr>
                <w:rFonts w:ascii="Arial" w:eastAsia="Calibri" w:hAnsi="Arial" w:cs="Arial"/>
                <w:color w:val="000000"/>
                <w:kern w:val="1"/>
                <w:sz w:val="14"/>
                <w:szCs w:val="14"/>
                <w:lang w:eastAsia="it-IT" w:bidi="it-IT"/>
              </w:rPr>
              <w:tab/>
              <w:t>Se la sentenza definitiva di condanna prevede una pena detentiva non superiore a 18 mesi?</w:t>
            </w:r>
          </w:p>
          <w:p w14:paraId="5D2B5432" w14:textId="77777777" w:rsidR="00623D34" w:rsidRPr="00623D34" w:rsidRDefault="00623D34" w:rsidP="00623D34">
            <w:pPr>
              <w:tabs>
                <w:tab w:val="left" w:pos="304"/>
              </w:tabs>
              <w:suppressAutoHyphens/>
              <w:spacing w:before="120" w:after="0" w:line="240" w:lineRule="auto"/>
              <w:jc w:val="both"/>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3)</w:t>
            </w:r>
            <w:r w:rsidRPr="00623D34">
              <w:rPr>
                <w:rFonts w:ascii="Arial" w:eastAsia="Calibri" w:hAnsi="Arial" w:cs="Arial"/>
                <w:color w:val="000000"/>
                <w:kern w:val="1"/>
                <w:sz w:val="14"/>
                <w:szCs w:val="14"/>
                <w:lang w:eastAsia="it-IT" w:bidi="it-IT"/>
              </w:rPr>
              <w:tab/>
              <w:t>in caso di risposta affermativa per le ipotesi 1) e/o 2), i soggetti di cui all’art. 80, comma 3, del Codice:</w:t>
            </w:r>
          </w:p>
          <w:p w14:paraId="6249DFD3" w14:textId="77777777" w:rsidR="00623D34" w:rsidRPr="00623D34" w:rsidRDefault="00623D34" w:rsidP="00623D34">
            <w:pPr>
              <w:tabs>
                <w:tab w:val="left" w:pos="304"/>
              </w:tabs>
              <w:suppressAutoHyphens/>
              <w:spacing w:before="120" w:after="0" w:line="240" w:lineRule="auto"/>
              <w:jc w:val="both"/>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w:t>
            </w:r>
            <w:r w:rsidRPr="00623D34">
              <w:rPr>
                <w:rFonts w:ascii="Arial" w:eastAsia="Calibri" w:hAnsi="Arial" w:cs="Arial"/>
                <w:color w:val="000000"/>
                <w:kern w:val="1"/>
                <w:sz w:val="14"/>
                <w:szCs w:val="14"/>
                <w:lang w:eastAsia="it-IT" w:bidi="it-IT"/>
              </w:rPr>
              <w:tab/>
              <w:t>hanno risarcito interamente il danno?</w:t>
            </w:r>
          </w:p>
          <w:p w14:paraId="471C7D70" w14:textId="77777777" w:rsidR="00623D34" w:rsidRPr="00623D34" w:rsidRDefault="00623D34" w:rsidP="00623D34">
            <w:pPr>
              <w:tabs>
                <w:tab w:val="left" w:pos="304"/>
              </w:tabs>
              <w:suppressAutoHyphens/>
              <w:spacing w:before="120" w:after="0" w:line="240" w:lineRule="auto"/>
              <w:jc w:val="both"/>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w:t>
            </w:r>
            <w:r w:rsidRPr="00623D34">
              <w:rPr>
                <w:rFonts w:ascii="Arial" w:eastAsia="Calibri" w:hAnsi="Arial" w:cs="Arial"/>
                <w:color w:val="000000"/>
                <w:kern w:val="1"/>
                <w:sz w:val="14"/>
                <w:szCs w:val="14"/>
                <w:lang w:eastAsia="it-IT" w:bidi="it-IT"/>
              </w:rPr>
              <w:tab/>
              <w:t>si sono impegnati formalmente a risarcire il danno?</w:t>
            </w:r>
          </w:p>
          <w:p w14:paraId="2B051F16" w14:textId="77777777" w:rsidR="00623D34" w:rsidRPr="00623D34" w:rsidRDefault="00623D34" w:rsidP="00623D34">
            <w:pPr>
              <w:tabs>
                <w:tab w:val="left" w:pos="304"/>
              </w:tabs>
              <w:suppressAutoHyphens/>
              <w:spacing w:before="120" w:after="0" w:line="240" w:lineRule="auto"/>
              <w:jc w:val="both"/>
              <w:rPr>
                <w:rFonts w:ascii="Arial" w:eastAsia="Calibri" w:hAnsi="Arial" w:cs="Arial"/>
                <w:color w:val="000000"/>
                <w:kern w:val="1"/>
                <w:sz w:val="14"/>
                <w:szCs w:val="14"/>
                <w:lang w:eastAsia="it-IT" w:bidi="it-IT"/>
              </w:rPr>
            </w:pPr>
          </w:p>
          <w:p w14:paraId="7E8649F5" w14:textId="77777777" w:rsidR="00623D34" w:rsidRPr="00623D34" w:rsidRDefault="00623D34" w:rsidP="00623D34">
            <w:pPr>
              <w:tabs>
                <w:tab w:val="left" w:pos="304"/>
              </w:tabs>
              <w:suppressAutoHyphens/>
              <w:spacing w:before="120" w:after="0" w:line="240" w:lineRule="auto"/>
              <w:jc w:val="both"/>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4)</w:t>
            </w:r>
            <w:r w:rsidRPr="00623D34">
              <w:rPr>
                <w:rFonts w:ascii="Arial" w:eastAsia="Calibri" w:hAnsi="Arial" w:cs="Arial"/>
                <w:color w:val="000000"/>
                <w:kern w:val="1"/>
                <w:sz w:val="14"/>
                <w:szCs w:val="14"/>
                <w:lang w:eastAsia="it-IT" w:bidi="it-IT"/>
              </w:rPr>
              <w:tab/>
              <w:t xml:space="preserve">per le ipotesi 1) e 2 l’operatore economico ha adottato misure di carattere tecnico o organizzativo e relativi al personale idonei a prevenire ulteriori illeciti o </w:t>
            </w:r>
            <w:proofErr w:type="gramStart"/>
            <w:r w:rsidRPr="00623D34">
              <w:rPr>
                <w:rFonts w:ascii="Arial" w:eastAsia="Calibri" w:hAnsi="Arial" w:cs="Arial"/>
                <w:color w:val="000000"/>
                <w:kern w:val="1"/>
                <w:sz w:val="14"/>
                <w:szCs w:val="14"/>
                <w:lang w:eastAsia="it-IT" w:bidi="it-IT"/>
              </w:rPr>
              <w:t>reati ?</w:t>
            </w:r>
            <w:proofErr w:type="gramEnd"/>
          </w:p>
          <w:p w14:paraId="00D03A56" w14:textId="77777777" w:rsidR="00623D34" w:rsidRPr="00623D34" w:rsidRDefault="00623D34" w:rsidP="00623D34">
            <w:pPr>
              <w:tabs>
                <w:tab w:val="left" w:pos="304"/>
              </w:tabs>
              <w:suppressAutoHyphens/>
              <w:spacing w:before="120" w:after="0" w:line="240" w:lineRule="auto"/>
              <w:jc w:val="both"/>
              <w:rPr>
                <w:rFonts w:ascii="Arial" w:eastAsia="Calibri" w:hAnsi="Arial" w:cs="Arial"/>
                <w:color w:val="000000"/>
                <w:kern w:val="1"/>
                <w:sz w:val="14"/>
                <w:szCs w:val="14"/>
                <w:lang w:eastAsia="it-IT" w:bidi="it-IT"/>
              </w:rPr>
            </w:pPr>
          </w:p>
          <w:p w14:paraId="4F5AB24F" w14:textId="77777777" w:rsidR="00623D34" w:rsidRPr="00623D34" w:rsidRDefault="00623D34" w:rsidP="00623D34">
            <w:pPr>
              <w:tabs>
                <w:tab w:val="left" w:pos="304"/>
              </w:tabs>
              <w:suppressAutoHyphens/>
              <w:spacing w:before="120" w:after="0" w:line="240" w:lineRule="auto"/>
              <w:jc w:val="both"/>
              <w:rPr>
                <w:rFonts w:ascii="Arial" w:eastAsia="Calibri" w:hAnsi="Arial" w:cs="Arial"/>
                <w:color w:val="000000"/>
                <w:kern w:val="1"/>
                <w:sz w:val="14"/>
                <w:szCs w:val="14"/>
                <w:lang w:eastAsia="it-IT" w:bidi="it-IT"/>
              </w:rPr>
            </w:pPr>
          </w:p>
          <w:p w14:paraId="65775BF6" w14:textId="77777777" w:rsidR="00623D34" w:rsidRPr="00623D34" w:rsidRDefault="00623D34" w:rsidP="00623D34">
            <w:pPr>
              <w:spacing w:before="119" w:after="0" w:line="240" w:lineRule="auto"/>
              <w:rPr>
                <w:rFonts w:ascii="Times New Roman" w:eastAsia="Times New Roman" w:hAnsi="Times New Roman" w:cs="Times New Roman"/>
                <w:color w:val="000000"/>
                <w:sz w:val="24"/>
                <w:szCs w:val="24"/>
                <w:lang w:eastAsia="it-IT"/>
              </w:rPr>
            </w:pPr>
            <w:r w:rsidRPr="00623D34">
              <w:rPr>
                <w:rFonts w:ascii="Arial" w:eastAsia="Times New Roman" w:hAnsi="Arial" w:cs="Arial"/>
                <w:color w:val="000000"/>
                <w:sz w:val="14"/>
                <w:szCs w:val="14"/>
                <w:lang w:eastAsia="it-IT"/>
              </w:rPr>
              <w:t>5)</w:t>
            </w:r>
            <w:r w:rsidRPr="00623D34">
              <w:rPr>
                <w:rFonts w:ascii="Arial" w:eastAsia="Times New Roman" w:hAnsi="Arial" w:cs="Arial"/>
                <w:b/>
                <w:bCs/>
                <w:color w:val="000000"/>
                <w:sz w:val="14"/>
                <w:szCs w:val="14"/>
                <w:lang w:eastAsia="it-IT"/>
              </w:rPr>
              <w:t xml:space="preserve"> </w:t>
            </w:r>
            <w:r w:rsidRPr="00623D34">
              <w:rPr>
                <w:rFonts w:ascii="Arial" w:eastAsia="Times New Roman" w:hAnsi="Arial" w:cs="Arial"/>
                <w:bCs/>
                <w:color w:val="000000"/>
                <w:sz w:val="14"/>
                <w:szCs w:val="14"/>
                <w:lang w:eastAsia="it-IT"/>
              </w:rPr>
              <w:t xml:space="preserve">se le sentenze di </w:t>
            </w:r>
            <w:proofErr w:type="gramStart"/>
            <w:r w:rsidRPr="00623D34">
              <w:rPr>
                <w:rFonts w:ascii="Arial" w:eastAsia="Times New Roman" w:hAnsi="Arial" w:cs="Arial"/>
                <w:bCs/>
                <w:color w:val="000000"/>
                <w:sz w:val="14"/>
                <w:szCs w:val="14"/>
                <w:lang w:eastAsia="it-IT"/>
              </w:rPr>
              <w:t>condanne  sono</w:t>
            </w:r>
            <w:proofErr w:type="gramEnd"/>
            <w:r w:rsidRPr="00623D34">
              <w:rPr>
                <w:rFonts w:ascii="Arial" w:eastAsia="Times New Roman" w:hAnsi="Arial" w:cs="Arial"/>
                <w:bCs/>
                <w:color w:val="000000"/>
                <w:sz w:val="14"/>
                <w:szCs w:val="14"/>
                <w:lang w:eastAsia="it-IT"/>
              </w:rPr>
              <w:t xml:space="preserve"> state emesse nei confronti dei soggetti cessati di cui all’art. 80 comma 3,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2F0FDAD0" w14:textId="77777777" w:rsidR="00623D34" w:rsidRPr="00623D34" w:rsidRDefault="00623D34" w:rsidP="00623D34">
            <w:pPr>
              <w:suppressAutoHyphens/>
              <w:spacing w:before="120" w:after="0" w:line="240" w:lineRule="auto"/>
              <w:rPr>
                <w:rFonts w:ascii="Arial" w:eastAsia="Calibri" w:hAnsi="Arial" w:cs="Arial"/>
                <w:color w:val="000000"/>
                <w:kern w:val="1"/>
                <w:sz w:val="14"/>
                <w:szCs w:val="14"/>
                <w:lang w:eastAsia="it-IT" w:bidi="it-IT"/>
              </w:rPr>
            </w:pPr>
          </w:p>
          <w:p w14:paraId="0E4A2D5D" w14:textId="77777777" w:rsidR="00623D34" w:rsidRPr="00623D34" w:rsidRDefault="00623D34" w:rsidP="00623D34">
            <w:pPr>
              <w:suppressAutoHyphens/>
              <w:spacing w:before="120" w:after="0" w:line="240" w:lineRule="auto"/>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 xml:space="preserve"> </w:t>
            </w:r>
            <w:proofErr w:type="gramStart"/>
            <w:r w:rsidRPr="00623D34">
              <w:rPr>
                <w:rFonts w:ascii="Arial" w:eastAsia="Calibri" w:hAnsi="Arial" w:cs="Arial"/>
                <w:color w:val="000000"/>
                <w:kern w:val="1"/>
                <w:sz w:val="14"/>
                <w:szCs w:val="14"/>
                <w:lang w:eastAsia="it-IT" w:bidi="it-IT"/>
              </w:rPr>
              <w:t>[ ]</w:t>
            </w:r>
            <w:proofErr w:type="gramEnd"/>
            <w:r w:rsidRPr="00623D34">
              <w:rPr>
                <w:rFonts w:ascii="Arial" w:eastAsia="Calibri" w:hAnsi="Arial" w:cs="Arial"/>
                <w:color w:val="000000"/>
                <w:kern w:val="1"/>
                <w:sz w:val="14"/>
                <w:szCs w:val="14"/>
                <w:lang w:eastAsia="it-IT" w:bidi="it-IT"/>
              </w:rPr>
              <w:t xml:space="preserve"> Sì [ ] No</w:t>
            </w:r>
          </w:p>
          <w:p w14:paraId="4EBB0D6B" w14:textId="77777777" w:rsidR="00623D34" w:rsidRPr="00623D34" w:rsidRDefault="00623D34" w:rsidP="00623D34">
            <w:pPr>
              <w:suppressAutoHyphens/>
              <w:spacing w:after="0" w:line="240" w:lineRule="auto"/>
              <w:rPr>
                <w:rFonts w:ascii="Arial" w:eastAsia="Calibri" w:hAnsi="Arial" w:cs="Arial"/>
                <w:color w:val="000000"/>
                <w:kern w:val="1"/>
                <w:sz w:val="14"/>
                <w:szCs w:val="14"/>
                <w:lang w:eastAsia="it-IT" w:bidi="it-IT"/>
              </w:rPr>
            </w:pPr>
          </w:p>
          <w:p w14:paraId="78FEAA65" w14:textId="77777777" w:rsidR="00623D34" w:rsidRPr="00623D34" w:rsidRDefault="00623D34" w:rsidP="00623D34">
            <w:pPr>
              <w:suppressAutoHyphens/>
              <w:spacing w:before="120" w:after="0" w:line="240" w:lineRule="auto"/>
              <w:rPr>
                <w:rFonts w:ascii="Arial" w:eastAsia="Calibri" w:hAnsi="Arial" w:cs="Arial"/>
                <w:color w:val="000000"/>
                <w:kern w:val="1"/>
                <w:sz w:val="14"/>
                <w:szCs w:val="14"/>
                <w:lang w:eastAsia="it-IT" w:bidi="it-IT"/>
              </w:rPr>
            </w:pPr>
            <w:proofErr w:type="gramStart"/>
            <w:r w:rsidRPr="00623D34">
              <w:rPr>
                <w:rFonts w:ascii="Arial" w:eastAsia="Calibri" w:hAnsi="Arial" w:cs="Arial"/>
                <w:color w:val="000000"/>
                <w:kern w:val="1"/>
                <w:sz w:val="14"/>
                <w:szCs w:val="14"/>
                <w:lang w:eastAsia="it-IT" w:bidi="it-IT"/>
              </w:rPr>
              <w:t>[ ]</w:t>
            </w:r>
            <w:proofErr w:type="gramEnd"/>
            <w:r w:rsidRPr="00623D34">
              <w:rPr>
                <w:rFonts w:ascii="Arial" w:eastAsia="Calibri" w:hAnsi="Arial" w:cs="Arial"/>
                <w:color w:val="000000"/>
                <w:kern w:val="1"/>
                <w:sz w:val="14"/>
                <w:szCs w:val="14"/>
                <w:lang w:eastAsia="it-IT" w:bidi="it-IT"/>
              </w:rPr>
              <w:t xml:space="preserve"> Sì [ ] No</w:t>
            </w:r>
          </w:p>
          <w:p w14:paraId="5CDBCD71" w14:textId="77777777" w:rsidR="00623D34" w:rsidRPr="00623D34" w:rsidRDefault="00623D34" w:rsidP="00623D34">
            <w:pPr>
              <w:suppressAutoHyphens/>
              <w:spacing w:before="120" w:after="0" w:line="240" w:lineRule="auto"/>
              <w:rPr>
                <w:rFonts w:ascii="Arial" w:eastAsia="Calibri" w:hAnsi="Arial" w:cs="Arial"/>
                <w:color w:val="000000"/>
                <w:kern w:val="1"/>
                <w:sz w:val="14"/>
                <w:szCs w:val="14"/>
                <w:lang w:eastAsia="it-IT" w:bidi="it-IT"/>
              </w:rPr>
            </w:pPr>
          </w:p>
          <w:p w14:paraId="77653F7D" w14:textId="77777777" w:rsidR="00623D34" w:rsidRPr="00623D34" w:rsidRDefault="00623D34" w:rsidP="00623D34">
            <w:pPr>
              <w:suppressAutoHyphens/>
              <w:spacing w:before="120" w:after="0" w:line="240" w:lineRule="auto"/>
              <w:rPr>
                <w:rFonts w:ascii="Arial" w:eastAsia="Calibri" w:hAnsi="Arial" w:cs="Arial"/>
                <w:color w:val="000000"/>
                <w:kern w:val="1"/>
                <w:sz w:val="4"/>
                <w:szCs w:val="4"/>
                <w:lang w:eastAsia="it-IT" w:bidi="it-IT"/>
              </w:rPr>
            </w:pPr>
          </w:p>
          <w:p w14:paraId="02419DA4" w14:textId="77777777" w:rsidR="00623D34" w:rsidRPr="00623D34" w:rsidRDefault="00623D34" w:rsidP="00623D34">
            <w:pPr>
              <w:suppressAutoHyphens/>
              <w:spacing w:before="120" w:after="0" w:line="240" w:lineRule="auto"/>
              <w:rPr>
                <w:rFonts w:ascii="Arial" w:eastAsia="Calibri" w:hAnsi="Arial" w:cs="Arial"/>
                <w:color w:val="000000"/>
                <w:kern w:val="1"/>
                <w:sz w:val="4"/>
                <w:szCs w:val="4"/>
                <w:lang w:eastAsia="it-IT" w:bidi="it-IT"/>
              </w:rPr>
            </w:pPr>
          </w:p>
          <w:p w14:paraId="2A49608A" w14:textId="77777777" w:rsidR="00623D34" w:rsidRPr="00623D34" w:rsidRDefault="00623D34" w:rsidP="00623D34">
            <w:pPr>
              <w:suppressAutoHyphens/>
              <w:spacing w:before="120" w:after="0" w:line="240" w:lineRule="auto"/>
              <w:rPr>
                <w:rFonts w:ascii="Arial" w:eastAsia="Calibri" w:hAnsi="Arial" w:cs="Arial"/>
                <w:color w:val="000000"/>
                <w:kern w:val="1"/>
                <w:sz w:val="14"/>
                <w:szCs w:val="14"/>
                <w:lang w:eastAsia="it-IT" w:bidi="it-IT"/>
              </w:rPr>
            </w:pPr>
            <w:proofErr w:type="gramStart"/>
            <w:r w:rsidRPr="00623D34">
              <w:rPr>
                <w:rFonts w:ascii="Arial" w:eastAsia="Calibri" w:hAnsi="Arial" w:cs="Arial"/>
                <w:color w:val="000000"/>
                <w:kern w:val="1"/>
                <w:sz w:val="14"/>
                <w:szCs w:val="14"/>
                <w:lang w:eastAsia="it-IT" w:bidi="it-IT"/>
              </w:rPr>
              <w:t>[ ]</w:t>
            </w:r>
            <w:proofErr w:type="gramEnd"/>
            <w:r w:rsidRPr="00623D34">
              <w:rPr>
                <w:rFonts w:ascii="Arial" w:eastAsia="Calibri" w:hAnsi="Arial" w:cs="Arial"/>
                <w:color w:val="000000"/>
                <w:kern w:val="1"/>
                <w:sz w:val="14"/>
                <w:szCs w:val="14"/>
                <w:lang w:eastAsia="it-IT" w:bidi="it-IT"/>
              </w:rPr>
              <w:t xml:space="preserve"> Sì [ ] No</w:t>
            </w:r>
          </w:p>
          <w:p w14:paraId="5C095E4F" w14:textId="77777777" w:rsidR="00623D34" w:rsidRPr="00623D34" w:rsidRDefault="00623D34" w:rsidP="00623D34">
            <w:pPr>
              <w:suppressAutoHyphens/>
              <w:spacing w:before="120" w:after="0" w:line="240" w:lineRule="auto"/>
              <w:rPr>
                <w:rFonts w:ascii="Arial" w:eastAsia="Calibri" w:hAnsi="Arial" w:cs="Arial"/>
                <w:color w:val="000000"/>
                <w:kern w:val="1"/>
                <w:sz w:val="14"/>
                <w:szCs w:val="14"/>
                <w:lang w:eastAsia="it-IT" w:bidi="it-IT"/>
              </w:rPr>
            </w:pPr>
            <w:proofErr w:type="gramStart"/>
            <w:r w:rsidRPr="00623D34">
              <w:rPr>
                <w:rFonts w:ascii="Arial" w:eastAsia="Calibri" w:hAnsi="Arial" w:cs="Arial"/>
                <w:color w:val="000000"/>
                <w:kern w:val="1"/>
                <w:sz w:val="14"/>
                <w:szCs w:val="14"/>
                <w:lang w:eastAsia="it-IT" w:bidi="it-IT"/>
              </w:rPr>
              <w:t>[ ]</w:t>
            </w:r>
            <w:proofErr w:type="gramEnd"/>
            <w:r w:rsidRPr="00623D34">
              <w:rPr>
                <w:rFonts w:ascii="Arial" w:eastAsia="Calibri" w:hAnsi="Arial" w:cs="Arial"/>
                <w:color w:val="000000"/>
                <w:kern w:val="1"/>
                <w:sz w:val="14"/>
                <w:szCs w:val="14"/>
                <w:lang w:eastAsia="it-IT" w:bidi="it-IT"/>
              </w:rPr>
              <w:t xml:space="preserve"> Sì [ ] No</w:t>
            </w:r>
          </w:p>
          <w:p w14:paraId="6E73D4D0" w14:textId="77777777" w:rsidR="00623D34" w:rsidRPr="00623D34" w:rsidRDefault="00623D34" w:rsidP="00623D34">
            <w:pPr>
              <w:suppressAutoHyphens/>
              <w:spacing w:before="120" w:after="0" w:line="240" w:lineRule="auto"/>
              <w:rPr>
                <w:rFonts w:ascii="Arial" w:eastAsia="Calibri" w:hAnsi="Arial" w:cs="Arial"/>
                <w:color w:val="000000"/>
                <w:kern w:val="1"/>
                <w:sz w:val="14"/>
                <w:szCs w:val="14"/>
                <w:lang w:eastAsia="it-IT" w:bidi="it-IT"/>
              </w:rPr>
            </w:pPr>
          </w:p>
          <w:p w14:paraId="6CB820C7" w14:textId="77777777" w:rsidR="00623D34" w:rsidRPr="00623D34" w:rsidRDefault="00623D34" w:rsidP="00623D34">
            <w:pPr>
              <w:suppressAutoHyphens/>
              <w:spacing w:before="120" w:after="0" w:line="240" w:lineRule="auto"/>
              <w:rPr>
                <w:rFonts w:ascii="Arial" w:eastAsia="Calibri" w:hAnsi="Arial" w:cs="Arial"/>
                <w:color w:val="000000"/>
                <w:kern w:val="1"/>
                <w:sz w:val="14"/>
                <w:szCs w:val="14"/>
                <w:lang w:eastAsia="it-IT" w:bidi="it-IT"/>
              </w:rPr>
            </w:pPr>
            <w:proofErr w:type="gramStart"/>
            <w:r w:rsidRPr="00623D34">
              <w:rPr>
                <w:rFonts w:ascii="Arial" w:eastAsia="Calibri" w:hAnsi="Arial" w:cs="Arial"/>
                <w:color w:val="000000"/>
                <w:kern w:val="1"/>
                <w:sz w:val="14"/>
                <w:szCs w:val="14"/>
                <w:lang w:eastAsia="it-IT" w:bidi="it-IT"/>
              </w:rPr>
              <w:t>[ ]</w:t>
            </w:r>
            <w:proofErr w:type="gramEnd"/>
            <w:r w:rsidRPr="00623D34">
              <w:rPr>
                <w:rFonts w:ascii="Arial" w:eastAsia="Calibri" w:hAnsi="Arial" w:cs="Arial"/>
                <w:color w:val="000000"/>
                <w:kern w:val="1"/>
                <w:sz w:val="14"/>
                <w:szCs w:val="14"/>
                <w:lang w:eastAsia="it-IT" w:bidi="it-IT"/>
              </w:rPr>
              <w:t xml:space="preserve"> Sì [ ] No</w:t>
            </w:r>
          </w:p>
          <w:p w14:paraId="6ECE5DD0" w14:textId="77777777" w:rsidR="00623D34" w:rsidRPr="00623D34" w:rsidRDefault="00623D34" w:rsidP="00623D34">
            <w:pPr>
              <w:suppressAutoHyphens/>
              <w:spacing w:before="120" w:after="0" w:line="240" w:lineRule="auto"/>
              <w:jc w:val="both"/>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 xml:space="preserve">In caso affermativo elencare la documentazione pertinente </w:t>
            </w:r>
            <w:proofErr w:type="gramStart"/>
            <w:r w:rsidRPr="00623D34">
              <w:rPr>
                <w:rFonts w:ascii="Arial" w:eastAsia="Calibri" w:hAnsi="Arial" w:cs="Arial"/>
                <w:color w:val="000000"/>
                <w:kern w:val="1"/>
                <w:sz w:val="14"/>
                <w:szCs w:val="14"/>
                <w:lang w:eastAsia="it-IT" w:bidi="it-IT"/>
              </w:rPr>
              <w:t xml:space="preserve">[  </w:t>
            </w:r>
            <w:proofErr w:type="gramEnd"/>
            <w:r w:rsidRPr="00623D34">
              <w:rPr>
                <w:rFonts w:ascii="Arial" w:eastAsia="Calibri" w:hAnsi="Arial" w:cs="Arial"/>
                <w:color w:val="000000"/>
                <w:kern w:val="1"/>
                <w:sz w:val="14"/>
                <w:szCs w:val="14"/>
                <w:lang w:eastAsia="it-IT" w:bidi="it-IT"/>
              </w:rPr>
              <w:t xml:space="preserve">  ] e, se disponibile elettronicamente, indicare: (indirizzo web, autorità o organismo di emanazione, riferimento preciso della documentazione):</w:t>
            </w:r>
          </w:p>
          <w:p w14:paraId="7DF1E793" w14:textId="77777777" w:rsidR="00623D34" w:rsidRPr="00623D34" w:rsidRDefault="00623D34" w:rsidP="00623D34">
            <w:pPr>
              <w:suppressAutoHyphens/>
              <w:spacing w:before="120" w:after="0" w:line="240" w:lineRule="auto"/>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 xml:space="preserve">[……..…][…….…][……..…][……..…]  </w:t>
            </w:r>
          </w:p>
          <w:p w14:paraId="444DEBB6" w14:textId="77777777" w:rsidR="00623D34" w:rsidRPr="00623D34" w:rsidRDefault="00623D34" w:rsidP="00623D34">
            <w:pPr>
              <w:suppressAutoHyphens/>
              <w:spacing w:before="120" w:after="0" w:line="240" w:lineRule="auto"/>
              <w:rPr>
                <w:rFonts w:ascii="Arial" w:eastAsia="Calibri" w:hAnsi="Arial" w:cs="Arial"/>
                <w:color w:val="000000"/>
                <w:kern w:val="1"/>
                <w:sz w:val="14"/>
                <w:szCs w:val="14"/>
                <w:lang w:eastAsia="it-IT" w:bidi="it-IT"/>
              </w:rPr>
            </w:pPr>
          </w:p>
          <w:p w14:paraId="7C5881F3" w14:textId="77777777" w:rsidR="00623D34" w:rsidRPr="00623D34" w:rsidRDefault="00623D34" w:rsidP="00623D34">
            <w:pPr>
              <w:suppressAutoHyphens/>
              <w:spacing w:before="120" w:after="0" w:line="240" w:lineRule="auto"/>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w:t>
            </w:r>
          </w:p>
        </w:tc>
      </w:tr>
    </w:tbl>
    <w:p w14:paraId="09D6A804" w14:textId="77777777" w:rsidR="00623D34" w:rsidRPr="00623D34" w:rsidRDefault="00623D34" w:rsidP="00623D34">
      <w:pPr>
        <w:suppressAutoHyphens/>
        <w:spacing w:before="120" w:after="120" w:line="240" w:lineRule="auto"/>
        <w:jc w:val="center"/>
        <w:rPr>
          <w:rFonts w:ascii="Arial" w:eastAsia="Calibri" w:hAnsi="Arial" w:cs="Arial"/>
          <w:color w:val="00000A"/>
          <w:w w:val="0"/>
          <w:kern w:val="1"/>
          <w:sz w:val="14"/>
          <w:szCs w:val="14"/>
          <w:lang w:eastAsia="it-IT" w:bidi="it-IT"/>
        </w:rPr>
      </w:pPr>
    </w:p>
    <w:p w14:paraId="0AF8663E" w14:textId="77777777" w:rsidR="00623D34" w:rsidRPr="00623D34" w:rsidRDefault="00623D34" w:rsidP="00623D34">
      <w:pPr>
        <w:suppressAutoHyphens/>
        <w:spacing w:before="120" w:after="120" w:line="240" w:lineRule="auto"/>
        <w:jc w:val="center"/>
        <w:rPr>
          <w:rFonts w:ascii="Times New Roman" w:eastAsia="Calibri" w:hAnsi="Times New Roman" w:cs="Times New Roman"/>
          <w:color w:val="00000A"/>
          <w:kern w:val="1"/>
          <w:sz w:val="24"/>
          <w:lang w:eastAsia="it-IT" w:bidi="it-IT"/>
        </w:rPr>
      </w:pPr>
      <w:r w:rsidRPr="00623D34">
        <w:rPr>
          <w:rFonts w:ascii="Arial" w:eastAsia="Calibri" w:hAnsi="Arial" w:cs="Arial"/>
          <w:color w:val="00000A"/>
          <w:w w:val="0"/>
          <w:kern w:val="1"/>
          <w:sz w:val="14"/>
          <w:szCs w:val="14"/>
          <w:lang w:eastAsia="it-IT" w:bidi="it-IT"/>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623D34" w:rsidRPr="00623D34" w14:paraId="31673317" w14:textId="77777777" w:rsidTr="00BD1582">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770241" w14:textId="77777777" w:rsidR="00623D34" w:rsidRPr="00623D34" w:rsidRDefault="00623D34" w:rsidP="00623D34">
            <w:pPr>
              <w:suppressAutoHyphens/>
              <w:spacing w:before="120" w:after="120" w:line="240" w:lineRule="auto"/>
              <w:rPr>
                <w:rFonts w:ascii="Times New Roman" w:eastAsia="Calibri" w:hAnsi="Times New Roman" w:cs="Times New Roman"/>
                <w:color w:val="000000"/>
                <w:kern w:val="1"/>
                <w:sz w:val="24"/>
                <w:lang w:eastAsia="it-IT" w:bidi="it-IT"/>
              </w:rPr>
            </w:pPr>
            <w:r w:rsidRPr="00623D34">
              <w:rPr>
                <w:rFonts w:ascii="Arial" w:eastAsia="Calibri" w:hAnsi="Arial" w:cs="Arial"/>
                <w:b/>
                <w:color w:val="000000"/>
                <w:kern w:val="1"/>
                <w:sz w:val="15"/>
                <w:szCs w:val="15"/>
                <w:lang w:eastAsia="it-IT" w:bidi="it-IT"/>
              </w:rPr>
              <w:t xml:space="preserve">Pagamento di imposte, tasse o contributi previdenziali </w:t>
            </w:r>
            <w:r w:rsidRPr="00623D34">
              <w:rPr>
                <w:rFonts w:ascii="Arial" w:eastAsia="Calibri" w:hAnsi="Arial" w:cs="Arial"/>
                <w:color w:val="000000"/>
                <w:kern w:val="1"/>
                <w:sz w:val="15"/>
                <w:szCs w:val="15"/>
                <w:lang w:eastAsia="it-IT" w:bidi="it-IT"/>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4E9E7E7C"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b/>
                <w:color w:val="00000A"/>
                <w:kern w:val="1"/>
                <w:sz w:val="15"/>
                <w:szCs w:val="15"/>
                <w:lang w:eastAsia="it-IT" w:bidi="it-IT"/>
              </w:rPr>
              <w:t>Risposta:</w:t>
            </w:r>
          </w:p>
        </w:tc>
      </w:tr>
      <w:tr w:rsidR="00623D34" w:rsidRPr="00623D34" w14:paraId="5A74172B" w14:textId="77777777" w:rsidTr="00BD1582">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1FBD3D" w14:textId="77777777" w:rsidR="00623D34" w:rsidRPr="00623D34" w:rsidRDefault="00623D34" w:rsidP="00623D34">
            <w:pPr>
              <w:suppressAutoHyphens/>
              <w:spacing w:before="120" w:after="120" w:line="240" w:lineRule="auto"/>
              <w:rPr>
                <w:rFonts w:ascii="Times New Roman" w:eastAsia="Calibri" w:hAnsi="Times New Roman" w:cs="Times New Roman"/>
                <w:color w:val="000000"/>
                <w:kern w:val="1"/>
                <w:sz w:val="24"/>
                <w:lang w:eastAsia="it-IT" w:bidi="it-IT"/>
              </w:rPr>
            </w:pPr>
            <w:r w:rsidRPr="00623D34">
              <w:rPr>
                <w:rFonts w:ascii="Arial" w:eastAsia="Calibri" w:hAnsi="Arial" w:cs="Arial"/>
                <w:color w:val="000000"/>
                <w:kern w:val="1"/>
                <w:sz w:val="15"/>
                <w:szCs w:val="15"/>
                <w:lang w:eastAsia="it-IT" w:bidi="it-IT"/>
              </w:rPr>
              <w:t xml:space="preserve">L'operatore economico ha soddisfatto tutti </w:t>
            </w:r>
            <w:r w:rsidRPr="00623D34">
              <w:rPr>
                <w:rFonts w:ascii="Arial" w:eastAsia="Calibri" w:hAnsi="Arial" w:cs="Arial"/>
                <w:b/>
                <w:color w:val="000000"/>
                <w:kern w:val="1"/>
                <w:sz w:val="15"/>
                <w:szCs w:val="15"/>
                <w:lang w:eastAsia="it-IT" w:bidi="it-IT"/>
              </w:rPr>
              <w:t>gli obblighi relativi al pagamento di imposte, tasse o contributi previdenziali,</w:t>
            </w:r>
            <w:r w:rsidRPr="00623D34">
              <w:rPr>
                <w:rFonts w:ascii="Arial" w:eastAsia="Calibri" w:hAnsi="Arial" w:cs="Arial"/>
                <w:color w:val="000000"/>
                <w:kern w:val="1"/>
                <w:sz w:val="15"/>
                <w:szCs w:val="15"/>
                <w:lang w:eastAsia="it-IT" w:bidi="it-IT"/>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5FABBCBA"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proofErr w:type="gramStart"/>
            <w:r w:rsidRPr="00623D34">
              <w:rPr>
                <w:rFonts w:ascii="Arial" w:eastAsia="Calibri" w:hAnsi="Arial" w:cs="Arial"/>
                <w:color w:val="00000A"/>
                <w:kern w:val="1"/>
                <w:sz w:val="15"/>
                <w:szCs w:val="15"/>
                <w:lang w:eastAsia="it-IT" w:bidi="it-IT"/>
              </w:rPr>
              <w:t>[ ]</w:t>
            </w:r>
            <w:proofErr w:type="gramEnd"/>
            <w:r w:rsidRPr="00623D34">
              <w:rPr>
                <w:rFonts w:ascii="Arial" w:eastAsia="Calibri" w:hAnsi="Arial" w:cs="Arial"/>
                <w:color w:val="00000A"/>
                <w:kern w:val="1"/>
                <w:sz w:val="15"/>
                <w:szCs w:val="15"/>
                <w:lang w:eastAsia="it-IT" w:bidi="it-IT"/>
              </w:rPr>
              <w:t xml:space="preserve"> Sì [ ] No</w:t>
            </w:r>
          </w:p>
        </w:tc>
      </w:tr>
      <w:tr w:rsidR="00623D34" w:rsidRPr="00623D34" w14:paraId="26BCEFF2" w14:textId="77777777" w:rsidTr="00BD1582">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32A9A02B" w14:textId="77777777" w:rsidR="00623D34" w:rsidRPr="00623D34" w:rsidRDefault="00623D34" w:rsidP="00623D34">
            <w:pPr>
              <w:suppressAutoHyphens/>
              <w:spacing w:before="120" w:after="120" w:line="240" w:lineRule="auto"/>
              <w:rPr>
                <w:rFonts w:ascii="Arial" w:eastAsia="Calibri" w:hAnsi="Arial" w:cs="Arial"/>
                <w:color w:val="000000"/>
                <w:kern w:val="1"/>
                <w:sz w:val="15"/>
                <w:szCs w:val="15"/>
                <w:lang w:eastAsia="it-IT" w:bidi="it-IT"/>
              </w:rPr>
            </w:pPr>
            <w:r w:rsidRPr="00623D34">
              <w:rPr>
                <w:rFonts w:ascii="Arial" w:eastAsia="Calibri" w:hAnsi="Arial" w:cs="Arial"/>
                <w:b/>
                <w:color w:val="000000"/>
                <w:kern w:val="1"/>
                <w:sz w:val="15"/>
                <w:szCs w:val="15"/>
                <w:lang w:eastAsia="it-IT" w:bidi="it-IT"/>
              </w:rPr>
              <w:br/>
              <w:t>In caso negativo</w:t>
            </w:r>
            <w:r w:rsidRPr="00623D34">
              <w:rPr>
                <w:rFonts w:ascii="Arial" w:eastAsia="Calibri" w:hAnsi="Arial" w:cs="Arial"/>
                <w:color w:val="000000"/>
                <w:kern w:val="1"/>
                <w:sz w:val="15"/>
                <w:szCs w:val="15"/>
                <w:lang w:eastAsia="it-IT" w:bidi="it-IT"/>
              </w:rPr>
              <w:t>, indicare:</w:t>
            </w:r>
            <w:r w:rsidRPr="00623D34">
              <w:rPr>
                <w:rFonts w:ascii="Arial" w:eastAsia="Calibri" w:hAnsi="Arial" w:cs="Arial"/>
                <w:color w:val="000000"/>
                <w:kern w:val="1"/>
                <w:sz w:val="15"/>
                <w:szCs w:val="15"/>
                <w:lang w:eastAsia="it-IT" w:bidi="it-IT"/>
              </w:rPr>
              <w:br/>
            </w:r>
          </w:p>
          <w:p w14:paraId="30725967" w14:textId="77777777" w:rsidR="00623D34" w:rsidRPr="00623D34" w:rsidRDefault="00623D34" w:rsidP="00623D34">
            <w:pPr>
              <w:suppressAutoHyphens/>
              <w:spacing w:before="120" w:after="120" w:line="240" w:lineRule="auto"/>
              <w:ind w:left="284" w:hanging="284"/>
              <w:rPr>
                <w:rFonts w:ascii="Arial" w:eastAsia="Calibri" w:hAnsi="Arial" w:cs="Arial"/>
                <w:color w:val="000000"/>
                <w:kern w:val="1"/>
                <w:sz w:val="15"/>
                <w:szCs w:val="15"/>
                <w:lang w:eastAsia="it-IT" w:bidi="it-IT"/>
              </w:rPr>
            </w:pPr>
            <w:r w:rsidRPr="00623D34">
              <w:rPr>
                <w:rFonts w:ascii="Arial" w:eastAsia="Calibri" w:hAnsi="Arial" w:cs="Arial"/>
                <w:color w:val="000000"/>
                <w:kern w:val="1"/>
                <w:sz w:val="15"/>
                <w:szCs w:val="15"/>
                <w:lang w:eastAsia="it-IT" w:bidi="it-IT"/>
              </w:rPr>
              <w:t>a)   Paese o Stato membro interessato</w:t>
            </w:r>
            <w:r w:rsidRPr="00623D34">
              <w:rPr>
                <w:rFonts w:ascii="Arial" w:eastAsia="Calibri" w:hAnsi="Arial" w:cs="Arial"/>
                <w:color w:val="000000"/>
                <w:kern w:val="1"/>
                <w:sz w:val="15"/>
                <w:szCs w:val="15"/>
                <w:lang w:eastAsia="it-IT" w:bidi="it-IT"/>
              </w:rPr>
              <w:br/>
            </w:r>
          </w:p>
          <w:p w14:paraId="2DDC9EB5" w14:textId="77777777" w:rsidR="00623D34" w:rsidRPr="00623D34" w:rsidRDefault="00623D34" w:rsidP="00623D34">
            <w:pPr>
              <w:suppressAutoHyphens/>
              <w:spacing w:before="120" w:after="120" w:line="240" w:lineRule="auto"/>
              <w:rPr>
                <w:rFonts w:ascii="Arial" w:eastAsia="Calibri" w:hAnsi="Arial" w:cs="Arial"/>
                <w:color w:val="000000"/>
                <w:kern w:val="1"/>
                <w:sz w:val="15"/>
                <w:szCs w:val="15"/>
                <w:lang w:eastAsia="it-IT" w:bidi="it-IT"/>
              </w:rPr>
            </w:pPr>
            <w:r w:rsidRPr="00623D34">
              <w:rPr>
                <w:rFonts w:ascii="Arial" w:eastAsia="Calibri" w:hAnsi="Arial" w:cs="Arial"/>
                <w:color w:val="000000"/>
                <w:kern w:val="1"/>
                <w:sz w:val="15"/>
                <w:szCs w:val="15"/>
                <w:lang w:eastAsia="it-IT" w:bidi="it-IT"/>
              </w:rPr>
              <w:t>b)   Di quale importo si tratta</w:t>
            </w:r>
            <w:r w:rsidRPr="00623D34">
              <w:rPr>
                <w:rFonts w:ascii="Arial" w:eastAsia="Calibri" w:hAnsi="Arial" w:cs="Arial"/>
                <w:color w:val="000000"/>
                <w:kern w:val="1"/>
                <w:sz w:val="15"/>
                <w:szCs w:val="15"/>
                <w:lang w:eastAsia="it-IT" w:bidi="it-IT"/>
              </w:rPr>
              <w:br/>
            </w:r>
          </w:p>
          <w:p w14:paraId="03C15AE0" w14:textId="77777777" w:rsidR="00623D34" w:rsidRPr="00623D34" w:rsidRDefault="00623D34" w:rsidP="00623D34">
            <w:pPr>
              <w:suppressAutoHyphens/>
              <w:spacing w:before="120" w:after="120" w:line="240" w:lineRule="auto"/>
              <w:rPr>
                <w:rFonts w:ascii="Arial" w:eastAsia="Calibri" w:hAnsi="Arial" w:cs="Arial"/>
                <w:color w:val="000000"/>
                <w:kern w:val="1"/>
                <w:sz w:val="15"/>
                <w:szCs w:val="15"/>
                <w:lang w:eastAsia="it-IT" w:bidi="it-IT"/>
              </w:rPr>
            </w:pPr>
            <w:r w:rsidRPr="00623D34">
              <w:rPr>
                <w:rFonts w:ascii="Arial" w:eastAsia="Calibri" w:hAnsi="Arial" w:cs="Arial"/>
                <w:color w:val="000000"/>
                <w:kern w:val="1"/>
                <w:sz w:val="15"/>
                <w:szCs w:val="15"/>
                <w:lang w:eastAsia="it-IT" w:bidi="it-IT"/>
              </w:rPr>
              <w:t>c)   Come è stata stabilita tale inottemperanza:</w:t>
            </w:r>
            <w:r w:rsidRPr="00623D34">
              <w:rPr>
                <w:rFonts w:ascii="Arial" w:eastAsia="Calibri" w:hAnsi="Arial" w:cs="Arial"/>
                <w:color w:val="000000"/>
                <w:kern w:val="1"/>
                <w:sz w:val="15"/>
                <w:szCs w:val="15"/>
                <w:lang w:eastAsia="it-IT" w:bidi="it-IT"/>
              </w:rPr>
              <w:br/>
            </w:r>
          </w:p>
          <w:p w14:paraId="2BC8040A" w14:textId="77777777" w:rsidR="00623D34" w:rsidRPr="00623D34" w:rsidRDefault="00623D34" w:rsidP="00623D34">
            <w:pPr>
              <w:suppressAutoHyphens/>
              <w:spacing w:before="120" w:after="120" w:line="240" w:lineRule="auto"/>
              <w:rPr>
                <w:rFonts w:ascii="Arial" w:eastAsia="Calibri" w:hAnsi="Arial" w:cs="Arial"/>
                <w:color w:val="000000"/>
                <w:kern w:val="1"/>
                <w:sz w:val="15"/>
                <w:szCs w:val="15"/>
                <w:lang w:eastAsia="it-IT" w:bidi="it-IT"/>
              </w:rPr>
            </w:pPr>
            <w:r w:rsidRPr="00623D34">
              <w:rPr>
                <w:rFonts w:ascii="Arial" w:eastAsia="Calibri" w:hAnsi="Arial" w:cs="Arial"/>
                <w:color w:val="000000"/>
                <w:kern w:val="1"/>
                <w:sz w:val="15"/>
                <w:szCs w:val="15"/>
                <w:lang w:eastAsia="it-IT" w:bidi="it-IT"/>
              </w:rPr>
              <w:t xml:space="preserve">1)   Mediante una </w:t>
            </w:r>
            <w:r w:rsidRPr="00623D34">
              <w:rPr>
                <w:rFonts w:ascii="Arial" w:eastAsia="Calibri" w:hAnsi="Arial" w:cs="Arial"/>
                <w:b/>
                <w:color w:val="000000"/>
                <w:kern w:val="1"/>
                <w:sz w:val="15"/>
                <w:szCs w:val="15"/>
                <w:lang w:eastAsia="it-IT" w:bidi="it-IT"/>
              </w:rPr>
              <w:t>decisione</w:t>
            </w:r>
            <w:r w:rsidRPr="00623D34">
              <w:rPr>
                <w:rFonts w:ascii="Arial" w:eastAsia="Calibri" w:hAnsi="Arial" w:cs="Arial"/>
                <w:color w:val="000000"/>
                <w:kern w:val="1"/>
                <w:sz w:val="15"/>
                <w:szCs w:val="15"/>
                <w:lang w:eastAsia="it-IT" w:bidi="it-IT"/>
              </w:rPr>
              <w:t xml:space="preserve"> giudiziaria o amministrativa:</w:t>
            </w:r>
          </w:p>
          <w:p w14:paraId="334FC41B" w14:textId="77777777" w:rsidR="00623D34" w:rsidRPr="00623D34" w:rsidRDefault="00623D34" w:rsidP="00623D34">
            <w:pPr>
              <w:numPr>
                <w:ilvl w:val="0"/>
                <w:numId w:val="8"/>
              </w:numPr>
              <w:suppressAutoHyphens/>
              <w:spacing w:before="120" w:after="120" w:line="240" w:lineRule="auto"/>
              <w:ind w:left="284" w:hanging="284"/>
              <w:rPr>
                <w:rFonts w:ascii="Arial" w:eastAsia="Calibri" w:hAnsi="Arial" w:cs="Arial"/>
                <w:color w:val="000000"/>
                <w:kern w:val="1"/>
                <w:sz w:val="15"/>
                <w:szCs w:val="15"/>
                <w:lang w:eastAsia="it-IT" w:bidi="it-IT"/>
              </w:rPr>
            </w:pPr>
            <w:r w:rsidRPr="00623D34">
              <w:rPr>
                <w:rFonts w:ascii="Arial" w:eastAsia="Calibri" w:hAnsi="Arial" w:cs="Arial"/>
                <w:color w:val="000000"/>
                <w:kern w:val="1"/>
                <w:sz w:val="15"/>
                <w:szCs w:val="15"/>
                <w:lang w:eastAsia="it-IT" w:bidi="it-IT"/>
              </w:rPr>
              <w:t>Tale decisione è definitiva e vincolante?</w:t>
            </w:r>
          </w:p>
          <w:p w14:paraId="16231CCC" w14:textId="77777777" w:rsidR="00623D34" w:rsidRPr="00623D34" w:rsidRDefault="00623D34" w:rsidP="00623D34">
            <w:pPr>
              <w:numPr>
                <w:ilvl w:val="0"/>
                <w:numId w:val="8"/>
              </w:numPr>
              <w:suppressAutoHyphens/>
              <w:spacing w:before="120" w:after="120" w:line="240" w:lineRule="auto"/>
              <w:ind w:left="284" w:hanging="284"/>
              <w:rPr>
                <w:rFonts w:ascii="Arial" w:eastAsia="Calibri" w:hAnsi="Arial" w:cs="Arial"/>
                <w:color w:val="000000"/>
                <w:kern w:val="1"/>
                <w:sz w:val="15"/>
                <w:szCs w:val="15"/>
                <w:lang w:eastAsia="it-IT" w:bidi="it-IT"/>
              </w:rPr>
            </w:pPr>
            <w:r w:rsidRPr="00623D34">
              <w:rPr>
                <w:rFonts w:ascii="Arial" w:eastAsia="Calibri" w:hAnsi="Arial" w:cs="Arial"/>
                <w:color w:val="000000"/>
                <w:kern w:val="1"/>
                <w:sz w:val="15"/>
                <w:szCs w:val="15"/>
                <w:lang w:eastAsia="it-IT" w:bidi="it-IT"/>
              </w:rPr>
              <w:t>Indicare la data della sentenza di condanna o della decisione.</w:t>
            </w:r>
          </w:p>
          <w:p w14:paraId="5C14818B" w14:textId="77777777" w:rsidR="00623D34" w:rsidRPr="00623D34" w:rsidRDefault="00623D34" w:rsidP="00623D34">
            <w:pPr>
              <w:numPr>
                <w:ilvl w:val="0"/>
                <w:numId w:val="8"/>
              </w:numPr>
              <w:suppressAutoHyphens/>
              <w:spacing w:before="120" w:after="120" w:line="240" w:lineRule="auto"/>
              <w:ind w:left="284" w:hanging="284"/>
              <w:rPr>
                <w:rFonts w:ascii="Arial" w:eastAsia="Calibri" w:hAnsi="Arial" w:cs="Arial"/>
                <w:color w:val="000000"/>
                <w:kern w:val="1"/>
                <w:sz w:val="15"/>
                <w:szCs w:val="15"/>
                <w:lang w:eastAsia="it-IT" w:bidi="it-IT"/>
              </w:rPr>
            </w:pPr>
            <w:r w:rsidRPr="00623D34">
              <w:rPr>
                <w:rFonts w:ascii="Arial" w:eastAsia="Calibri" w:hAnsi="Arial" w:cs="Arial"/>
                <w:color w:val="000000"/>
                <w:kern w:val="1"/>
                <w:sz w:val="15"/>
                <w:szCs w:val="15"/>
                <w:lang w:eastAsia="it-IT" w:bidi="it-IT"/>
              </w:rPr>
              <w:t xml:space="preserve">Nel caso di una sentenza di condanna, </w:t>
            </w:r>
            <w:r w:rsidRPr="00623D34">
              <w:rPr>
                <w:rFonts w:ascii="Arial" w:eastAsia="Calibri" w:hAnsi="Arial" w:cs="Arial"/>
                <w:b/>
                <w:color w:val="000000"/>
                <w:kern w:val="1"/>
                <w:sz w:val="15"/>
                <w:szCs w:val="15"/>
                <w:lang w:eastAsia="it-IT" w:bidi="it-IT"/>
              </w:rPr>
              <w:t xml:space="preserve">se stabilita </w:t>
            </w:r>
            <w:r w:rsidRPr="00623D34">
              <w:rPr>
                <w:rFonts w:ascii="Arial" w:eastAsia="Calibri" w:hAnsi="Arial" w:cs="Arial"/>
                <w:b/>
                <w:color w:val="000000"/>
                <w:kern w:val="1"/>
                <w:sz w:val="15"/>
                <w:szCs w:val="15"/>
                <w:u w:val="single"/>
                <w:lang w:eastAsia="it-IT" w:bidi="it-IT"/>
              </w:rPr>
              <w:t xml:space="preserve">direttamente </w:t>
            </w:r>
            <w:r w:rsidRPr="00623D34">
              <w:rPr>
                <w:rFonts w:ascii="Arial" w:eastAsia="Calibri" w:hAnsi="Arial" w:cs="Arial"/>
                <w:b/>
                <w:color w:val="000000"/>
                <w:kern w:val="1"/>
                <w:sz w:val="15"/>
                <w:szCs w:val="15"/>
                <w:lang w:eastAsia="it-IT" w:bidi="it-IT"/>
              </w:rPr>
              <w:t>nella sentenza di condanna</w:t>
            </w:r>
            <w:r w:rsidRPr="00623D34">
              <w:rPr>
                <w:rFonts w:ascii="Arial" w:eastAsia="Calibri" w:hAnsi="Arial" w:cs="Arial"/>
                <w:color w:val="000000"/>
                <w:kern w:val="1"/>
                <w:sz w:val="15"/>
                <w:szCs w:val="15"/>
                <w:lang w:eastAsia="it-IT" w:bidi="it-IT"/>
              </w:rPr>
              <w:t>, la durata del periodo d'esclusione:</w:t>
            </w:r>
          </w:p>
          <w:p w14:paraId="19BA9D9F" w14:textId="77777777" w:rsidR="00623D34" w:rsidRPr="00623D34" w:rsidRDefault="00623D34" w:rsidP="00623D34">
            <w:pPr>
              <w:suppressAutoHyphens/>
              <w:spacing w:before="120" w:after="120" w:line="240" w:lineRule="auto"/>
              <w:rPr>
                <w:rFonts w:ascii="Arial" w:eastAsia="Calibri" w:hAnsi="Arial" w:cs="Arial"/>
                <w:color w:val="000000"/>
                <w:kern w:val="1"/>
                <w:sz w:val="15"/>
                <w:szCs w:val="15"/>
                <w:lang w:eastAsia="it-IT" w:bidi="it-IT"/>
              </w:rPr>
            </w:pPr>
            <w:r w:rsidRPr="00623D34">
              <w:rPr>
                <w:rFonts w:ascii="Arial" w:eastAsia="Calibri" w:hAnsi="Arial" w:cs="Arial"/>
                <w:color w:val="000000"/>
                <w:kern w:val="1"/>
                <w:sz w:val="15"/>
                <w:szCs w:val="15"/>
                <w:lang w:eastAsia="it-IT" w:bidi="it-IT"/>
              </w:rPr>
              <w:t xml:space="preserve">2)    In </w:t>
            </w:r>
            <w:r w:rsidRPr="00623D34">
              <w:rPr>
                <w:rFonts w:ascii="Arial" w:eastAsia="Calibri" w:hAnsi="Arial" w:cs="Arial"/>
                <w:b/>
                <w:color w:val="000000"/>
                <w:kern w:val="1"/>
                <w:sz w:val="15"/>
                <w:szCs w:val="15"/>
                <w:lang w:eastAsia="it-IT" w:bidi="it-IT"/>
              </w:rPr>
              <w:t>altro modo</w:t>
            </w:r>
            <w:r w:rsidRPr="00623D34">
              <w:rPr>
                <w:rFonts w:ascii="Arial" w:eastAsia="Calibri" w:hAnsi="Arial" w:cs="Arial"/>
                <w:color w:val="000000"/>
                <w:kern w:val="1"/>
                <w:sz w:val="15"/>
                <w:szCs w:val="15"/>
                <w:lang w:eastAsia="it-IT" w:bidi="it-IT"/>
              </w:rPr>
              <w:t>? Specificare:</w:t>
            </w:r>
          </w:p>
          <w:p w14:paraId="273D945C" w14:textId="77777777" w:rsidR="00623D34" w:rsidRPr="00623D34" w:rsidRDefault="00623D34" w:rsidP="00623D34">
            <w:pPr>
              <w:suppressAutoHyphens/>
              <w:spacing w:before="120" w:after="120" w:line="240" w:lineRule="auto"/>
              <w:ind w:left="284" w:hanging="284"/>
              <w:jc w:val="both"/>
              <w:rPr>
                <w:rFonts w:ascii="Times New Roman" w:eastAsia="Calibri" w:hAnsi="Times New Roman" w:cs="Times New Roman"/>
                <w:color w:val="000000"/>
                <w:kern w:val="1"/>
                <w:sz w:val="24"/>
                <w:lang w:eastAsia="it-IT" w:bidi="it-IT"/>
              </w:rPr>
            </w:pPr>
            <w:r w:rsidRPr="00623D34">
              <w:rPr>
                <w:rFonts w:ascii="Arial" w:eastAsia="Calibri" w:hAnsi="Arial" w:cs="Arial"/>
                <w:color w:val="000000"/>
                <w:w w:val="0"/>
                <w:kern w:val="1"/>
                <w:sz w:val="15"/>
                <w:szCs w:val="15"/>
                <w:lang w:eastAsia="it-IT" w:bidi="it-IT"/>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00715EB9" w14:textId="77777777" w:rsidR="00623D34" w:rsidRPr="00623D34" w:rsidRDefault="00623D34" w:rsidP="00623D34">
            <w:pPr>
              <w:suppressAutoHyphens/>
              <w:spacing w:before="120" w:after="120" w:line="240" w:lineRule="auto"/>
              <w:rPr>
                <w:rFonts w:ascii="Times New Roman" w:eastAsia="Calibri" w:hAnsi="Times New Roman" w:cs="Times New Roman"/>
                <w:color w:val="000000"/>
                <w:kern w:val="1"/>
                <w:sz w:val="24"/>
                <w:lang w:eastAsia="it-IT" w:bidi="it-IT"/>
              </w:rPr>
            </w:pPr>
            <w:r w:rsidRPr="00623D34">
              <w:rPr>
                <w:rFonts w:ascii="Arial" w:eastAsia="Calibri" w:hAnsi="Arial" w:cs="Arial"/>
                <w:b/>
                <w:color w:val="000000"/>
                <w:kern w:val="1"/>
                <w:sz w:val="15"/>
                <w:szCs w:val="15"/>
                <w:lang w:eastAsia="it-IT" w:bidi="it-IT"/>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184B95C2"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b/>
                <w:color w:val="00000A"/>
                <w:kern w:val="1"/>
                <w:sz w:val="15"/>
                <w:szCs w:val="15"/>
                <w:lang w:eastAsia="it-IT" w:bidi="it-IT"/>
              </w:rPr>
              <w:t>Contributi previdenziali</w:t>
            </w:r>
          </w:p>
        </w:tc>
      </w:tr>
      <w:tr w:rsidR="00623D34" w:rsidRPr="00623D34" w14:paraId="78912A2F" w14:textId="77777777" w:rsidTr="00BD1582">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394DEC4C" w14:textId="77777777" w:rsidR="00623D34" w:rsidRPr="00623D34" w:rsidRDefault="00623D34" w:rsidP="00623D34">
            <w:pPr>
              <w:suppressAutoHyphens/>
              <w:spacing w:before="120" w:after="120" w:line="240" w:lineRule="auto"/>
              <w:rPr>
                <w:rFonts w:ascii="Arial" w:eastAsia="Calibri" w:hAnsi="Arial" w:cs="Arial"/>
                <w:b/>
                <w:color w:val="00000A"/>
                <w:kern w:val="1"/>
                <w:sz w:val="15"/>
                <w:szCs w:val="15"/>
                <w:lang w:eastAsia="it-IT" w:bidi="it-IT"/>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7D6EE57A" w14:textId="77777777" w:rsidR="00623D34" w:rsidRPr="00623D34" w:rsidRDefault="00623D34" w:rsidP="00623D34">
            <w:pPr>
              <w:suppressAutoHyphens/>
              <w:spacing w:before="120" w:after="120" w:line="240" w:lineRule="auto"/>
              <w:rPr>
                <w:rFonts w:ascii="Arial" w:eastAsia="Calibri" w:hAnsi="Arial" w:cs="Arial"/>
                <w:color w:val="000000"/>
                <w:kern w:val="1"/>
                <w:sz w:val="15"/>
                <w:szCs w:val="15"/>
                <w:lang w:eastAsia="it-IT" w:bidi="it-IT"/>
              </w:rPr>
            </w:pPr>
          </w:p>
          <w:p w14:paraId="226674F4" w14:textId="77777777" w:rsidR="00623D34" w:rsidRPr="00623D34" w:rsidRDefault="00623D34" w:rsidP="00623D34">
            <w:pPr>
              <w:suppressAutoHyphens/>
              <w:spacing w:before="120" w:after="120" w:line="240" w:lineRule="auto"/>
              <w:rPr>
                <w:rFonts w:ascii="Arial" w:eastAsia="Calibri" w:hAnsi="Arial" w:cs="Arial"/>
                <w:color w:val="000000"/>
                <w:kern w:val="1"/>
                <w:sz w:val="15"/>
                <w:szCs w:val="15"/>
                <w:lang w:eastAsia="it-IT" w:bidi="it-IT"/>
              </w:rPr>
            </w:pPr>
            <w:r w:rsidRPr="00623D34">
              <w:rPr>
                <w:rFonts w:ascii="Arial" w:eastAsia="Calibri" w:hAnsi="Arial" w:cs="Arial"/>
                <w:color w:val="000000"/>
                <w:kern w:val="1"/>
                <w:sz w:val="15"/>
                <w:szCs w:val="15"/>
                <w:lang w:eastAsia="it-IT" w:bidi="it-IT"/>
              </w:rPr>
              <w:t>a) [………..…]</w:t>
            </w:r>
            <w:r w:rsidRPr="00623D34">
              <w:rPr>
                <w:rFonts w:ascii="Arial" w:eastAsia="Calibri" w:hAnsi="Arial" w:cs="Arial"/>
                <w:color w:val="000000"/>
                <w:kern w:val="1"/>
                <w:sz w:val="15"/>
                <w:szCs w:val="15"/>
                <w:lang w:eastAsia="it-IT" w:bidi="it-IT"/>
              </w:rPr>
              <w:br/>
            </w:r>
          </w:p>
          <w:p w14:paraId="4FA18364" w14:textId="77777777" w:rsidR="00623D34" w:rsidRPr="00623D34" w:rsidRDefault="00623D34" w:rsidP="00623D34">
            <w:pPr>
              <w:suppressAutoHyphens/>
              <w:spacing w:before="120" w:after="120" w:line="240" w:lineRule="auto"/>
              <w:rPr>
                <w:rFonts w:ascii="Arial" w:eastAsia="Calibri" w:hAnsi="Arial" w:cs="Arial"/>
                <w:color w:val="000000"/>
                <w:kern w:val="1"/>
                <w:sz w:val="15"/>
                <w:szCs w:val="15"/>
                <w:lang w:eastAsia="it-IT" w:bidi="it-IT"/>
              </w:rPr>
            </w:pPr>
            <w:r w:rsidRPr="00623D34">
              <w:rPr>
                <w:rFonts w:ascii="Arial" w:eastAsia="Calibri" w:hAnsi="Arial" w:cs="Arial"/>
                <w:color w:val="000000"/>
                <w:kern w:val="1"/>
                <w:sz w:val="15"/>
                <w:szCs w:val="15"/>
                <w:lang w:eastAsia="it-IT" w:bidi="it-IT"/>
              </w:rPr>
              <w:t>b) [……..……]</w:t>
            </w:r>
            <w:r w:rsidRPr="00623D34">
              <w:rPr>
                <w:rFonts w:ascii="Arial" w:eastAsia="Calibri" w:hAnsi="Arial" w:cs="Arial"/>
                <w:color w:val="000000"/>
                <w:kern w:val="1"/>
                <w:sz w:val="15"/>
                <w:szCs w:val="15"/>
                <w:lang w:eastAsia="it-IT" w:bidi="it-IT"/>
              </w:rPr>
              <w:br/>
            </w:r>
            <w:r w:rsidRPr="00623D34">
              <w:rPr>
                <w:rFonts w:ascii="Arial" w:eastAsia="Calibri" w:hAnsi="Arial" w:cs="Arial"/>
                <w:color w:val="000000"/>
                <w:kern w:val="1"/>
                <w:sz w:val="15"/>
                <w:szCs w:val="15"/>
                <w:lang w:eastAsia="it-IT" w:bidi="it-IT"/>
              </w:rPr>
              <w:br/>
            </w:r>
          </w:p>
          <w:p w14:paraId="023A6980" w14:textId="77777777" w:rsidR="00623D34" w:rsidRPr="00623D34" w:rsidRDefault="00623D34" w:rsidP="00623D34">
            <w:pPr>
              <w:suppressAutoHyphens/>
              <w:spacing w:before="120" w:after="120" w:line="240" w:lineRule="auto"/>
              <w:rPr>
                <w:rFonts w:ascii="Arial" w:eastAsia="Calibri" w:hAnsi="Arial" w:cs="Arial"/>
                <w:color w:val="000000"/>
                <w:kern w:val="1"/>
                <w:sz w:val="15"/>
                <w:szCs w:val="15"/>
                <w:lang w:eastAsia="it-IT" w:bidi="it-IT"/>
              </w:rPr>
            </w:pPr>
            <w:r w:rsidRPr="00623D34">
              <w:rPr>
                <w:rFonts w:ascii="Arial" w:eastAsia="Calibri" w:hAnsi="Arial" w:cs="Arial"/>
                <w:color w:val="000000"/>
                <w:kern w:val="1"/>
                <w:sz w:val="15"/>
                <w:szCs w:val="15"/>
                <w:lang w:eastAsia="it-IT" w:bidi="it-IT"/>
              </w:rPr>
              <w:br/>
              <w:t xml:space="preserve">c1) </w:t>
            </w:r>
            <w:proofErr w:type="gramStart"/>
            <w:r w:rsidRPr="00623D34">
              <w:rPr>
                <w:rFonts w:ascii="Arial" w:eastAsia="Calibri" w:hAnsi="Arial" w:cs="Arial"/>
                <w:color w:val="000000"/>
                <w:kern w:val="1"/>
                <w:sz w:val="15"/>
                <w:szCs w:val="15"/>
                <w:lang w:eastAsia="it-IT" w:bidi="it-IT"/>
              </w:rPr>
              <w:t>[ ]</w:t>
            </w:r>
            <w:proofErr w:type="gramEnd"/>
            <w:r w:rsidRPr="00623D34">
              <w:rPr>
                <w:rFonts w:ascii="Arial" w:eastAsia="Calibri" w:hAnsi="Arial" w:cs="Arial"/>
                <w:color w:val="000000"/>
                <w:kern w:val="1"/>
                <w:sz w:val="15"/>
                <w:szCs w:val="15"/>
                <w:lang w:eastAsia="it-IT" w:bidi="it-IT"/>
              </w:rPr>
              <w:t xml:space="preserve"> Sì [ ] No</w:t>
            </w:r>
          </w:p>
          <w:p w14:paraId="15EE02A2" w14:textId="77777777" w:rsidR="00623D34" w:rsidRPr="00623D34" w:rsidRDefault="00623D34" w:rsidP="00623D34">
            <w:pPr>
              <w:suppressAutoHyphens/>
              <w:spacing w:before="120" w:after="120" w:line="240" w:lineRule="auto"/>
              <w:ind w:left="850" w:hanging="850"/>
              <w:rPr>
                <w:rFonts w:ascii="Arial" w:eastAsia="Calibri" w:hAnsi="Arial" w:cs="Arial"/>
                <w:color w:val="000000"/>
                <w:kern w:val="1"/>
                <w:sz w:val="15"/>
                <w:szCs w:val="15"/>
                <w:lang w:eastAsia="it-IT" w:bidi="it-IT"/>
              </w:rPr>
            </w:pPr>
            <w:r w:rsidRPr="00623D34">
              <w:rPr>
                <w:rFonts w:ascii="Arial" w:eastAsia="Calibri" w:hAnsi="Arial" w:cs="Arial"/>
                <w:color w:val="000000"/>
                <w:kern w:val="1"/>
                <w:sz w:val="15"/>
                <w:szCs w:val="15"/>
                <w:lang w:eastAsia="it-IT" w:bidi="it-IT"/>
              </w:rPr>
              <w:t xml:space="preserve">-  </w:t>
            </w:r>
            <w:proofErr w:type="gramStart"/>
            <w:r w:rsidRPr="00623D34">
              <w:rPr>
                <w:rFonts w:ascii="Arial" w:eastAsia="Calibri" w:hAnsi="Arial" w:cs="Arial"/>
                <w:color w:val="000000"/>
                <w:kern w:val="1"/>
                <w:sz w:val="15"/>
                <w:szCs w:val="15"/>
                <w:lang w:eastAsia="it-IT" w:bidi="it-IT"/>
              </w:rPr>
              <w:t xml:space="preserve">   [</w:t>
            </w:r>
            <w:proofErr w:type="gramEnd"/>
            <w:r w:rsidRPr="00623D34">
              <w:rPr>
                <w:rFonts w:ascii="Arial" w:eastAsia="Calibri" w:hAnsi="Arial" w:cs="Arial"/>
                <w:color w:val="000000"/>
                <w:kern w:val="1"/>
                <w:sz w:val="15"/>
                <w:szCs w:val="15"/>
                <w:lang w:eastAsia="it-IT" w:bidi="it-IT"/>
              </w:rPr>
              <w:t xml:space="preserve"> ] Sì [ ] No</w:t>
            </w:r>
          </w:p>
          <w:p w14:paraId="66E7BDFE" w14:textId="77777777" w:rsidR="00623D34" w:rsidRPr="00623D34" w:rsidRDefault="00623D34" w:rsidP="00623D34">
            <w:pPr>
              <w:suppressAutoHyphens/>
              <w:spacing w:before="120" w:after="120" w:line="240" w:lineRule="auto"/>
              <w:ind w:left="850" w:hanging="850"/>
              <w:rPr>
                <w:rFonts w:ascii="Arial" w:eastAsia="Calibri" w:hAnsi="Arial" w:cs="Arial"/>
                <w:color w:val="000000"/>
                <w:kern w:val="1"/>
                <w:sz w:val="15"/>
                <w:szCs w:val="15"/>
                <w:lang w:eastAsia="it-IT" w:bidi="it-IT"/>
              </w:rPr>
            </w:pPr>
            <w:r w:rsidRPr="00623D34">
              <w:rPr>
                <w:rFonts w:ascii="Arial" w:eastAsia="Calibri" w:hAnsi="Arial" w:cs="Arial"/>
                <w:color w:val="000000"/>
                <w:kern w:val="1"/>
                <w:sz w:val="15"/>
                <w:szCs w:val="15"/>
                <w:lang w:eastAsia="it-IT" w:bidi="it-IT"/>
              </w:rPr>
              <w:t>- [………………]</w:t>
            </w:r>
          </w:p>
          <w:p w14:paraId="6370B281" w14:textId="77777777" w:rsidR="00623D34" w:rsidRPr="00623D34" w:rsidRDefault="00623D34" w:rsidP="00623D34">
            <w:pPr>
              <w:suppressAutoHyphens/>
              <w:spacing w:before="120" w:after="120" w:line="240" w:lineRule="auto"/>
              <w:ind w:left="850" w:hanging="850"/>
              <w:rPr>
                <w:rFonts w:ascii="Arial" w:eastAsia="Calibri" w:hAnsi="Arial" w:cs="Arial"/>
                <w:color w:val="000000"/>
                <w:kern w:val="1"/>
                <w:sz w:val="15"/>
                <w:szCs w:val="15"/>
                <w:lang w:eastAsia="it-IT" w:bidi="it-IT"/>
              </w:rPr>
            </w:pPr>
            <w:r w:rsidRPr="00623D34">
              <w:rPr>
                <w:rFonts w:ascii="Arial" w:eastAsia="Calibri" w:hAnsi="Arial" w:cs="Arial"/>
                <w:color w:val="000000"/>
                <w:kern w:val="1"/>
                <w:sz w:val="15"/>
                <w:szCs w:val="15"/>
                <w:lang w:eastAsia="it-IT" w:bidi="it-IT"/>
              </w:rPr>
              <w:t>- [………………]</w:t>
            </w:r>
          </w:p>
          <w:p w14:paraId="757CFB04" w14:textId="77777777" w:rsidR="00623D34" w:rsidRPr="00623D34" w:rsidRDefault="00623D34" w:rsidP="00623D34">
            <w:pPr>
              <w:suppressAutoHyphens/>
              <w:spacing w:before="120" w:after="120" w:line="240" w:lineRule="auto"/>
              <w:ind w:left="850" w:hanging="850"/>
              <w:rPr>
                <w:rFonts w:ascii="Arial" w:eastAsia="Calibri" w:hAnsi="Arial" w:cs="Arial"/>
                <w:color w:val="000000"/>
                <w:kern w:val="1"/>
                <w:sz w:val="15"/>
                <w:szCs w:val="15"/>
                <w:lang w:eastAsia="it-IT" w:bidi="it-IT"/>
              </w:rPr>
            </w:pPr>
          </w:p>
          <w:p w14:paraId="56B6C7D5" w14:textId="77777777" w:rsidR="00623D34" w:rsidRPr="00623D34" w:rsidRDefault="00623D34" w:rsidP="00623D34">
            <w:pPr>
              <w:suppressAutoHyphens/>
              <w:spacing w:before="120" w:after="120" w:line="240" w:lineRule="auto"/>
              <w:rPr>
                <w:rFonts w:ascii="Arial" w:eastAsia="Calibri" w:hAnsi="Arial" w:cs="Arial"/>
                <w:color w:val="000000"/>
                <w:w w:val="0"/>
                <w:kern w:val="1"/>
                <w:sz w:val="15"/>
                <w:szCs w:val="15"/>
                <w:lang w:eastAsia="it-IT" w:bidi="it-IT"/>
              </w:rPr>
            </w:pPr>
            <w:r w:rsidRPr="00623D34">
              <w:rPr>
                <w:rFonts w:ascii="Arial" w:eastAsia="Calibri" w:hAnsi="Arial" w:cs="Arial"/>
                <w:color w:val="000000"/>
                <w:w w:val="0"/>
                <w:kern w:val="1"/>
                <w:sz w:val="15"/>
                <w:szCs w:val="15"/>
                <w:lang w:eastAsia="it-IT" w:bidi="it-IT"/>
              </w:rPr>
              <w:t>c2) [……</w:t>
            </w:r>
            <w:proofErr w:type="gramStart"/>
            <w:r w:rsidRPr="00623D34">
              <w:rPr>
                <w:rFonts w:ascii="Arial" w:eastAsia="Calibri" w:hAnsi="Arial" w:cs="Arial"/>
                <w:color w:val="000000"/>
                <w:w w:val="0"/>
                <w:kern w:val="1"/>
                <w:sz w:val="15"/>
                <w:szCs w:val="15"/>
                <w:lang w:eastAsia="it-IT" w:bidi="it-IT"/>
              </w:rPr>
              <w:t>…….</w:t>
            </w:r>
            <w:proofErr w:type="gramEnd"/>
            <w:r w:rsidRPr="00623D34">
              <w:rPr>
                <w:rFonts w:ascii="Arial" w:eastAsia="Calibri" w:hAnsi="Arial" w:cs="Arial"/>
                <w:color w:val="000000"/>
                <w:w w:val="0"/>
                <w:kern w:val="1"/>
                <w:sz w:val="15"/>
                <w:szCs w:val="15"/>
                <w:lang w:eastAsia="it-IT" w:bidi="it-IT"/>
              </w:rPr>
              <w:t>…]</w:t>
            </w:r>
            <w:r w:rsidRPr="00623D34">
              <w:rPr>
                <w:rFonts w:ascii="Arial" w:eastAsia="Calibri" w:hAnsi="Arial" w:cs="Arial"/>
                <w:color w:val="000000"/>
                <w:w w:val="0"/>
                <w:kern w:val="1"/>
                <w:sz w:val="15"/>
                <w:szCs w:val="15"/>
                <w:lang w:eastAsia="it-IT" w:bidi="it-IT"/>
              </w:rPr>
              <w:br/>
            </w:r>
          </w:p>
          <w:p w14:paraId="3D1D0820" w14:textId="77777777" w:rsidR="00623D34" w:rsidRPr="00623D34" w:rsidRDefault="00623D34" w:rsidP="00623D34">
            <w:pPr>
              <w:suppressAutoHyphens/>
              <w:spacing w:before="120" w:after="120" w:line="240" w:lineRule="auto"/>
              <w:rPr>
                <w:rFonts w:ascii="Arial" w:eastAsia="Calibri" w:hAnsi="Arial" w:cs="Arial"/>
                <w:b/>
                <w:color w:val="000000"/>
                <w:w w:val="0"/>
                <w:kern w:val="1"/>
                <w:sz w:val="15"/>
                <w:szCs w:val="15"/>
                <w:lang w:eastAsia="it-IT" w:bidi="it-IT"/>
              </w:rPr>
            </w:pPr>
            <w:r w:rsidRPr="00623D34">
              <w:rPr>
                <w:rFonts w:ascii="Arial" w:eastAsia="Calibri" w:hAnsi="Arial" w:cs="Arial"/>
                <w:color w:val="000000"/>
                <w:w w:val="0"/>
                <w:kern w:val="1"/>
                <w:sz w:val="15"/>
                <w:szCs w:val="15"/>
                <w:lang w:eastAsia="it-IT" w:bidi="it-IT"/>
              </w:rPr>
              <w:t xml:space="preserve">d) </w:t>
            </w:r>
            <w:proofErr w:type="gramStart"/>
            <w:r w:rsidRPr="00623D34">
              <w:rPr>
                <w:rFonts w:ascii="Arial" w:eastAsia="Calibri" w:hAnsi="Arial" w:cs="Arial"/>
                <w:color w:val="000000"/>
                <w:w w:val="0"/>
                <w:kern w:val="1"/>
                <w:sz w:val="15"/>
                <w:szCs w:val="15"/>
                <w:lang w:eastAsia="it-IT" w:bidi="it-IT"/>
              </w:rPr>
              <w:t>[ ]</w:t>
            </w:r>
            <w:proofErr w:type="gramEnd"/>
            <w:r w:rsidRPr="00623D34">
              <w:rPr>
                <w:rFonts w:ascii="Arial" w:eastAsia="Calibri" w:hAnsi="Arial" w:cs="Arial"/>
                <w:color w:val="000000"/>
                <w:w w:val="0"/>
                <w:kern w:val="1"/>
                <w:sz w:val="15"/>
                <w:szCs w:val="15"/>
                <w:lang w:eastAsia="it-IT" w:bidi="it-IT"/>
              </w:rPr>
              <w:t xml:space="preserve"> Sì [ ] No</w:t>
            </w:r>
            <w:r w:rsidRPr="00623D34">
              <w:rPr>
                <w:rFonts w:ascii="Arial" w:eastAsia="Calibri" w:hAnsi="Arial" w:cs="Arial"/>
                <w:color w:val="000000"/>
                <w:w w:val="0"/>
                <w:kern w:val="1"/>
                <w:sz w:val="15"/>
                <w:szCs w:val="15"/>
                <w:lang w:eastAsia="it-IT" w:bidi="it-IT"/>
              </w:rPr>
              <w:br/>
            </w:r>
          </w:p>
          <w:p w14:paraId="1DCD93FC"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b/>
                <w:color w:val="000000"/>
                <w:w w:val="0"/>
                <w:kern w:val="1"/>
                <w:sz w:val="15"/>
                <w:szCs w:val="15"/>
                <w:lang w:eastAsia="it-IT" w:bidi="it-IT"/>
              </w:rPr>
              <w:t>In caso affermativo</w:t>
            </w:r>
            <w:r w:rsidRPr="00623D34">
              <w:rPr>
                <w:rFonts w:ascii="Arial" w:eastAsia="Calibri" w:hAnsi="Arial" w:cs="Arial"/>
                <w:color w:val="000000"/>
                <w:w w:val="0"/>
                <w:kern w:val="1"/>
                <w:sz w:val="15"/>
                <w:szCs w:val="15"/>
                <w:lang w:eastAsia="it-IT" w:bidi="it-IT"/>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72B2F4A6" w14:textId="77777777" w:rsidR="00623D34" w:rsidRPr="00623D34" w:rsidRDefault="00623D34" w:rsidP="00623D34">
            <w:pPr>
              <w:suppressAutoHyphens/>
              <w:spacing w:before="120" w:after="120" w:line="240" w:lineRule="auto"/>
              <w:rPr>
                <w:rFonts w:ascii="Arial" w:eastAsia="Calibri" w:hAnsi="Arial" w:cs="Arial"/>
                <w:color w:val="000000"/>
                <w:kern w:val="1"/>
                <w:sz w:val="15"/>
                <w:szCs w:val="15"/>
                <w:lang w:eastAsia="it-IT" w:bidi="it-IT"/>
              </w:rPr>
            </w:pPr>
          </w:p>
          <w:p w14:paraId="566076CB" w14:textId="77777777" w:rsidR="00623D34" w:rsidRPr="00623D34" w:rsidRDefault="00623D34" w:rsidP="00623D34">
            <w:pPr>
              <w:suppressAutoHyphens/>
              <w:spacing w:before="120" w:after="120" w:line="240" w:lineRule="auto"/>
              <w:rPr>
                <w:rFonts w:ascii="Arial" w:eastAsia="Calibri" w:hAnsi="Arial" w:cs="Arial"/>
                <w:color w:val="000000"/>
                <w:kern w:val="1"/>
                <w:sz w:val="15"/>
                <w:szCs w:val="15"/>
                <w:lang w:eastAsia="it-IT" w:bidi="it-IT"/>
              </w:rPr>
            </w:pPr>
            <w:r w:rsidRPr="00623D34">
              <w:rPr>
                <w:rFonts w:ascii="Arial" w:eastAsia="Calibri" w:hAnsi="Arial" w:cs="Arial"/>
                <w:color w:val="000000"/>
                <w:kern w:val="1"/>
                <w:sz w:val="15"/>
                <w:szCs w:val="15"/>
                <w:lang w:eastAsia="it-IT" w:bidi="it-IT"/>
              </w:rPr>
              <w:t>a) [………..…]</w:t>
            </w:r>
            <w:r w:rsidRPr="00623D34">
              <w:rPr>
                <w:rFonts w:ascii="Arial" w:eastAsia="Calibri" w:hAnsi="Arial" w:cs="Arial"/>
                <w:color w:val="000000"/>
                <w:kern w:val="1"/>
                <w:sz w:val="15"/>
                <w:szCs w:val="15"/>
                <w:lang w:eastAsia="it-IT" w:bidi="it-IT"/>
              </w:rPr>
              <w:br/>
            </w:r>
          </w:p>
          <w:p w14:paraId="4DBA3891" w14:textId="77777777" w:rsidR="00623D34" w:rsidRPr="00623D34" w:rsidRDefault="00623D34" w:rsidP="00623D34">
            <w:pPr>
              <w:suppressAutoHyphens/>
              <w:spacing w:before="120" w:after="120" w:line="240" w:lineRule="auto"/>
              <w:rPr>
                <w:rFonts w:ascii="Arial" w:eastAsia="Calibri" w:hAnsi="Arial" w:cs="Arial"/>
                <w:color w:val="000000"/>
                <w:kern w:val="1"/>
                <w:sz w:val="15"/>
                <w:szCs w:val="15"/>
                <w:lang w:eastAsia="it-IT" w:bidi="it-IT"/>
              </w:rPr>
            </w:pPr>
            <w:r w:rsidRPr="00623D34">
              <w:rPr>
                <w:rFonts w:ascii="Arial" w:eastAsia="Calibri" w:hAnsi="Arial" w:cs="Arial"/>
                <w:color w:val="000000"/>
                <w:kern w:val="1"/>
                <w:sz w:val="15"/>
                <w:szCs w:val="15"/>
                <w:lang w:eastAsia="it-IT" w:bidi="it-IT"/>
              </w:rPr>
              <w:t>b) [……..……]</w:t>
            </w:r>
            <w:r w:rsidRPr="00623D34">
              <w:rPr>
                <w:rFonts w:ascii="Arial" w:eastAsia="Calibri" w:hAnsi="Arial" w:cs="Arial"/>
                <w:color w:val="000000"/>
                <w:kern w:val="1"/>
                <w:sz w:val="15"/>
                <w:szCs w:val="15"/>
                <w:lang w:eastAsia="it-IT" w:bidi="it-IT"/>
              </w:rPr>
              <w:br/>
            </w:r>
          </w:p>
          <w:p w14:paraId="7C18DEF3" w14:textId="77777777" w:rsidR="00623D34" w:rsidRPr="00623D34" w:rsidRDefault="00623D34" w:rsidP="00623D34">
            <w:pPr>
              <w:suppressAutoHyphens/>
              <w:spacing w:before="120" w:after="120" w:line="240" w:lineRule="auto"/>
              <w:rPr>
                <w:rFonts w:ascii="Arial" w:eastAsia="Calibri" w:hAnsi="Arial" w:cs="Arial"/>
                <w:color w:val="000000"/>
                <w:kern w:val="1"/>
                <w:sz w:val="15"/>
                <w:szCs w:val="15"/>
                <w:lang w:eastAsia="it-IT" w:bidi="it-IT"/>
              </w:rPr>
            </w:pPr>
            <w:r w:rsidRPr="00623D34">
              <w:rPr>
                <w:rFonts w:ascii="Arial" w:eastAsia="Calibri" w:hAnsi="Arial" w:cs="Arial"/>
                <w:color w:val="000000"/>
                <w:kern w:val="1"/>
                <w:sz w:val="15"/>
                <w:szCs w:val="15"/>
                <w:lang w:eastAsia="it-IT" w:bidi="it-IT"/>
              </w:rPr>
              <w:br/>
            </w:r>
            <w:r w:rsidRPr="00623D34">
              <w:rPr>
                <w:rFonts w:ascii="Arial" w:eastAsia="Calibri" w:hAnsi="Arial" w:cs="Arial"/>
                <w:color w:val="000000"/>
                <w:kern w:val="1"/>
                <w:sz w:val="15"/>
                <w:szCs w:val="15"/>
                <w:lang w:eastAsia="it-IT" w:bidi="it-IT"/>
              </w:rPr>
              <w:br/>
              <w:t xml:space="preserve">c1) </w:t>
            </w:r>
            <w:proofErr w:type="gramStart"/>
            <w:r w:rsidRPr="00623D34">
              <w:rPr>
                <w:rFonts w:ascii="Arial" w:eastAsia="Calibri" w:hAnsi="Arial" w:cs="Arial"/>
                <w:color w:val="000000"/>
                <w:kern w:val="1"/>
                <w:sz w:val="15"/>
                <w:szCs w:val="15"/>
                <w:lang w:eastAsia="it-IT" w:bidi="it-IT"/>
              </w:rPr>
              <w:t>[ ]</w:t>
            </w:r>
            <w:proofErr w:type="gramEnd"/>
            <w:r w:rsidRPr="00623D34">
              <w:rPr>
                <w:rFonts w:ascii="Arial" w:eastAsia="Calibri" w:hAnsi="Arial" w:cs="Arial"/>
                <w:color w:val="000000"/>
                <w:kern w:val="1"/>
                <w:sz w:val="15"/>
                <w:szCs w:val="15"/>
                <w:lang w:eastAsia="it-IT" w:bidi="it-IT"/>
              </w:rPr>
              <w:t xml:space="preserve"> Sì [ ] No</w:t>
            </w:r>
          </w:p>
          <w:p w14:paraId="612E0D08" w14:textId="77777777" w:rsidR="00623D34" w:rsidRPr="00623D34" w:rsidRDefault="00623D34" w:rsidP="00623D34">
            <w:pPr>
              <w:suppressAutoHyphens/>
              <w:spacing w:before="120" w:after="120" w:line="240" w:lineRule="auto"/>
              <w:ind w:left="850" w:hanging="850"/>
              <w:rPr>
                <w:rFonts w:ascii="Arial" w:eastAsia="Calibri" w:hAnsi="Arial" w:cs="Arial"/>
                <w:color w:val="000000"/>
                <w:kern w:val="1"/>
                <w:sz w:val="15"/>
                <w:szCs w:val="15"/>
                <w:lang w:eastAsia="it-IT" w:bidi="it-IT"/>
              </w:rPr>
            </w:pPr>
            <w:r w:rsidRPr="00623D34">
              <w:rPr>
                <w:rFonts w:ascii="Arial" w:eastAsia="Calibri" w:hAnsi="Arial" w:cs="Arial"/>
                <w:color w:val="000000"/>
                <w:kern w:val="1"/>
                <w:sz w:val="15"/>
                <w:szCs w:val="15"/>
                <w:lang w:eastAsia="it-IT" w:bidi="it-IT"/>
              </w:rPr>
              <w:t xml:space="preserve">-  </w:t>
            </w:r>
            <w:proofErr w:type="gramStart"/>
            <w:r w:rsidRPr="00623D34">
              <w:rPr>
                <w:rFonts w:ascii="Arial" w:eastAsia="Calibri" w:hAnsi="Arial" w:cs="Arial"/>
                <w:color w:val="000000"/>
                <w:kern w:val="1"/>
                <w:sz w:val="15"/>
                <w:szCs w:val="15"/>
                <w:lang w:eastAsia="it-IT" w:bidi="it-IT"/>
              </w:rPr>
              <w:t xml:space="preserve">   [</w:t>
            </w:r>
            <w:proofErr w:type="gramEnd"/>
            <w:r w:rsidRPr="00623D34">
              <w:rPr>
                <w:rFonts w:ascii="Arial" w:eastAsia="Calibri" w:hAnsi="Arial" w:cs="Arial"/>
                <w:color w:val="000000"/>
                <w:kern w:val="1"/>
                <w:sz w:val="15"/>
                <w:szCs w:val="15"/>
                <w:lang w:eastAsia="it-IT" w:bidi="it-IT"/>
              </w:rPr>
              <w:t xml:space="preserve"> ] Sì [ ] No</w:t>
            </w:r>
          </w:p>
          <w:p w14:paraId="3EB6D661" w14:textId="77777777" w:rsidR="00623D34" w:rsidRPr="00623D34" w:rsidRDefault="00623D34" w:rsidP="00623D34">
            <w:pPr>
              <w:suppressAutoHyphens/>
              <w:spacing w:before="120" w:after="120" w:line="240" w:lineRule="auto"/>
              <w:ind w:left="850" w:hanging="850"/>
              <w:rPr>
                <w:rFonts w:ascii="Arial" w:eastAsia="Calibri" w:hAnsi="Arial" w:cs="Arial"/>
                <w:color w:val="000000"/>
                <w:kern w:val="1"/>
                <w:sz w:val="15"/>
                <w:szCs w:val="15"/>
                <w:lang w:eastAsia="it-IT" w:bidi="it-IT"/>
              </w:rPr>
            </w:pPr>
            <w:r w:rsidRPr="00623D34">
              <w:rPr>
                <w:rFonts w:ascii="Arial" w:eastAsia="Calibri" w:hAnsi="Arial" w:cs="Arial"/>
                <w:color w:val="000000"/>
                <w:kern w:val="1"/>
                <w:sz w:val="15"/>
                <w:szCs w:val="15"/>
                <w:lang w:eastAsia="it-IT" w:bidi="it-IT"/>
              </w:rPr>
              <w:t>- [………………]</w:t>
            </w:r>
          </w:p>
          <w:p w14:paraId="074B255A" w14:textId="77777777" w:rsidR="00623D34" w:rsidRPr="00623D34" w:rsidRDefault="00623D34" w:rsidP="00623D34">
            <w:pPr>
              <w:suppressAutoHyphens/>
              <w:spacing w:before="120" w:after="120" w:line="240" w:lineRule="auto"/>
              <w:ind w:left="850" w:hanging="850"/>
              <w:rPr>
                <w:rFonts w:ascii="Arial" w:eastAsia="Calibri" w:hAnsi="Arial" w:cs="Arial"/>
                <w:color w:val="000000"/>
                <w:kern w:val="1"/>
                <w:sz w:val="15"/>
                <w:szCs w:val="15"/>
                <w:lang w:eastAsia="it-IT" w:bidi="it-IT"/>
              </w:rPr>
            </w:pPr>
            <w:r w:rsidRPr="00623D34">
              <w:rPr>
                <w:rFonts w:ascii="Arial" w:eastAsia="Calibri" w:hAnsi="Arial" w:cs="Arial"/>
                <w:color w:val="000000"/>
                <w:kern w:val="1"/>
                <w:sz w:val="15"/>
                <w:szCs w:val="15"/>
                <w:lang w:eastAsia="it-IT" w:bidi="it-IT"/>
              </w:rPr>
              <w:t>- [………………]</w:t>
            </w:r>
          </w:p>
          <w:p w14:paraId="68E4A690" w14:textId="77777777" w:rsidR="00623D34" w:rsidRPr="00623D34" w:rsidRDefault="00623D34" w:rsidP="00623D34">
            <w:pPr>
              <w:suppressAutoHyphens/>
              <w:spacing w:before="120" w:after="120" w:line="240" w:lineRule="auto"/>
              <w:ind w:left="850" w:hanging="850"/>
              <w:rPr>
                <w:rFonts w:ascii="Arial" w:eastAsia="Calibri" w:hAnsi="Arial" w:cs="Arial"/>
                <w:color w:val="000000"/>
                <w:kern w:val="1"/>
                <w:sz w:val="15"/>
                <w:szCs w:val="15"/>
                <w:lang w:eastAsia="it-IT" w:bidi="it-IT"/>
              </w:rPr>
            </w:pPr>
          </w:p>
          <w:p w14:paraId="26D6DD59" w14:textId="77777777" w:rsidR="00623D34" w:rsidRPr="00623D34" w:rsidRDefault="00623D34" w:rsidP="00623D34">
            <w:pPr>
              <w:suppressAutoHyphens/>
              <w:spacing w:before="120" w:after="120" w:line="240" w:lineRule="auto"/>
              <w:rPr>
                <w:rFonts w:ascii="Arial" w:eastAsia="Calibri" w:hAnsi="Arial" w:cs="Arial"/>
                <w:color w:val="000000"/>
                <w:w w:val="0"/>
                <w:kern w:val="1"/>
                <w:sz w:val="15"/>
                <w:szCs w:val="15"/>
                <w:lang w:eastAsia="it-IT" w:bidi="it-IT"/>
              </w:rPr>
            </w:pPr>
            <w:r w:rsidRPr="00623D34">
              <w:rPr>
                <w:rFonts w:ascii="Arial" w:eastAsia="Calibri" w:hAnsi="Arial" w:cs="Arial"/>
                <w:color w:val="000000"/>
                <w:w w:val="0"/>
                <w:kern w:val="1"/>
                <w:sz w:val="15"/>
                <w:szCs w:val="15"/>
                <w:lang w:eastAsia="it-IT" w:bidi="it-IT"/>
              </w:rPr>
              <w:t>c2) [……</w:t>
            </w:r>
            <w:proofErr w:type="gramStart"/>
            <w:r w:rsidRPr="00623D34">
              <w:rPr>
                <w:rFonts w:ascii="Arial" w:eastAsia="Calibri" w:hAnsi="Arial" w:cs="Arial"/>
                <w:color w:val="000000"/>
                <w:w w:val="0"/>
                <w:kern w:val="1"/>
                <w:sz w:val="15"/>
                <w:szCs w:val="15"/>
                <w:lang w:eastAsia="it-IT" w:bidi="it-IT"/>
              </w:rPr>
              <w:t>…….</w:t>
            </w:r>
            <w:proofErr w:type="gramEnd"/>
            <w:r w:rsidRPr="00623D34">
              <w:rPr>
                <w:rFonts w:ascii="Arial" w:eastAsia="Calibri" w:hAnsi="Arial" w:cs="Arial"/>
                <w:color w:val="000000"/>
                <w:w w:val="0"/>
                <w:kern w:val="1"/>
                <w:sz w:val="15"/>
                <w:szCs w:val="15"/>
                <w:lang w:eastAsia="it-IT" w:bidi="it-IT"/>
              </w:rPr>
              <w:t>…]</w:t>
            </w:r>
            <w:r w:rsidRPr="00623D34">
              <w:rPr>
                <w:rFonts w:ascii="Arial" w:eastAsia="Calibri" w:hAnsi="Arial" w:cs="Arial"/>
                <w:color w:val="000000"/>
                <w:w w:val="0"/>
                <w:kern w:val="1"/>
                <w:sz w:val="15"/>
                <w:szCs w:val="15"/>
                <w:lang w:eastAsia="it-IT" w:bidi="it-IT"/>
              </w:rPr>
              <w:br/>
            </w:r>
          </w:p>
          <w:p w14:paraId="1BF65C8D" w14:textId="77777777" w:rsidR="00623D34" w:rsidRPr="00623D34" w:rsidRDefault="00623D34" w:rsidP="00623D34">
            <w:pPr>
              <w:suppressAutoHyphens/>
              <w:spacing w:before="120" w:after="120" w:line="240" w:lineRule="auto"/>
              <w:rPr>
                <w:rFonts w:ascii="Arial" w:eastAsia="Calibri" w:hAnsi="Arial" w:cs="Arial"/>
                <w:b/>
                <w:color w:val="000000"/>
                <w:w w:val="0"/>
                <w:kern w:val="1"/>
                <w:sz w:val="15"/>
                <w:szCs w:val="15"/>
                <w:lang w:eastAsia="it-IT" w:bidi="it-IT"/>
              </w:rPr>
            </w:pPr>
            <w:r w:rsidRPr="00623D34">
              <w:rPr>
                <w:rFonts w:ascii="Arial" w:eastAsia="Calibri" w:hAnsi="Arial" w:cs="Arial"/>
                <w:color w:val="000000"/>
                <w:w w:val="0"/>
                <w:kern w:val="1"/>
                <w:sz w:val="15"/>
                <w:szCs w:val="15"/>
                <w:lang w:eastAsia="it-IT" w:bidi="it-IT"/>
              </w:rPr>
              <w:t xml:space="preserve">d) </w:t>
            </w:r>
            <w:proofErr w:type="gramStart"/>
            <w:r w:rsidRPr="00623D34">
              <w:rPr>
                <w:rFonts w:ascii="Arial" w:eastAsia="Calibri" w:hAnsi="Arial" w:cs="Arial"/>
                <w:color w:val="000000"/>
                <w:w w:val="0"/>
                <w:kern w:val="1"/>
                <w:sz w:val="15"/>
                <w:szCs w:val="15"/>
                <w:lang w:eastAsia="it-IT" w:bidi="it-IT"/>
              </w:rPr>
              <w:t>[ ]</w:t>
            </w:r>
            <w:proofErr w:type="gramEnd"/>
            <w:r w:rsidRPr="00623D34">
              <w:rPr>
                <w:rFonts w:ascii="Arial" w:eastAsia="Calibri" w:hAnsi="Arial" w:cs="Arial"/>
                <w:color w:val="000000"/>
                <w:w w:val="0"/>
                <w:kern w:val="1"/>
                <w:sz w:val="15"/>
                <w:szCs w:val="15"/>
                <w:lang w:eastAsia="it-IT" w:bidi="it-IT"/>
              </w:rPr>
              <w:t xml:space="preserve"> Sì [ ] No</w:t>
            </w:r>
            <w:r w:rsidRPr="00623D34">
              <w:rPr>
                <w:rFonts w:ascii="Arial" w:eastAsia="Calibri" w:hAnsi="Arial" w:cs="Arial"/>
                <w:color w:val="000000"/>
                <w:w w:val="0"/>
                <w:kern w:val="1"/>
                <w:sz w:val="15"/>
                <w:szCs w:val="15"/>
                <w:lang w:eastAsia="it-IT" w:bidi="it-IT"/>
              </w:rPr>
              <w:br/>
            </w:r>
          </w:p>
          <w:p w14:paraId="5549500F"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b/>
                <w:color w:val="000000"/>
                <w:w w:val="0"/>
                <w:kern w:val="1"/>
                <w:sz w:val="15"/>
                <w:szCs w:val="15"/>
                <w:lang w:eastAsia="it-IT" w:bidi="it-IT"/>
              </w:rPr>
              <w:t>In caso affermativo</w:t>
            </w:r>
            <w:r w:rsidRPr="00623D34">
              <w:rPr>
                <w:rFonts w:ascii="Arial" w:eastAsia="Calibri" w:hAnsi="Arial" w:cs="Arial"/>
                <w:color w:val="000000"/>
                <w:w w:val="0"/>
                <w:kern w:val="1"/>
                <w:sz w:val="15"/>
                <w:szCs w:val="15"/>
                <w:lang w:eastAsia="it-IT" w:bidi="it-IT"/>
              </w:rPr>
              <w:t>, fornire informazioni dettagliate: [……]</w:t>
            </w:r>
          </w:p>
        </w:tc>
      </w:tr>
      <w:tr w:rsidR="00623D34" w:rsidRPr="00623D34" w14:paraId="60CD9631" w14:textId="77777777" w:rsidTr="00BD158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0C4C00"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5"/>
                <w:szCs w:val="15"/>
                <w:lang w:eastAsia="it-IT" w:bidi="it-IT"/>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16CC90D1" w14:textId="77777777" w:rsidR="00623D34" w:rsidRPr="00623D34" w:rsidRDefault="00623D34" w:rsidP="00623D34">
            <w:pPr>
              <w:suppressAutoHyphens/>
              <w:spacing w:before="120" w:after="120" w:line="240" w:lineRule="auto"/>
              <w:rPr>
                <w:rFonts w:ascii="Arial" w:eastAsia="Calibri" w:hAnsi="Arial" w:cs="Arial"/>
                <w:color w:val="00000A"/>
                <w:kern w:val="1"/>
                <w:sz w:val="15"/>
                <w:szCs w:val="15"/>
                <w:lang w:eastAsia="it-IT" w:bidi="it-IT"/>
              </w:rPr>
            </w:pPr>
            <w:r w:rsidRPr="00623D34">
              <w:rPr>
                <w:rFonts w:ascii="Arial" w:eastAsia="Calibri" w:hAnsi="Arial" w:cs="Arial"/>
                <w:color w:val="00000A"/>
                <w:kern w:val="1"/>
                <w:sz w:val="15"/>
                <w:szCs w:val="15"/>
                <w:lang w:eastAsia="it-IT" w:bidi="it-IT"/>
              </w:rPr>
              <w:t xml:space="preserve"> (indirizzo web, autorità o organismo di emanazione, riferimento preciso della </w:t>
            </w:r>
            <w:proofErr w:type="gramStart"/>
            <w:r w:rsidRPr="00623D34">
              <w:rPr>
                <w:rFonts w:ascii="Arial" w:eastAsia="Calibri" w:hAnsi="Arial" w:cs="Arial"/>
                <w:color w:val="00000A"/>
                <w:kern w:val="1"/>
                <w:sz w:val="15"/>
                <w:szCs w:val="15"/>
                <w:lang w:eastAsia="it-IT" w:bidi="it-IT"/>
              </w:rPr>
              <w:t>documentazione)(</w:t>
            </w:r>
            <w:proofErr w:type="gramEnd"/>
            <w:r w:rsidRPr="00623D34">
              <w:rPr>
                <w:rFonts w:ascii="Arial" w:eastAsia="Calibri" w:hAnsi="Arial" w:cs="Arial"/>
                <w:color w:val="00000A"/>
                <w:kern w:val="1"/>
                <w:sz w:val="15"/>
                <w:szCs w:val="15"/>
                <w:vertAlign w:val="superscript"/>
                <w:lang w:eastAsia="it-IT" w:bidi="it-IT"/>
              </w:rPr>
              <w:footnoteReference w:id="19"/>
            </w:r>
            <w:r w:rsidRPr="00623D34">
              <w:rPr>
                <w:rFonts w:ascii="Arial" w:eastAsia="Calibri" w:hAnsi="Arial" w:cs="Arial"/>
                <w:color w:val="00000A"/>
                <w:kern w:val="1"/>
                <w:sz w:val="15"/>
                <w:szCs w:val="15"/>
                <w:lang w:eastAsia="it-IT" w:bidi="it-IT"/>
              </w:rPr>
              <w:t xml:space="preserve">): </w:t>
            </w:r>
          </w:p>
          <w:p w14:paraId="40DC5C4C"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5"/>
                <w:szCs w:val="15"/>
                <w:lang w:eastAsia="it-IT" w:bidi="it-IT"/>
              </w:rPr>
              <w:t>[……………][……………][…………..…]</w:t>
            </w:r>
          </w:p>
        </w:tc>
      </w:tr>
    </w:tbl>
    <w:p w14:paraId="4A07B3B0" w14:textId="77777777" w:rsidR="00623D34" w:rsidRPr="00623D34" w:rsidRDefault="00623D34" w:rsidP="00623D34">
      <w:pPr>
        <w:keepNext/>
        <w:suppressAutoHyphens/>
        <w:spacing w:before="120" w:after="360" w:line="240" w:lineRule="auto"/>
        <w:jc w:val="center"/>
        <w:rPr>
          <w:rFonts w:ascii="Arial" w:eastAsia="Calibri" w:hAnsi="Arial" w:cs="Arial"/>
          <w:b/>
          <w:smallCaps/>
          <w:color w:val="00000A"/>
          <w:w w:val="0"/>
          <w:kern w:val="1"/>
          <w:sz w:val="15"/>
          <w:szCs w:val="15"/>
          <w:lang w:eastAsia="it-IT" w:bidi="it-IT"/>
        </w:rPr>
      </w:pPr>
      <w:r w:rsidRPr="00623D34">
        <w:rPr>
          <w:rFonts w:ascii="Arial" w:eastAsia="Calibri" w:hAnsi="Arial" w:cs="Arial"/>
          <w:caps/>
          <w:smallCaps/>
          <w:color w:val="00000A"/>
          <w:kern w:val="1"/>
          <w:sz w:val="15"/>
          <w:szCs w:val="15"/>
          <w:lang w:eastAsia="it-IT" w:bidi="it-IT"/>
        </w:rPr>
        <w:t>C: motivi legati a insolvenza, conflitto di interessi o illeciti professionali (</w:t>
      </w:r>
      <w:r w:rsidRPr="00623D34">
        <w:rPr>
          <w:rFonts w:ascii="Arial" w:eastAsia="Calibri" w:hAnsi="Arial" w:cs="Arial"/>
          <w:caps/>
          <w:smallCaps/>
          <w:color w:val="00000A"/>
          <w:kern w:val="1"/>
          <w:sz w:val="15"/>
          <w:szCs w:val="15"/>
          <w:vertAlign w:val="superscript"/>
          <w:lang w:eastAsia="it-IT" w:bidi="it-IT"/>
        </w:rPr>
        <w:footnoteReference w:id="20"/>
      </w:r>
      <w:r w:rsidRPr="00623D34">
        <w:rPr>
          <w:rFonts w:ascii="Arial" w:eastAsia="Calibri" w:hAnsi="Arial" w:cs="Arial"/>
          <w:caps/>
          <w:smallCaps/>
          <w:color w:val="00000A"/>
          <w:kern w:val="1"/>
          <w:sz w:val="15"/>
          <w:szCs w:val="15"/>
          <w:lang w:eastAsia="it-IT" w:bidi="it-IT"/>
        </w:rPr>
        <w:t>)</w:t>
      </w:r>
    </w:p>
    <w:p w14:paraId="24853145" w14:textId="77777777" w:rsidR="00623D34" w:rsidRPr="00623D34" w:rsidRDefault="00623D34" w:rsidP="00623D34">
      <w:pPr>
        <w:pBdr>
          <w:top w:val="single" w:sz="4" w:space="1" w:color="00000A"/>
          <w:left w:val="single" w:sz="4" w:space="4" w:color="00000A"/>
          <w:bottom w:val="single" w:sz="4" w:space="1" w:color="00000A"/>
          <w:right w:val="single" w:sz="4" w:space="4" w:color="00000A"/>
        </w:pBdr>
        <w:shd w:val="clear" w:color="auto" w:fill="BFBFBF"/>
        <w:suppressAutoHyphens/>
        <w:spacing w:before="120" w:after="120" w:line="240" w:lineRule="auto"/>
        <w:ind w:right="-432"/>
        <w:rPr>
          <w:rFonts w:ascii="Arial" w:eastAsia="Calibri" w:hAnsi="Arial" w:cs="Arial"/>
          <w:b/>
          <w:color w:val="00000A"/>
          <w:kern w:val="1"/>
          <w:sz w:val="15"/>
          <w:szCs w:val="15"/>
          <w:lang w:eastAsia="it-IT" w:bidi="it-IT"/>
        </w:rPr>
      </w:pPr>
      <w:r w:rsidRPr="00623D34">
        <w:rPr>
          <w:rFonts w:ascii="Arial" w:eastAsia="Calibri" w:hAnsi="Arial" w:cs="Arial"/>
          <w:b/>
          <w:color w:val="00000A"/>
          <w:w w:val="0"/>
          <w:kern w:val="1"/>
          <w:sz w:val="15"/>
          <w:szCs w:val="15"/>
          <w:lang w:eastAsia="it-IT" w:bidi="it-IT"/>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623D34" w:rsidRPr="00623D34" w14:paraId="34B31D84" w14:textId="77777777" w:rsidTr="00BD158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BFDEBD"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b/>
                <w:color w:val="00000A"/>
                <w:kern w:val="1"/>
                <w:sz w:val="15"/>
                <w:szCs w:val="15"/>
                <w:lang w:eastAsia="it-IT" w:bidi="it-IT"/>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D0B4C0"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b/>
                <w:color w:val="00000A"/>
                <w:kern w:val="1"/>
                <w:sz w:val="15"/>
                <w:szCs w:val="15"/>
                <w:lang w:eastAsia="it-IT" w:bidi="it-IT"/>
              </w:rPr>
              <w:t>Risposta:</w:t>
            </w:r>
          </w:p>
        </w:tc>
      </w:tr>
      <w:tr w:rsidR="00623D34" w:rsidRPr="00623D34" w14:paraId="26A9B610" w14:textId="77777777" w:rsidTr="00BD1582">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56801CDB" w14:textId="77777777" w:rsidR="00623D34" w:rsidRPr="00623D34" w:rsidRDefault="00623D34" w:rsidP="00623D34">
            <w:pPr>
              <w:suppressAutoHyphens/>
              <w:spacing w:before="120" w:after="120" w:line="240" w:lineRule="auto"/>
              <w:jc w:val="both"/>
              <w:rPr>
                <w:rFonts w:ascii="Arial" w:eastAsia="Calibri" w:hAnsi="Arial" w:cs="Arial"/>
                <w:color w:val="000000"/>
                <w:kern w:val="1"/>
                <w:sz w:val="15"/>
                <w:szCs w:val="15"/>
                <w:lang w:eastAsia="it-IT" w:bidi="it-IT"/>
              </w:rPr>
            </w:pPr>
            <w:r w:rsidRPr="00623D34">
              <w:rPr>
                <w:rFonts w:ascii="Arial" w:eastAsia="Calibri" w:hAnsi="Arial" w:cs="Arial"/>
                <w:color w:val="000000"/>
                <w:kern w:val="1"/>
                <w:sz w:val="15"/>
                <w:szCs w:val="15"/>
                <w:lang w:eastAsia="it-IT" w:bidi="it-IT"/>
              </w:rPr>
              <w:t xml:space="preserve">L'operatore economico ha violato, </w:t>
            </w:r>
            <w:r w:rsidRPr="00623D34">
              <w:rPr>
                <w:rFonts w:ascii="Arial" w:eastAsia="Calibri" w:hAnsi="Arial" w:cs="Arial"/>
                <w:b/>
                <w:color w:val="000000"/>
                <w:kern w:val="1"/>
                <w:sz w:val="15"/>
                <w:szCs w:val="15"/>
                <w:lang w:eastAsia="it-IT" w:bidi="it-IT"/>
              </w:rPr>
              <w:t>per quanto di sua conoscenza</w:t>
            </w:r>
            <w:r w:rsidRPr="00623D34">
              <w:rPr>
                <w:rFonts w:ascii="Arial" w:eastAsia="Calibri" w:hAnsi="Arial" w:cs="Arial"/>
                <w:color w:val="000000"/>
                <w:kern w:val="1"/>
                <w:sz w:val="15"/>
                <w:szCs w:val="15"/>
                <w:lang w:eastAsia="it-IT" w:bidi="it-IT"/>
              </w:rPr>
              <w:t xml:space="preserve">, </w:t>
            </w:r>
            <w:r w:rsidRPr="00623D34">
              <w:rPr>
                <w:rFonts w:ascii="Arial" w:eastAsia="Calibri" w:hAnsi="Arial" w:cs="Arial"/>
                <w:b/>
                <w:color w:val="000000"/>
                <w:kern w:val="1"/>
                <w:sz w:val="15"/>
                <w:szCs w:val="15"/>
                <w:lang w:eastAsia="it-IT" w:bidi="it-IT"/>
              </w:rPr>
              <w:t>obblighi</w:t>
            </w:r>
            <w:r w:rsidRPr="00623D34">
              <w:rPr>
                <w:rFonts w:ascii="Arial" w:eastAsia="Calibri" w:hAnsi="Arial" w:cs="Arial"/>
                <w:color w:val="000000"/>
                <w:kern w:val="1"/>
                <w:sz w:val="15"/>
                <w:szCs w:val="15"/>
                <w:lang w:eastAsia="it-IT" w:bidi="it-IT"/>
              </w:rPr>
              <w:t xml:space="preserve"> applicabili in materia di salute e sicurezza sul lavoro,</w:t>
            </w:r>
            <w:r w:rsidRPr="00623D34">
              <w:rPr>
                <w:rFonts w:ascii="Arial" w:eastAsia="Calibri" w:hAnsi="Arial" w:cs="Arial"/>
                <w:b/>
                <w:color w:val="000000"/>
                <w:kern w:val="1"/>
                <w:sz w:val="15"/>
                <w:szCs w:val="15"/>
                <w:lang w:eastAsia="it-IT" w:bidi="it-IT"/>
              </w:rPr>
              <w:t xml:space="preserve"> di diritto ambientale, sociale e del lavoro, </w:t>
            </w:r>
            <w:r w:rsidRPr="00623D34">
              <w:rPr>
                <w:rFonts w:ascii="Arial" w:eastAsia="Calibri" w:hAnsi="Arial" w:cs="Arial"/>
                <w:color w:val="000000"/>
                <w:kern w:val="1"/>
                <w:sz w:val="15"/>
                <w:szCs w:val="15"/>
                <w:lang w:eastAsia="it-IT" w:bidi="it-IT"/>
              </w:rPr>
              <w:t>(</w:t>
            </w:r>
            <w:r w:rsidRPr="00623D34">
              <w:rPr>
                <w:rFonts w:ascii="Arial" w:eastAsia="Calibri" w:hAnsi="Arial" w:cs="Arial"/>
                <w:color w:val="000000"/>
                <w:kern w:val="1"/>
                <w:sz w:val="15"/>
                <w:szCs w:val="15"/>
                <w:vertAlign w:val="superscript"/>
                <w:lang w:eastAsia="it-IT" w:bidi="it-IT"/>
              </w:rPr>
              <w:footnoteReference w:id="21"/>
            </w:r>
            <w:r w:rsidRPr="00623D34">
              <w:rPr>
                <w:rFonts w:ascii="Arial" w:eastAsia="Calibri" w:hAnsi="Arial" w:cs="Arial"/>
                <w:color w:val="000000"/>
                <w:kern w:val="1"/>
                <w:sz w:val="15"/>
                <w:szCs w:val="15"/>
                <w:lang w:eastAsia="it-IT" w:bidi="it-IT"/>
              </w:rPr>
              <w:t xml:space="preserve">) di cui all’articolo 80, comma 5, lett. </w:t>
            </w:r>
            <w:r w:rsidRPr="00623D34">
              <w:rPr>
                <w:rFonts w:ascii="Arial" w:eastAsia="Calibri" w:hAnsi="Arial" w:cs="Arial"/>
                <w:i/>
                <w:color w:val="000000"/>
                <w:kern w:val="1"/>
                <w:sz w:val="15"/>
                <w:szCs w:val="15"/>
                <w:lang w:eastAsia="it-IT" w:bidi="it-IT"/>
              </w:rPr>
              <w:t>a)</w:t>
            </w:r>
            <w:r w:rsidRPr="00623D34">
              <w:rPr>
                <w:rFonts w:ascii="Arial" w:eastAsia="Calibri" w:hAnsi="Arial" w:cs="Arial"/>
                <w:color w:val="000000"/>
                <w:kern w:val="1"/>
                <w:sz w:val="15"/>
                <w:szCs w:val="15"/>
                <w:lang w:eastAsia="it-IT" w:bidi="it-IT"/>
              </w:rPr>
              <w:t xml:space="preserve">, del </w:t>
            </w:r>
            <w:proofErr w:type="gramStart"/>
            <w:r w:rsidRPr="00623D34">
              <w:rPr>
                <w:rFonts w:ascii="Arial" w:eastAsia="Calibri" w:hAnsi="Arial" w:cs="Arial"/>
                <w:color w:val="000000"/>
                <w:kern w:val="1"/>
                <w:sz w:val="15"/>
                <w:szCs w:val="15"/>
                <w:lang w:eastAsia="it-IT" w:bidi="it-IT"/>
              </w:rPr>
              <w:t>Codice ?</w:t>
            </w:r>
            <w:proofErr w:type="gramEnd"/>
          </w:p>
          <w:p w14:paraId="0BDFD77A" w14:textId="77777777" w:rsidR="00623D34" w:rsidRPr="00623D34" w:rsidRDefault="00623D34" w:rsidP="00623D34">
            <w:pPr>
              <w:suppressAutoHyphens/>
              <w:spacing w:after="0" w:line="240" w:lineRule="auto"/>
              <w:rPr>
                <w:rFonts w:ascii="Arial" w:eastAsia="Calibri" w:hAnsi="Arial" w:cs="Arial"/>
                <w:color w:val="000000"/>
                <w:kern w:val="1"/>
                <w:sz w:val="15"/>
                <w:szCs w:val="15"/>
                <w:lang w:eastAsia="it-IT" w:bidi="it-IT"/>
              </w:rPr>
            </w:pPr>
          </w:p>
          <w:p w14:paraId="255A1599" w14:textId="77777777" w:rsidR="00623D34" w:rsidRPr="00623D34" w:rsidRDefault="00623D34" w:rsidP="00623D34">
            <w:pPr>
              <w:suppressAutoHyphens/>
              <w:spacing w:before="120" w:after="0" w:line="240" w:lineRule="auto"/>
              <w:rPr>
                <w:rFonts w:ascii="Arial" w:eastAsia="Calibri" w:hAnsi="Arial" w:cs="Arial"/>
                <w:color w:val="000000"/>
                <w:kern w:val="1"/>
                <w:sz w:val="14"/>
                <w:szCs w:val="14"/>
                <w:lang w:eastAsia="it-IT" w:bidi="it-IT"/>
              </w:rPr>
            </w:pPr>
            <w:r w:rsidRPr="00623D34">
              <w:rPr>
                <w:rFonts w:ascii="Arial" w:eastAsia="Calibri" w:hAnsi="Arial" w:cs="Arial"/>
                <w:b/>
                <w:color w:val="000000"/>
                <w:kern w:val="1"/>
                <w:sz w:val="14"/>
                <w:szCs w:val="14"/>
                <w:lang w:eastAsia="it-IT" w:bidi="it-IT"/>
              </w:rPr>
              <w:t>In caso affermativo</w:t>
            </w:r>
            <w:r w:rsidRPr="00623D34">
              <w:rPr>
                <w:rFonts w:ascii="Arial" w:eastAsia="Calibri" w:hAnsi="Arial" w:cs="Arial"/>
                <w:color w:val="000000"/>
                <w:kern w:val="1"/>
                <w:sz w:val="14"/>
                <w:szCs w:val="14"/>
                <w:lang w:eastAsia="it-IT" w:bidi="it-IT"/>
              </w:rPr>
              <w:t xml:space="preserve">, l'operatore economico ha adottato misure sufficienti a dimostrare la sua affidabilità nonostante l'esistenza di un pertinente motivo di esclusione (autodisciplina </w:t>
            </w:r>
          </w:p>
          <w:p w14:paraId="0BFB63DB" w14:textId="77777777" w:rsidR="00623D34" w:rsidRPr="00623D34" w:rsidRDefault="00623D34" w:rsidP="00623D34">
            <w:pPr>
              <w:suppressAutoHyphens/>
              <w:spacing w:after="0" w:line="240" w:lineRule="auto"/>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o “Self-</w:t>
            </w:r>
            <w:proofErr w:type="spellStart"/>
            <w:r w:rsidRPr="00623D34">
              <w:rPr>
                <w:rFonts w:ascii="Arial" w:eastAsia="Calibri" w:hAnsi="Arial" w:cs="Arial"/>
                <w:color w:val="000000"/>
                <w:kern w:val="1"/>
                <w:sz w:val="14"/>
                <w:szCs w:val="14"/>
                <w:lang w:eastAsia="it-IT" w:bidi="it-IT"/>
              </w:rPr>
              <w:t>Cleaning</w:t>
            </w:r>
            <w:proofErr w:type="spellEnd"/>
            <w:r w:rsidRPr="00623D34">
              <w:rPr>
                <w:rFonts w:ascii="Arial" w:eastAsia="Calibri" w:hAnsi="Arial" w:cs="Arial"/>
                <w:color w:val="000000"/>
                <w:kern w:val="1"/>
                <w:sz w:val="14"/>
                <w:szCs w:val="14"/>
                <w:lang w:eastAsia="it-IT" w:bidi="it-IT"/>
              </w:rPr>
              <w:t>, cfr. articolo 80, comma 7)?</w:t>
            </w:r>
          </w:p>
          <w:p w14:paraId="463270CC" w14:textId="77777777" w:rsidR="00623D34" w:rsidRPr="00623D34" w:rsidRDefault="00623D34" w:rsidP="00623D34">
            <w:pPr>
              <w:suppressAutoHyphens/>
              <w:spacing w:after="0" w:line="240" w:lineRule="auto"/>
              <w:rPr>
                <w:rFonts w:ascii="Arial" w:eastAsia="Calibri" w:hAnsi="Arial" w:cs="Arial"/>
                <w:color w:val="000000"/>
                <w:kern w:val="1"/>
                <w:sz w:val="14"/>
                <w:szCs w:val="14"/>
                <w:lang w:eastAsia="it-IT" w:bidi="it-IT"/>
              </w:rPr>
            </w:pPr>
          </w:p>
          <w:p w14:paraId="181E0A58" w14:textId="77777777" w:rsidR="00623D34" w:rsidRPr="00623D34" w:rsidRDefault="00623D34" w:rsidP="00623D34">
            <w:pPr>
              <w:suppressAutoHyphens/>
              <w:spacing w:after="0" w:line="240" w:lineRule="auto"/>
              <w:rPr>
                <w:rFonts w:ascii="Arial" w:eastAsia="Calibri" w:hAnsi="Arial" w:cs="Arial"/>
                <w:color w:val="000000"/>
                <w:kern w:val="1"/>
                <w:sz w:val="14"/>
                <w:szCs w:val="14"/>
                <w:lang w:eastAsia="it-IT" w:bidi="it-IT"/>
              </w:rPr>
            </w:pPr>
            <w:r w:rsidRPr="00623D34">
              <w:rPr>
                <w:rFonts w:ascii="Arial" w:eastAsia="Calibri" w:hAnsi="Arial" w:cs="Arial"/>
                <w:b/>
                <w:color w:val="000000"/>
                <w:kern w:val="1"/>
                <w:sz w:val="14"/>
                <w:szCs w:val="14"/>
                <w:lang w:eastAsia="it-IT" w:bidi="it-IT"/>
              </w:rPr>
              <w:t>In caso affermativo</w:t>
            </w:r>
            <w:r w:rsidRPr="00623D34">
              <w:rPr>
                <w:rFonts w:ascii="Arial" w:eastAsia="Calibri" w:hAnsi="Arial" w:cs="Arial"/>
                <w:color w:val="000000"/>
                <w:kern w:val="1"/>
                <w:sz w:val="14"/>
                <w:szCs w:val="14"/>
                <w:lang w:eastAsia="it-IT" w:bidi="it-IT"/>
              </w:rPr>
              <w:t>, indicare:</w:t>
            </w:r>
          </w:p>
          <w:p w14:paraId="537F8957" w14:textId="77777777" w:rsidR="00623D34" w:rsidRPr="00623D34" w:rsidRDefault="00623D34" w:rsidP="00623D34">
            <w:pPr>
              <w:suppressAutoHyphens/>
              <w:spacing w:after="0" w:line="240" w:lineRule="auto"/>
              <w:rPr>
                <w:rFonts w:ascii="Arial" w:eastAsia="Calibri" w:hAnsi="Arial" w:cs="Arial"/>
                <w:color w:val="000000"/>
                <w:kern w:val="1"/>
                <w:sz w:val="14"/>
                <w:szCs w:val="14"/>
                <w:lang w:eastAsia="it-IT" w:bidi="it-IT"/>
              </w:rPr>
            </w:pPr>
          </w:p>
          <w:p w14:paraId="5EC4B15C" w14:textId="77777777" w:rsidR="00623D34" w:rsidRPr="00623D34" w:rsidRDefault="00623D34" w:rsidP="00623D34">
            <w:pPr>
              <w:suppressAutoHyphens/>
              <w:spacing w:after="0" w:line="240" w:lineRule="auto"/>
              <w:rPr>
                <w:rFonts w:ascii="Arial" w:eastAsia="Calibri" w:hAnsi="Arial" w:cs="Arial"/>
                <w:strike/>
                <w:color w:val="000000"/>
                <w:kern w:val="1"/>
                <w:sz w:val="14"/>
                <w:szCs w:val="14"/>
                <w:lang w:eastAsia="it-IT" w:bidi="it-IT"/>
              </w:rPr>
            </w:pPr>
            <w:r w:rsidRPr="00623D34">
              <w:rPr>
                <w:rFonts w:ascii="Arial" w:eastAsia="Calibri" w:hAnsi="Arial" w:cs="Arial"/>
                <w:color w:val="000000"/>
                <w:kern w:val="1"/>
                <w:sz w:val="14"/>
                <w:szCs w:val="14"/>
                <w:lang w:eastAsia="it-IT" w:bidi="it-IT"/>
              </w:rPr>
              <w:t>1) L’operatore economico</w:t>
            </w:r>
          </w:p>
          <w:p w14:paraId="3AD4FFB2" w14:textId="77777777" w:rsidR="00623D34" w:rsidRPr="00623D34" w:rsidRDefault="00623D34" w:rsidP="00623D34">
            <w:pPr>
              <w:tabs>
                <w:tab w:val="left" w:pos="250"/>
              </w:tabs>
              <w:suppressAutoHyphens/>
              <w:spacing w:after="0" w:line="240" w:lineRule="auto"/>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w:t>
            </w:r>
            <w:r w:rsidRPr="00623D34">
              <w:rPr>
                <w:rFonts w:ascii="Arial" w:eastAsia="Calibri" w:hAnsi="Arial" w:cs="Arial"/>
                <w:color w:val="000000"/>
                <w:kern w:val="1"/>
                <w:sz w:val="14"/>
                <w:szCs w:val="14"/>
                <w:lang w:eastAsia="it-IT" w:bidi="it-IT"/>
              </w:rPr>
              <w:tab/>
              <w:t>ha risarcito interamente il danno?</w:t>
            </w:r>
          </w:p>
          <w:p w14:paraId="18623160" w14:textId="77777777" w:rsidR="00623D34" w:rsidRPr="00623D34" w:rsidRDefault="00623D34" w:rsidP="00623D34">
            <w:pPr>
              <w:tabs>
                <w:tab w:val="left" w:pos="250"/>
              </w:tabs>
              <w:suppressAutoHyphens/>
              <w:spacing w:after="0" w:line="240" w:lineRule="auto"/>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w:t>
            </w:r>
            <w:r w:rsidRPr="00623D34">
              <w:rPr>
                <w:rFonts w:ascii="Arial" w:eastAsia="Calibri" w:hAnsi="Arial" w:cs="Arial"/>
                <w:color w:val="000000"/>
                <w:kern w:val="1"/>
                <w:sz w:val="14"/>
                <w:szCs w:val="14"/>
                <w:lang w:eastAsia="it-IT" w:bidi="it-IT"/>
              </w:rPr>
              <w:tab/>
            </w:r>
            <w:proofErr w:type="gramStart"/>
            <w:r w:rsidRPr="00623D34">
              <w:rPr>
                <w:rFonts w:ascii="Arial" w:eastAsia="Calibri" w:hAnsi="Arial" w:cs="Arial"/>
                <w:color w:val="000000"/>
                <w:kern w:val="1"/>
                <w:sz w:val="14"/>
                <w:szCs w:val="14"/>
                <w:lang w:eastAsia="it-IT" w:bidi="it-IT"/>
              </w:rPr>
              <w:t>si  è</w:t>
            </w:r>
            <w:proofErr w:type="gramEnd"/>
            <w:r w:rsidRPr="00623D34">
              <w:rPr>
                <w:rFonts w:ascii="Arial" w:eastAsia="Calibri" w:hAnsi="Arial" w:cs="Arial"/>
                <w:color w:val="000000"/>
                <w:kern w:val="1"/>
                <w:sz w:val="14"/>
                <w:szCs w:val="14"/>
                <w:lang w:eastAsia="it-IT" w:bidi="it-IT"/>
              </w:rPr>
              <w:t xml:space="preserve"> impegnato formalmente a risarcire il danno?</w:t>
            </w:r>
          </w:p>
          <w:p w14:paraId="0A0CDDF6" w14:textId="77777777" w:rsidR="00623D34" w:rsidRPr="00623D34" w:rsidRDefault="00623D34" w:rsidP="00623D34">
            <w:pPr>
              <w:suppressAutoHyphens/>
              <w:spacing w:after="0" w:line="240" w:lineRule="auto"/>
              <w:rPr>
                <w:rFonts w:ascii="Arial" w:eastAsia="Calibri" w:hAnsi="Arial" w:cs="Arial"/>
                <w:color w:val="000000"/>
                <w:kern w:val="1"/>
                <w:sz w:val="14"/>
                <w:szCs w:val="14"/>
                <w:lang w:eastAsia="it-IT" w:bidi="it-IT"/>
              </w:rPr>
            </w:pPr>
          </w:p>
          <w:p w14:paraId="2AABCEAE" w14:textId="77777777" w:rsidR="00623D34" w:rsidRPr="00623D34" w:rsidRDefault="00623D34" w:rsidP="00623D34">
            <w:pPr>
              <w:tabs>
                <w:tab w:val="left" w:pos="304"/>
              </w:tabs>
              <w:suppressAutoHyphens/>
              <w:spacing w:after="0" w:line="240" w:lineRule="auto"/>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2)</w:t>
            </w:r>
            <w:r w:rsidRPr="00623D34">
              <w:rPr>
                <w:rFonts w:ascii="Arial" w:eastAsia="Calibri" w:hAnsi="Arial" w:cs="Arial"/>
                <w:color w:val="000000"/>
                <w:kern w:val="1"/>
                <w:sz w:val="14"/>
                <w:szCs w:val="14"/>
                <w:lang w:eastAsia="it-IT" w:bidi="it-IT"/>
              </w:rPr>
              <w:tab/>
              <w:t xml:space="preserve">l’operatore economico ha adottato misure di carattere tecnico o organizzativo e relativi al personale idonei a prevenire ulteriori illeciti o </w:t>
            </w:r>
            <w:proofErr w:type="gramStart"/>
            <w:r w:rsidRPr="00623D34">
              <w:rPr>
                <w:rFonts w:ascii="Arial" w:eastAsia="Calibri" w:hAnsi="Arial" w:cs="Arial"/>
                <w:color w:val="000000"/>
                <w:kern w:val="1"/>
                <w:sz w:val="14"/>
                <w:szCs w:val="14"/>
                <w:lang w:eastAsia="it-IT" w:bidi="it-IT"/>
              </w:rPr>
              <w:t>reati ?</w:t>
            </w:r>
            <w:proofErr w:type="gramEnd"/>
          </w:p>
          <w:p w14:paraId="1C24B86A" w14:textId="77777777" w:rsidR="00623D34" w:rsidRPr="00623D34" w:rsidRDefault="00623D34" w:rsidP="00623D34">
            <w:pPr>
              <w:suppressAutoHyphens/>
              <w:spacing w:after="0" w:line="240" w:lineRule="auto"/>
              <w:rPr>
                <w:rFonts w:ascii="Arial" w:eastAsia="Calibri" w:hAnsi="Arial" w:cs="Arial"/>
                <w:color w:val="000000"/>
                <w:kern w:val="1"/>
                <w:sz w:val="14"/>
                <w:szCs w:val="14"/>
                <w:lang w:eastAsia="it-IT" w:bidi="it-IT"/>
              </w:rPr>
            </w:pPr>
          </w:p>
          <w:p w14:paraId="47C36DC2" w14:textId="77777777" w:rsidR="00623D34" w:rsidRPr="00623D34" w:rsidRDefault="00623D34" w:rsidP="00623D34">
            <w:pPr>
              <w:suppressAutoHyphens/>
              <w:spacing w:before="120" w:after="0" w:line="240" w:lineRule="auto"/>
              <w:rPr>
                <w:rFonts w:ascii="Arial" w:eastAsia="Calibri" w:hAnsi="Arial" w:cs="Arial"/>
                <w:color w:val="000000"/>
                <w:kern w:val="1"/>
                <w:sz w:val="15"/>
                <w:szCs w:val="15"/>
                <w:lang w:eastAsia="it-IT" w:bidi="it-IT"/>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568E9C" w14:textId="77777777" w:rsidR="00623D34" w:rsidRPr="00623D34" w:rsidRDefault="00623D34" w:rsidP="00623D34">
            <w:pPr>
              <w:suppressAutoHyphens/>
              <w:spacing w:before="120" w:after="120" w:line="240" w:lineRule="auto"/>
              <w:rPr>
                <w:rFonts w:ascii="Times New Roman" w:eastAsia="Calibri" w:hAnsi="Times New Roman" w:cs="Times New Roman"/>
                <w:color w:val="000000"/>
                <w:kern w:val="1"/>
                <w:sz w:val="24"/>
                <w:lang w:eastAsia="it-IT" w:bidi="it-IT"/>
              </w:rPr>
            </w:pPr>
            <w:proofErr w:type="gramStart"/>
            <w:r w:rsidRPr="00623D34">
              <w:rPr>
                <w:rFonts w:ascii="Arial" w:eastAsia="Calibri" w:hAnsi="Arial" w:cs="Arial"/>
                <w:color w:val="000000"/>
                <w:kern w:val="1"/>
                <w:sz w:val="15"/>
                <w:szCs w:val="15"/>
                <w:lang w:eastAsia="it-IT" w:bidi="it-IT"/>
              </w:rPr>
              <w:t>[ ]</w:t>
            </w:r>
            <w:proofErr w:type="gramEnd"/>
            <w:r w:rsidRPr="00623D34">
              <w:rPr>
                <w:rFonts w:ascii="Arial" w:eastAsia="Calibri" w:hAnsi="Arial" w:cs="Arial"/>
                <w:color w:val="000000"/>
                <w:kern w:val="1"/>
                <w:sz w:val="15"/>
                <w:szCs w:val="15"/>
                <w:lang w:eastAsia="it-IT" w:bidi="it-IT"/>
              </w:rPr>
              <w:t xml:space="preserve"> Sì [ ] No</w:t>
            </w:r>
          </w:p>
        </w:tc>
      </w:tr>
      <w:tr w:rsidR="00623D34" w:rsidRPr="00623D34" w14:paraId="72A764AB" w14:textId="77777777" w:rsidTr="00BD1582">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57BA50EA" w14:textId="77777777" w:rsidR="00623D34" w:rsidRPr="00623D34" w:rsidRDefault="00623D34" w:rsidP="00623D34">
            <w:pPr>
              <w:suppressAutoHyphens/>
              <w:spacing w:before="120" w:after="120" w:line="240" w:lineRule="auto"/>
              <w:rPr>
                <w:rFonts w:ascii="Arial" w:eastAsia="Calibri" w:hAnsi="Arial" w:cs="Arial"/>
                <w:color w:val="000000"/>
                <w:kern w:val="1"/>
                <w:sz w:val="15"/>
                <w:szCs w:val="15"/>
                <w:lang w:eastAsia="it-IT" w:bidi="it-IT"/>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BEF754" w14:textId="77777777" w:rsidR="00623D34" w:rsidRPr="00623D34" w:rsidRDefault="00623D34" w:rsidP="00623D34">
            <w:pPr>
              <w:suppressAutoHyphens/>
              <w:spacing w:before="120" w:after="120" w:line="240" w:lineRule="auto"/>
              <w:rPr>
                <w:rFonts w:ascii="Arial" w:eastAsia="Calibri" w:hAnsi="Arial" w:cs="Arial"/>
                <w:color w:val="000000"/>
                <w:kern w:val="1"/>
                <w:sz w:val="15"/>
                <w:szCs w:val="15"/>
                <w:lang w:eastAsia="it-IT" w:bidi="it-IT"/>
              </w:rPr>
            </w:pPr>
          </w:p>
          <w:p w14:paraId="36230E95" w14:textId="77777777" w:rsidR="00623D34" w:rsidRPr="00623D34" w:rsidRDefault="00623D34" w:rsidP="00623D34">
            <w:pPr>
              <w:suppressAutoHyphens/>
              <w:spacing w:before="120" w:after="120" w:line="240" w:lineRule="auto"/>
              <w:rPr>
                <w:rFonts w:ascii="Arial" w:eastAsia="Calibri" w:hAnsi="Arial" w:cs="Arial"/>
                <w:color w:val="000000"/>
                <w:kern w:val="1"/>
                <w:sz w:val="15"/>
                <w:szCs w:val="15"/>
                <w:lang w:eastAsia="it-IT" w:bidi="it-IT"/>
              </w:rPr>
            </w:pPr>
          </w:p>
          <w:p w14:paraId="79F34563" w14:textId="77777777" w:rsidR="00623D34" w:rsidRPr="00623D34" w:rsidRDefault="00623D34" w:rsidP="00623D34">
            <w:pPr>
              <w:suppressAutoHyphens/>
              <w:spacing w:before="120" w:after="120" w:line="240" w:lineRule="auto"/>
              <w:rPr>
                <w:rFonts w:ascii="Arial" w:eastAsia="Calibri" w:hAnsi="Arial" w:cs="Arial"/>
                <w:color w:val="000000"/>
                <w:kern w:val="1"/>
                <w:sz w:val="15"/>
                <w:szCs w:val="15"/>
                <w:lang w:eastAsia="it-IT" w:bidi="it-IT"/>
              </w:rPr>
            </w:pPr>
          </w:p>
          <w:p w14:paraId="04B9F050" w14:textId="77777777" w:rsidR="00623D34" w:rsidRPr="00623D34" w:rsidRDefault="00623D34" w:rsidP="00623D34">
            <w:pPr>
              <w:suppressAutoHyphens/>
              <w:spacing w:before="120" w:after="120" w:line="240" w:lineRule="auto"/>
              <w:rPr>
                <w:rFonts w:ascii="Arial" w:eastAsia="Calibri" w:hAnsi="Arial" w:cs="Arial"/>
                <w:color w:val="000000"/>
                <w:kern w:val="1"/>
                <w:sz w:val="15"/>
                <w:szCs w:val="15"/>
                <w:lang w:eastAsia="it-IT" w:bidi="it-IT"/>
              </w:rPr>
            </w:pPr>
            <w:r w:rsidRPr="00623D34">
              <w:rPr>
                <w:rFonts w:ascii="Arial" w:eastAsia="Calibri" w:hAnsi="Arial" w:cs="Arial"/>
                <w:color w:val="000000"/>
                <w:kern w:val="1"/>
                <w:sz w:val="15"/>
                <w:szCs w:val="15"/>
                <w:lang w:eastAsia="it-IT" w:bidi="it-IT"/>
              </w:rPr>
              <w:t xml:space="preserve"> </w:t>
            </w:r>
          </w:p>
          <w:p w14:paraId="6C44DE96" w14:textId="77777777" w:rsidR="00623D34" w:rsidRPr="00623D34" w:rsidRDefault="00623D34" w:rsidP="00623D34">
            <w:pPr>
              <w:suppressAutoHyphens/>
              <w:spacing w:before="120" w:after="120" w:line="240" w:lineRule="auto"/>
              <w:rPr>
                <w:rFonts w:ascii="Arial" w:eastAsia="Calibri" w:hAnsi="Arial" w:cs="Arial"/>
                <w:color w:val="000000"/>
                <w:kern w:val="1"/>
                <w:sz w:val="15"/>
                <w:szCs w:val="15"/>
                <w:lang w:eastAsia="it-IT" w:bidi="it-IT"/>
              </w:rPr>
            </w:pPr>
            <w:proofErr w:type="gramStart"/>
            <w:r w:rsidRPr="00623D34">
              <w:rPr>
                <w:rFonts w:ascii="Arial" w:eastAsia="Calibri" w:hAnsi="Arial" w:cs="Arial"/>
                <w:color w:val="000000"/>
                <w:kern w:val="1"/>
                <w:sz w:val="15"/>
                <w:szCs w:val="15"/>
                <w:lang w:eastAsia="it-IT" w:bidi="it-IT"/>
              </w:rPr>
              <w:t>[ ]</w:t>
            </w:r>
            <w:proofErr w:type="gramEnd"/>
            <w:r w:rsidRPr="00623D34">
              <w:rPr>
                <w:rFonts w:ascii="Arial" w:eastAsia="Calibri" w:hAnsi="Arial" w:cs="Arial"/>
                <w:color w:val="000000"/>
                <w:kern w:val="1"/>
                <w:sz w:val="15"/>
                <w:szCs w:val="15"/>
                <w:lang w:eastAsia="it-IT" w:bidi="it-IT"/>
              </w:rPr>
              <w:t xml:space="preserve"> Sì [ ] No</w:t>
            </w:r>
            <w:r w:rsidRPr="00623D34">
              <w:rPr>
                <w:rFonts w:ascii="Arial" w:eastAsia="Calibri" w:hAnsi="Arial" w:cs="Arial"/>
                <w:color w:val="000000"/>
                <w:kern w:val="1"/>
                <w:sz w:val="15"/>
                <w:szCs w:val="15"/>
                <w:lang w:eastAsia="it-IT" w:bidi="it-IT"/>
              </w:rPr>
              <w:br/>
            </w:r>
          </w:p>
          <w:p w14:paraId="291C232B" w14:textId="77777777" w:rsidR="00623D34" w:rsidRPr="00623D34" w:rsidRDefault="00623D34" w:rsidP="00623D34">
            <w:pPr>
              <w:suppressAutoHyphens/>
              <w:spacing w:before="120" w:after="120" w:line="240" w:lineRule="auto"/>
              <w:rPr>
                <w:rFonts w:ascii="Arial" w:eastAsia="Calibri" w:hAnsi="Arial" w:cs="Arial"/>
                <w:color w:val="000000"/>
                <w:kern w:val="1"/>
                <w:sz w:val="15"/>
                <w:szCs w:val="15"/>
                <w:lang w:eastAsia="it-IT" w:bidi="it-IT"/>
              </w:rPr>
            </w:pPr>
          </w:p>
          <w:p w14:paraId="377DFA12" w14:textId="77777777" w:rsidR="00623D34" w:rsidRPr="00623D34" w:rsidRDefault="00623D34" w:rsidP="00623D34">
            <w:pPr>
              <w:suppressAutoHyphens/>
              <w:spacing w:before="120" w:after="120" w:line="240" w:lineRule="auto"/>
              <w:rPr>
                <w:rFonts w:ascii="Arial" w:eastAsia="Calibri" w:hAnsi="Arial" w:cs="Arial"/>
                <w:color w:val="000000"/>
                <w:kern w:val="1"/>
                <w:sz w:val="14"/>
                <w:szCs w:val="14"/>
                <w:lang w:eastAsia="it-IT" w:bidi="it-IT"/>
              </w:rPr>
            </w:pPr>
          </w:p>
          <w:p w14:paraId="76EF4905" w14:textId="77777777" w:rsidR="00623D34" w:rsidRPr="00623D34" w:rsidRDefault="00623D34" w:rsidP="00623D34">
            <w:pPr>
              <w:suppressAutoHyphens/>
              <w:spacing w:before="120" w:after="120" w:line="240" w:lineRule="auto"/>
              <w:rPr>
                <w:rFonts w:ascii="Arial" w:eastAsia="Calibri" w:hAnsi="Arial" w:cs="Arial"/>
                <w:color w:val="000000"/>
                <w:kern w:val="1"/>
                <w:sz w:val="14"/>
                <w:szCs w:val="14"/>
                <w:lang w:eastAsia="it-IT" w:bidi="it-IT"/>
              </w:rPr>
            </w:pPr>
            <w:proofErr w:type="gramStart"/>
            <w:r w:rsidRPr="00623D34">
              <w:rPr>
                <w:rFonts w:ascii="Arial" w:eastAsia="Calibri" w:hAnsi="Arial" w:cs="Arial"/>
                <w:color w:val="000000"/>
                <w:kern w:val="1"/>
                <w:sz w:val="14"/>
                <w:szCs w:val="14"/>
                <w:lang w:eastAsia="it-IT" w:bidi="it-IT"/>
              </w:rPr>
              <w:t>[ ]</w:t>
            </w:r>
            <w:proofErr w:type="gramEnd"/>
            <w:r w:rsidRPr="00623D34">
              <w:rPr>
                <w:rFonts w:ascii="Arial" w:eastAsia="Calibri" w:hAnsi="Arial" w:cs="Arial"/>
                <w:color w:val="000000"/>
                <w:kern w:val="1"/>
                <w:sz w:val="14"/>
                <w:szCs w:val="14"/>
                <w:lang w:eastAsia="it-IT" w:bidi="it-IT"/>
              </w:rPr>
              <w:t xml:space="preserve"> Sì [ ] No</w:t>
            </w:r>
          </w:p>
          <w:p w14:paraId="54D145C4" w14:textId="77777777" w:rsidR="00623D34" w:rsidRPr="00623D34" w:rsidRDefault="00623D34" w:rsidP="00623D34">
            <w:pPr>
              <w:suppressAutoHyphens/>
              <w:spacing w:before="120" w:after="120" w:line="240" w:lineRule="auto"/>
              <w:rPr>
                <w:rFonts w:ascii="Arial" w:eastAsia="Calibri" w:hAnsi="Arial" w:cs="Arial"/>
                <w:color w:val="000000"/>
                <w:kern w:val="1"/>
                <w:sz w:val="14"/>
                <w:szCs w:val="14"/>
                <w:lang w:eastAsia="it-IT" w:bidi="it-IT"/>
              </w:rPr>
            </w:pPr>
            <w:proofErr w:type="gramStart"/>
            <w:r w:rsidRPr="00623D34">
              <w:rPr>
                <w:rFonts w:ascii="Arial" w:eastAsia="Calibri" w:hAnsi="Arial" w:cs="Arial"/>
                <w:color w:val="000000"/>
                <w:kern w:val="1"/>
                <w:sz w:val="14"/>
                <w:szCs w:val="14"/>
                <w:lang w:eastAsia="it-IT" w:bidi="it-IT"/>
              </w:rPr>
              <w:t>[ ]</w:t>
            </w:r>
            <w:proofErr w:type="gramEnd"/>
            <w:r w:rsidRPr="00623D34">
              <w:rPr>
                <w:rFonts w:ascii="Arial" w:eastAsia="Calibri" w:hAnsi="Arial" w:cs="Arial"/>
                <w:color w:val="000000"/>
                <w:kern w:val="1"/>
                <w:sz w:val="14"/>
                <w:szCs w:val="14"/>
                <w:lang w:eastAsia="it-IT" w:bidi="it-IT"/>
              </w:rPr>
              <w:t xml:space="preserve"> Sì [ ] No</w:t>
            </w:r>
          </w:p>
          <w:p w14:paraId="7B6E6144" w14:textId="77777777" w:rsidR="00623D34" w:rsidRPr="00623D34" w:rsidRDefault="00623D34" w:rsidP="00623D34">
            <w:pPr>
              <w:suppressAutoHyphens/>
              <w:spacing w:before="120" w:after="120" w:line="240" w:lineRule="auto"/>
              <w:rPr>
                <w:rFonts w:ascii="Arial" w:eastAsia="Calibri" w:hAnsi="Arial" w:cs="Arial"/>
                <w:color w:val="000000"/>
                <w:kern w:val="1"/>
                <w:sz w:val="14"/>
                <w:szCs w:val="14"/>
                <w:lang w:eastAsia="it-IT" w:bidi="it-IT"/>
              </w:rPr>
            </w:pPr>
            <w:proofErr w:type="gramStart"/>
            <w:r w:rsidRPr="00623D34">
              <w:rPr>
                <w:rFonts w:ascii="Arial" w:eastAsia="Calibri" w:hAnsi="Arial" w:cs="Arial"/>
                <w:color w:val="000000"/>
                <w:kern w:val="1"/>
                <w:sz w:val="14"/>
                <w:szCs w:val="14"/>
                <w:lang w:eastAsia="it-IT" w:bidi="it-IT"/>
              </w:rPr>
              <w:t>[ ]</w:t>
            </w:r>
            <w:proofErr w:type="gramEnd"/>
            <w:r w:rsidRPr="00623D34">
              <w:rPr>
                <w:rFonts w:ascii="Arial" w:eastAsia="Calibri" w:hAnsi="Arial" w:cs="Arial"/>
                <w:color w:val="000000"/>
                <w:kern w:val="1"/>
                <w:sz w:val="14"/>
                <w:szCs w:val="14"/>
                <w:lang w:eastAsia="it-IT" w:bidi="it-IT"/>
              </w:rPr>
              <w:t xml:space="preserve"> Sì [ ] No</w:t>
            </w:r>
          </w:p>
          <w:p w14:paraId="54967193" w14:textId="77777777" w:rsidR="00623D34" w:rsidRPr="00623D34" w:rsidRDefault="00623D34" w:rsidP="00623D34">
            <w:pPr>
              <w:suppressAutoHyphens/>
              <w:spacing w:before="120" w:after="120" w:line="240" w:lineRule="auto"/>
              <w:jc w:val="both"/>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 xml:space="preserve">In caso affermativo elencare la documentazione pertinente </w:t>
            </w:r>
            <w:proofErr w:type="gramStart"/>
            <w:r w:rsidRPr="00623D34">
              <w:rPr>
                <w:rFonts w:ascii="Arial" w:eastAsia="Calibri" w:hAnsi="Arial" w:cs="Arial"/>
                <w:color w:val="000000"/>
                <w:kern w:val="1"/>
                <w:sz w:val="14"/>
                <w:szCs w:val="14"/>
                <w:lang w:eastAsia="it-IT" w:bidi="it-IT"/>
              </w:rPr>
              <w:t xml:space="preserve">[  </w:t>
            </w:r>
            <w:proofErr w:type="gramEnd"/>
            <w:r w:rsidRPr="00623D34">
              <w:rPr>
                <w:rFonts w:ascii="Arial" w:eastAsia="Calibri" w:hAnsi="Arial" w:cs="Arial"/>
                <w:color w:val="000000"/>
                <w:kern w:val="1"/>
                <w:sz w:val="14"/>
                <w:szCs w:val="14"/>
                <w:lang w:eastAsia="it-IT" w:bidi="it-IT"/>
              </w:rPr>
              <w:t xml:space="preserve">  ] e, se disponibile elettronicamente, indicare: (indirizzo web, autorità o organismo di emanazione, riferimento preciso della documentazione):</w:t>
            </w:r>
          </w:p>
          <w:p w14:paraId="2A90089E" w14:textId="77777777" w:rsidR="00623D34" w:rsidRPr="00623D34" w:rsidRDefault="00623D34" w:rsidP="00623D34">
            <w:pPr>
              <w:suppressAutoHyphens/>
              <w:spacing w:before="120" w:after="120" w:line="240" w:lineRule="auto"/>
              <w:rPr>
                <w:rFonts w:ascii="Arial" w:eastAsia="Calibri" w:hAnsi="Arial" w:cs="Arial"/>
                <w:color w:val="000000"/>
                <w:kern w:val="1"/>
                <w:sz w:val="15"/>
                <w:szCs w:val="15"/>
                <w:lang w:eastAsia="it-IT" w:bidi="it-IT"/>
              </w:rPr>
            </w:pPr>
            <w:r w:rsidRPr="00623D34">
              <w:rPr>
                <w:rFonts w:ascii="Arial" w:eastAsia="Calibri" w:hAnsi="Arial" w:cs="Arial"/>
                <w:color w:val="000000"/>
                <w:kern w:val="1"/>
                <w:sz w:val="14"/>
                <w:szCs w:val="14"/>
                <w:lang w:eastAsia="it-IT" w:bidi="it-IT"/>
              </w:rPr>
              <w:t xml:space="preserve">[……..…][…….…][……..…][……..…]  </w:t>
            </w:r>
          </w:p>
        </w:tc>
      </w:tr>
      <w:tr w:rsidR="00623D34" w:rsidRPr="00623D34" w14:paraId="0A07A606" w14:textId="77777777" w:rsidTr="00BD158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CDFB12" w14:textId="77777777" w:rsidR="00623D34" w:rsidRPr="00623D34" w:rsidRDefault="00623D34" w:rsidP="00623D34">
            <w:pPr>
              <w:suppressAutoHyphens/>
              <w:spacing w:before="120" w:after="120" w:line="240" w:lineRule="auto"/>
              <w:jc w:val="both"/>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L'operatore economico si trova in una delle seguenti situazioni oppure è sottoposto a un procedimento per l’accertamento di una delle seguenti situazioni</w:t>
            </w:r>
            <w:r w:rsidRPr="00623D34">
              <w:rPr>
                <w:rFonts w:ascii="Times New Roman" w:eastAsia="Calibri" w:hAnsi="Times New Roman" w:cs="Times New Roman"/>
                <w:color w:val="00000A"/>
                <w:kern w:val="1"/>
                <w:sz w:val="24"/>
                <w:lang w:eastAsia="it-IT" w:bidi="it-IT"/>
              </w:rPr>
              <w:t xml:space="preserve"> </w:t>
            </w:r>
            <w:r w:rsidRPr="00623D34">
              <w:rPr>
                <w:rFonts w:ascii="Arial" w:eastAsia="Calibri" w:hAnsi="Arial" w:cs="Arial"/>
                <w:color w:val="000000"/>
                <w:kern w:val="1"/>
                <w:sz w:val="14"/>
                <w:szCs w:val="14"/>
                <w:lang w:eastAsia="it-IT" w:bidi="it-IT"/>
              </w:rPr>
              <w:t xml:space="preserve">di cui all’articolo 80, comma 5, lett. </w:t>
            </w:r>
            <w:r w:rsidRPr="00623D34">
              <w:rPr>
                <w:rFonts w:ascii="Arial" w:eastAsia="Calibri" w:hAnsi="Arial" w:cs="Arial"/>
                <w:i/>
                <w:color w:val="000000"/>
                <w:kern w:val="1"/>
                <w:sz w:val="14"/>
                <w:szCs w:val="14"/>
                <w:lang w:eastAsia="it-IT" w:bidi="it-IT"/>
              </w:rPr>
              <w:t>b)</w:t>
            </w:r>
            <w:r w:rsidRPr="00623D34">
              <w:rPr>
                <w:rFonts w:ascii="Arial" w:eastAsia="Calibri" w:hAnsi="Arial" w:cs="Arial"/>
                <w:color w:val="000000"/>
                <w:kern w:val="1"/>
                <w:sz w:val="14"/>
                <w:szCs w:val="14"/>
                <w:lang w:eastAsia="it-IT" w:bidi="it-IT"/>
              </w:rPr>
              <w:t>, del Codice:</w:t>
            </w:r>
          </w:p>
          <w:p w14:paraId="6B259A42" w14:textId="77777777" w:rsidR="00623D34" w:rsidRPr="00623D34" w:rsidRDefault="00623D34" w:rsidP="00623D34">
            <w:pPr>
              <w:tabs>
                <w:tab w:val="left" w:pos="162"/>
              </w:tabs>
              <w:suppressAutoHyphens/>
              <w:spacing w:after="0" w:line="240" w:lineRule="auto"/>
              <w:jc w:val="both"/>
              <w:rPr>
                <w:rFonts w:ascii="Arial" w:eastAsia="Calibri" w:hAnsi="Arial" w:cs="Arial"/>
                <w:color w:val="000000"/>
                <w:kern w:val="1"/>
                <w:sz w:val="14"/>
                <w:szCs w:val="14"/>
                <w:lang w:eastAsia="it-IT" w:bidi="it-IT"/>
              </w:rPr>
            </w:pPr>
          </w:p>
          <w:p w14:paraId="1C9BC313" w14:textId="77777777" w:rsidR="00623D34" w:rsidRPr="00623D34" w:rsidRDefault="00623D34" w:rsidP="00623D34">
            <w:pPr>
              <w:suppressAutoHyphens/>
              <w:spacing w:after="0" w:line="240" w:lineRule="auto"/>
              <w:ind w:left="162"/>
              <w:jc w:val="both"/>
              <w:rPr>
                <w:rFonts w:ascii="Arial" w:eastAsia="Calibri" w:hAnsi="Arial" w:cs="Arial"/>
                <w:b/>
                <w:color w:val="000000"/>
                <w:kern w:val="1"/>
                <w:sz w:val="14"/>
                <w:szCs w:val="14"/>
                <w:lang w:eastAsia="it-IT" w:bidi="it-IT"/>
              </w:rPr>
            </w:pPr>
            <w:r w:rsidRPr="00623D34">
              <w:rPr>
                <w:rFonts w:ascii="Arial" w:eastAsia="Calibri" w:hAnsi="Arial" w:cs="Arial"/>
                <w:color w:val="000000"/>
                <w:kern w:val="1"/>
                <w:sz w:val="14"/>
                <w:szCs w:val="14"/>
                <w:lang w:eastAsia="it-IT" w:bidi="it-IT"/>
              </w:rPr>
              <w:t>a) fallimento</w:t>
            </w:r>
          </w:p>
          <w:p w14:paraId="1E97755D" w14:textId="77777777" w:rsidR="00623D34" w:rsidRPr="00623D34" w:rsidRDefault="00623D34" w:rsidP="00623D34">
            <w:pPr>
              <w:suppressAutoHyphens/>
              <w:spacing w:after="0" w:line="240" w:lineRule="auto"/>
              <w:jc w:val="both"/>
              <w:rPr>
                <w:rFonts w:ascii="Arial" w:eastAsia="Calibri" w:hAnsi="Arial" w:cs="Arial"/>
                <w:b/>
                <w:color w:val="000000"/>
                <w:kern w:val="1"/>
                <w:sz w:val="14"/>
                <w:szCs w:val="14"/>
                <w:lang w:eastAsia="it-IT" w:bidi="it-IT"/>
              </w:rPr>
            </w:pPr>
          </w:p>
          <w:p w14:paraId="337E32DF" w14:textId="77777777" w:rsidR="00623D34" w:rsidRPr="00623D34" w:rsidRDefault="00623D34" w:rsidP="00623D34">
            <w:pPr>
              <w:suppressAutoHyphens/>
              <w:spacing w:after="0" w:line="240" w:lineRule="auto"/>
              <w:jc w:val="both"/>
              <w:rPr>
                <w:rFonts w:ascii="Arial" w:eastAsia="Calibri" w:hAnsi="Arial" w:cs="Arial"/>
                <w:color w:val="000000"/>
                <w:kern w:val="1"/>
                <w:sz w:val="14"/>
                <w:szCs w:val="14"/>
                <w:lang w:eastAsia="it-IT" w:bidi="it-IT"/>
              </w:rPr>
            </w:pPr>
            <w:r w:rsidRPr="00623D34">
              <w:rPr>
                <w:rFonts w:ascii="Arial" w:eastAsia="Calibri" w:hAnsi="Arial" w:cs="Arial"/>
                <w:b/>
                <w:color w:val="000000"/>
                <w:kern w:val="1"/>
                <w:sz w:val="14"/>
                <w:szCs w:val="14"/>
                <w:lang w:eastAsia="it-IT" w:bidi="it-IT"/>
              </w:rPr>
              <w:t xml:space="preserve">In caso affermativo: </w:t>
            </w:r>
          </w:p>
          <w:p w14:paraId="0B7276CC" w14:textId="77777777" w:rsidR="00623D34" w:rsidRPr="00623D34" w:rsidRDefault="00623D34" w:rsidP="00623D34">
            <w:pPr>
              <w:numPr>
                <w:ilvl w:val="0"/>
                <w:numId w:val="14"/>
              </w:numPr>
              <w:suppressAutoHyphens/>
              <w:spacing w:before="120" w:after="0" w:line="240" w:lineRule="auto"/>
              <w:ind w:left="304" w:hanging="142"/>
              <w:jc w:val="both"/>
              <w:rPr>
                <w:rFonts w:ascii="Times New Roman" w:eastAsia="Calibri" w:hAnsi="Times New Roman" w:cs="Times New Roman"/>
                <w:color w:val="000000"/>
                <w:kern w:val="1"/>
                <w:sz w:val="24"/>
                <w:lang w:eastAsia="it-IT" w:bidi="it-IT"/>
              </w:rPr>
            </w:pPr>
            <w:r w:rsidRPr="00623D34">
              <w:rPr>
                <w:rFonts w:ascii="Arial" w:eastAsia="Calibri" w:hAnsi="Arial" w:cs="Arial"/>
                <w:color w:val="000000"/>
                <w:kern w:val="1"/>
                <w:sz w:val="14"/>
                <w:szCs w:val="14"/>
                <w:lang w:eastAsia="it-IT" w:bidi="it-IT"/>
              </w:rPr>
              <w:t xml:space="preserve">il curatore del fallimento è stato autorizzato all’esercizio provvisorio ed è stato autorizzato dal giudice delegato a partecipare a procedure di affidamento di contratti pubblici (articolo 110, comma 3, lette. </w:t>
            </w:r>
            <w:r w:rsidRPr="00623D34">
              <w:rPr>
                <w:rFonts w:ascii="Arial" w:eastAsia="Calibri" w:hAnsi="Arial" w:cs="Arial"/>
                <w:i/>
                <w:color w:val="000000"/>
                <w:kern w:val="1"/>
                <w:sz w:val="14"/>
                <w:szCs w:val="14"/>
                <w:lang w:eastAsia="it-IT" w:bidi="it-IT"/>
              </w:rPr>
              <w:t>a)</w:t>
            </w:r>
            <w:r w:rsidRPr="00623D34">
              <w:rPr>
                <w:rFonts w:ascii="Arial" w:eastAsia="Calibri" w:hAnsi="Arial" w:cs="Arial"/>
                <w:color w:val="000000"/>
                <w:kern w:val="1"/>
                <w:sz w:val="14"/>
                <w:szCs w:val="14"/>
                <w:lang w:eastAsia="it-IT" w:bidi="it-IT"/>
              </w:rPr>
              <w:t xml:space="preserve"> del Codice</w:t>
            </w:r>
            <w:proofErr w:type="gramStart"/>
            <w:r w:rsidRPr="00623D34">
              <w:rPr>
                <w:rFonts w:ascii="Arial" w:eastAsia="Calibri" w:hAnsi="Arial" w:cs="Arial"/>
                <w:color w:val="000000"/>
                <w:kern w:val="1"/>
                <w:sz w:val="14"/>
                <w:szCs w:val="14"/>
                <w:lang w:eastAsia="it-IT" w:bidi="it-IT"/>
              </w:rPr>
              <w:t>) ?</w:t>
            </w:r>
            <w:proofErr w:type="gramEnd"/>
          </w:p>
          <w:p w14:paraId="41442529" w14:textId="77777777" w:rsidR="00623D34" w:rsidRPr="00623D34" w:rsidRDefault="00623D34" w:rsidP="00623D34">
            <w:pPr>
              <w:suppressAutoHyphens/>
              <w:spacing w:after="0" w:line="240" w:lineRule="auto"/>
              <w:ind w:left="162"/>
              <w:jc w:val="both"/>
              <w:rPr>
                <w:rFonts w:ascii="Times New Roman" w:eastAsia="Calibri" w:hAnsi="Times New Roman" w:cs="Times New Roman"/>
                <w:b/>
                <w:color w:val="000000"/>
                <w:kern w:val="1"/>
                <w:sz w:val="16"/>
                <w:szCs w:val="16"/>
                <w:lang w:eastAsia="it-IT" w:bidi="it-IT"/>
              </w:rPr>
            </w:pPr>
          </w:p>
          <w:p w14:paraId="6E526072" w14:textId="77777777" w:rsidR="00623D34" w:rsidRPr="00623D34" w:rsidRDefault="00623D34" w:rsidP="00623D34">
            <w:pPr>
              <w:suppressAutoHyphens/>
              <w:spacing w:after="0" w:line="240" w:lineRule="auto"/>
              <w:ind w:left="162"/>
              <w:jc w:val="both"/>
              <w:rPr>
                <w:rFonts w:ascii="Times New Roman" w:eastAsia="Calibri" w:hAnsi="Times New Roman" w:cs="Times New Roman"/>
                <w:b/>
                <w:color w:val="000000"/>
                <w:kern w:val="1"/>
                <w:sz w:val="16"/>
                <w:szCs w:val="16"/>
                <w:lang w:eastAsia="it-IT" w:bidi="it-IT"/>
              </w:rPr>
            </w:pPr>
          </w:p>
          <w:p w14:paraId="694AEB59" w14:textId="77777777" w:rsidR="00623D34" w:rsidRPr="00623D34" w:rsidRDefault="00623D34" w:rsidP="00623D34">
            <w:pPr>
              <w:numPr>
                <w:ilvl w:val="0"/>
                <w:numId w:val="14"/>
              </w:numPr>
              <w:suppressAutoHyphens/>
              <w:spacing w:before="120" w:after="0" w:line="240" w:lineRule="auto"/>
              <w:ind w:left="304" w:hanging="142"/>
              <w:jc w:val="both"/>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la partecipazione alla procedura di affidamento è stata subordinata ai sensi dell’art. 110, comma 5, all’avvalimento di altro operatore economico?</w:t>
            </w:r>
          </w:p>
          <w:p w14:paraId="7A33B1EF" w14:textId="77777777" w:rsidR="00623D34" w:rsidRPr="00623D34" w:rsidRDefault="00623D34" w:rsidP="00623D34">
            <w:pPr>
              <w:suppressAutoHyphens/>
              <w:spacing w:after="0" w:line="240" w:lineRule="auto"/>
              <w:ind w:left="162"/>
              <w:jc w:val="both"/>
              <w:rPr>
                <w:rFonts w:ascii="Times New Roman" w:eastAsia="Calibri" w:hAnsi="Times New Roman" w:cs="Times New Roman"/>
                <w:color w:val="000000"/>
                <w:kern w:val="1"/>
                <w:sz w:val="24"/>
                <w:lang w:eastAsia="it-IT" w:bidi="it-IT"/>
              </w:rPr>
            </w:pPr>
          </w:p>
          <w:p w14:paraId="2C3E20A7" w14:textId="77777777" w:rsidR="00623D34" w:rsidRPr="00623D34" w:rsidRDefault="00623D34" w:rsidP="00623D34">
            <w:pPr>
              <w:suppressAutoHyphens/>
              <w:spacing w:after="0" w:line="240" w:lineRule="auto"/>
              <w:ind w:left="162"/>
              <w:jc w:val="both"/>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b) liquidazione coatta</w:t>
            </w:r>
          </w:p>
          <w:p w14:paraId="66775FD6" w14:textId="77777777" w:rsidR="00623D34" w:rsidRPr="00623D34" w:rsidRDefault="00623D34" w:rsidP="00623D34">
            <w:pPr>
              <w:suppressAutoHyphens/>
              <w:spacing w:after="0" w:line="240" w:lineRule="auto"/>
              <w:ind w:left="162"/>
              <w:jc w:val="both"/>
              <w:rPr>
                <w:rFonts w:ascii="Arial" w:eastAsia="Calibri" w:hAnsi="Arial" w:cs="Arial"/>
                <w:color w:val="000000"/>
                <w:kern w:val="1"/>
                <w:sz w:val="14"/>
                <w:szCs w:val="14"/>
                <w:lang w:eastAsia="it-IT" w:bidi="it-IT"/>
              </w:rPr>
            </w:pPr>
          </w:p>
          <w:p w14:paraId="0CA4854A" w14:textId="77777777" w:rsidR="00623D34" w:rsidRPr="00623D34" w:rsidRDefault="00623D34" w:rsidP="00623D34">
            <w:pPr>
              <w:suppressAutoHyphens/>
              <w:spacing w:after="0" w:line="240" w:lineRule="auto"/>
              <w:ind w:left="162"/>
              <w:jc w:val="both"/>
              <w:rPr>
                <w:rFonts w:ascii="Arial" w:eastAsia="Calibri" w:hAnsi="Arial" w:cs="Arial"/>
                <w:b/>
                <w:color w:val="000000"/>
                <w:kern w:val="1"/>
                <w:sz w:val="14"/>
                <w:szCs w:val="14"/>
                <w:lang w:eastAsia="it-IT" w:bidi="it-IT"/>
              </w:rPr>
            </w:pPr>
            <w:r w:rsidRPr="00623D34">
              <w:rPr>
                <w:rFonts w:ascii="Arial" w:eastAsia="Calibri" w:hAnsi="Arial" w:cs="Arial"/>
                <w:color w:val="000000"/>
                <w:kern w:val="1"/>
                <w:sz w:val="14"/>
                <w:szCs w:val="14"/>
                <w:lang w:eastAsia="it-IT" w:bidi="it-IT"/>
              </w:rPr>
              <w:t>c) concordato preventivo</w:t>
            </w:r>
          </w:p>
          <w:p w14:paraId="1E9A149E" w14:textId="77777777" w:rsidR="00623D34" w:rsidRPr="00623D34" w:rsidRDefault="00623D34" w:rsidP="00623D34">
            <w:pPr>
              <w:suppressAutoHyphens/>
              <w:spacing w:after="0" w:line="240" w:lineRule="auto"/>
              <w:jc w:val="both"/>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 xml:space="preserve">   </w:t>
            </w:r>
          </w:p>
          <w:p w14:paraId="1815B5BC" w14:textId="77777777" w:rsidR="00623D34" w:rsidRPr="00623D34" w:rsidRDefault="00623D34" w:rsidP="00623D34">
            <w:pPr>
              <w:suppressAutoHyphens/>
              <w:spacing w:after="0" w:line="240" w:lineRule="auto"/>
              <w:ind w:left="162"/>
              <w:jc w:val="both"/>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 xml:space="preserve"> d) è ammesso a concordato con continuità aziendale </w:t>
            </w:r>
          </w:p>
          <w:p w14:paraId="13E9B9F4" w14:textId="77777777" w:rsidR="00623D34" w:rsidRPr="00623D34" w:rsidRDefault="00623D34" w:rsidP="00623D34">
            <w:pPr>
              <w:suppressAutoHyphens/>
              <w:spacing w:after="0" w:line="240" w:lineRule="auto"/>
              <w:jc w:val="both"/>
              <w:rPr>
                <w:rFonts w:ascii="Arial" w:eastAsia="Calibri" w:hAnsi="Arial" w:cs="Arial"/>
                <w:color w:val="000000"/>
                <w:kern w:val="1"/>
                <w:sz w:val="14"/>
                <w:szCs w:val="14"/>
                <w:lang w:eastAsia="it-IT" w:bidi="it-IT"/>
              </w:rPr>
            </w:pPr>
          </w:p>
          <w:p w14:paraId="088F7227" w14:textId="77777777" w:rsidR="00623D34" w:rsidRPr="00623D34" w:rsidRDefault="00623D34" w:rsidP="00623D34">
            <w:pPr>
              <w:suppressAutoHyphens/>
              <w:spacing w:after="0" w:line="240" w:lineRule="auto"/>
              <w:jc w:val="both"/>
              <w:rPr>
                <w:rFonts w:ascii="Arial" w:eastAsia="Calibri" w:hAnsi="Arial" w:cs="Arial"/>
                <w:color w:val="000000"/>
                <w:kern w:val="1"/>
                <w:sz w:val="14"/>
                <w:szCs w:val="14"/>
                <w:lang w:eastAsia="it-IT" w:bidi="it-IT"/>
              </w:rPr>
            </w:pPr>
            <w:r w:rsidRPr="00623D34">
              <w:rPr>
                <w:rFonts w:ascii="Arial" w:eastAsia="Calibri" w:hAnsi="Arial" w:cs="Arial"/>
                <w:b/>
                <w:color w:val="000000"/>
                <w:kern w:val="1"/>
                <w:sz w:val="14"/>
                <w:szCs w:val="14"/>
                <w:lang w:eastAsia="it-IT" w:bidi="it-IT"/>
              </w:rPr>
              <w:lastRenderedPageBreak/>
              <w:t>In caso di risposta affermativa alla lettera d):</w:t>
            </w:r>
          </w:p>
          <w:p w14:paraId="021AF19A" w14:textId="77777777" w:rsidR="00623D34" w:rsidRPr="00623D34" w:rsidRDefault="00623D34" w:rsidP="00623D34">
            <w:pPr>
              <w:numPr>
                <w:ilvl w:val="0"/>
                <w:numId w:val="14"/>
              </w:numPr>
              <w:tabs>
                <w:tab w:val="left" w:pos="304"/>
              </w:tabs>
              <w:suppressAutoHyphens/>
              <w:spacing w:before="120" w:after="0" w:line="240" w:lineRule="auto"/>
              <w:ind w:left="304" w:hanging="142"/>
              <w:jc w:val="both"/>
              <w:rPr>
                <w:rFonts w:ascii="Arial" w:eastAsia="Calibri" w:hAnsi="Arial" w:cs="Arial"/>
                <w:strike/>
                <w:color w:val="000000"/>
                <w:kern w:val="1"/>
                <w:sz w:val="15"/>
                <w:szCs w:val="15"/>
                <w:lang w:eastAsia="it-IT" w:bidi="it-IT"/>
              </w:rPr>
            </w:pPr>
            <w:r w:rsidRPr="00623D34">
              <w:rPr>
                <w:rFonts w:ascii="Arial" w:eastAsia="Calibri" w:hAnsi="Arial" w:cs="Arial"/>
                <w:color w:val="000000"/>
                <w:kern w:val="1"/>
                <w:sz w:val="14"/>
                <w:szCs w:val="14"/>
                <w:lang w:eastAsia="it-IT" w:bidi="it-IT"/>
              </w:rPr>
              <w:t xml:space="preserve">è stato autorizzato dal giudice delegato ai sensi </w:t>
            </w:r>
            <w:proofErr w:type="gramStart"/>
            <w:r w:rsidRPr="00623D34">
              <w:rPr>
                <w:rFonts w:ascii="Arial" w:eastAsia="Calibri" w:hAnsi="Arial" w:cs="Arial"/>
                <w:color w:val="000000"/>
                <w:kern w:val="1"/>
                <w:sz w:val="14"/>
                <w:szCs w:val="14"/>
                <w:lang w:eastAsia="it-IT" w:bidi="it-IT"/>
              </w:rPr>
              <w:t>dell’ articolo</w:t>
            </w:r>
            <w:proofErr w:type="gramEnd"/>
            <w:r w:rsidRPr="00623D34">
              <w:rPr>
                <w:rFonts w:ascii="Arial" w:eastAsia="Calibri" w:hAnsi="Arial" w:cs="Arial"/>
                <w:color w:val="000000"/>
                <w:kern w:val="1"/>
                <w:sz w:val="14"/>
                <w:szCs w:val="14"/>
                <w:lang w:eastAsia="it-IT" w:bidi="it-IT"/>
              </w:rPr>
              <w:t xml:space="preserve"> 110, comma 3, lett. </w:t>
            </w:r>
            <w:r w:rsidRPr="00623D34">
              <w:rPr>
                <w:rFonts w:ascii="Arial" w:eastAsia="Calibri" w:hAnsi="Arial" w:cs="Arial"/>
                <w:i/>
                <w:color w:val="000000"/>
                <w:kern w:val="1"/>
                <w:sz w:val="14"/>
                <w:szCs w:val="14"/>
                <w:lang w:eastAsia="it-IT" w:bidi="it-IT"/>
              </w:rPr>
              <w:t>a</w:t>
            </w:r>
            <w:r w:rsidRPr="00623D34">
              <w:rPr>
                <w:rFonts w:ascii="Arial" w:eastAsia="Calibri" w:hAnsi="Arial" w:cs="Arial"/>
                <w:color w:val="000000"/>
                <w:kern w:val="1"/>
                <w:sz w:val="14"/>
                <w:szCs w:val="14"/>
                <w:lang w:eastAsia="it-IT" w:bidi="it-IT"/>
              </w:rPr>
              <w:t xml:space="preserve">) del Codice?  </w:t>
            </w:r>
          </w:p>
          <w:p w14:paraId="5EB35398" w14:textId="77777777" w:rsidR="00623D34" w:rsidRPr="00623D34" w:rsidRDefault="00623D34" w:rsidP="00623D34">
            <w:pPr>
              <w:suppressAutoHyphens/>
              <w:spacing w:after="0" w:line="240" w:lineRule="auto"/>
              <w:jc w:val="both"/>
              <w:rPr>
                <w:rFonts w:ascii="Arial" w:eastAsia="Calibri" w:hAnsi="Arial" w:cs="Arial"/>
                <w:strike/>
                <w:color w:val="000000"/>
                <w:kern w:val="1"/>
                <w:sz w:val="15"/>
                <w:szCs w:val="15"/>
                <w:lang w:eastAsia="it-IT" w:bidi="it-IT"/>
              </w:rPr>
            </w:pPr>
          </w:p>
          <w:p w14:paraId="209AE655" w14:textId="77777777" w:rsidR="00623D34" w:rsidRPr="00623D34" w:rsidRDefault="00623D34" w:rsidP="00623D34">
            <w:pPr>
              <w:numPr>
                <w:ilvl w:val="0"/>
                <w:numId w:val="14"/>
              </w:numPr>
              <w:suppressAutoHyphens/>
              <w:spacing w:before="120" w:after="0" w:line="240" w:lineRule="auto"/>
              <w:ind w:left="304" w:hanging="142"/>
              <w:jc w:val="both"/>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la partecipazione alla procedura di affidamento è stata subordinata ai sensi dell’art. 110, comma 5, all’avvalimento di altro operatore economico?</w:t>
            </w:r>
          </w:p>
          <w:p w14:paraId="71831BE0" w14:textId="77777777" w:rsidR="00623D34" w:rsidRPr="00623D34" w:rsidRDefault="00623D34" w:rsidP="00623D34">
            <w:pPr>
              <w:suppressAutoHyphens/>
              <w:spacing w:after="0" w:line="240" w:lineRule="auto"/>
              <w:jc w:val="both"/>
              <w:rPr>
                <w:rFonts w:ascii="Arial" w:eastAsia="Calibri" w:hAnsi="Arial" w:cs="Arial"/>
                <w:strike/>
                <w:color w:val="000000"/>
                <w:kern w:val="1"/>
                <w:sz w:val="15"/>
                <w:szCs w:val="15"/>
                <w:lang w:eastAsia="it-IT" w:bidi="it-IT"/>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D147C7" w14:textId="77777777" w:rsidR="00623D34" w:rsidRPr="00623D34" w:rsidRDefault="00623D34" w:rsidP="00623D34">
            <w:pPr>
              <w:suppressAutoHyphens/>
              <w:spacing w:after="0" w:line="240" w:lineRule="auto"/>
              <w:rPr>
                <w:rFonts w:ascii="Arial" w:eastAsia="Calibri" w:hAnsi="Arial" w:cs="Arial"/>
                <w:color w:val="000000"/>
                <w:kern w:val="1"/>
                <w:sz w:val="14"/>
                <w:szCs w:val="14"/>
                <w:lang w:eastAsia="it-IT" w:bidi="it-IT"/>
              </w:rPr>
            </w:pPr>
          </w:p>
          <w:p w14:paraId="70BB6A3E" w14:textId="77777777" w:rsidR="00623D34" w:rsidRPr="00623D34" w:rsidRDefault="00623D34" w:rsidP="00623D34">
            <w:pPr>
              <w:suppressAutoHyphens/>
              <w:spacing w:after="0" w:line="240" w:lineRule="auto"/>
              <w:rPr>
                <w:rFonts w:ascii="Arial" w:eastAsia="Calibri" w:hAnsi="Arial" w:cs="Arial"/>
                <w:color w:val="000000"/>
                <w:kern w:val="1"/>
                <w:sz w:val="14"/>
                <w:szCs w:val="14"/>
                <w:lang w:eastAsia="it-IT" w:bidi="it-IT"/>
              </w:rPr>
            </w:pPr>
          </w:p>
          <w:p w14:paraId="60E7BB44" w14:textId="77777777" w:rsidR="00623D34" w:rsidRPr="00623D34" w:rsidRDefault="00623D34" w:rsidP="00623D34">
            <w:pPr>
              <w:suppressAutoHyphens/>
              <w:spacing w:after="0" w:line="240" w:lineRule="auto"/>
              <w:rPr>
                <w:rFonts w:ascii="Arial" w:eastAsia="Calibri" w:hAnsi="Arial" w:cs="Arial"/>
                <w:color w:val="000000"/>
                <w:kern w:val="1"/>
                <w:sz w:val="14"/>
                <w:szCs w:val="14"/>
                <w:lang w:eastAsia="it-IT" w:bidi="it-IT"/>
              </w:rPr>
            </w:pPr>
          </w:p>
          <w:p w14:paraId="35080B87" w14:textId="77777777" w:rsidR="00623D34" w:rsidRPr="00623D34" w:rsidRDefault="00623D34" w:rsidP="00623D34">
            <w:pPr>
              <w:suppressAutoHyphens/>
              <w:spacing w:after="0" w:line="240" w:lineRule="auto"/>
              <w:rPr>
                <w:rFonts w:ascii="Arial" w:eastAsia="Calibri" w:hAnsi="Arial" w:cs="Arial"/>
                <w:color w:val="000000"/>
                <w:kern w:val="1"/>
                <w:sz w:val="14"/>
                <w:szCs w:val="14"/>
                <w:lang w:eastAsia="it-IT" w:bidi="it-IT"/>
              </w:rPr>
            </w:pPr>
          </w:p>
          <w:p w14:paraId="10AEFC22" w14:textId="77777777" w:rsidR="00623D34" w:rsidRPr="00623D34" w:rsidRDefault="00623D34" w:rsidP="00623D34">
            <w:pPr>
              <w:suppressAutoHyphens/>
              <w:spacing w:after="0" w:line="240" w:lineRule="auto"/>
              <w:rPr>
                <w:rFonts w:ascii="Arial" w:eastAsia="Calibri" w:hAnsi="Arial" w:cs="Arial"/>
                <w:color w:val="000000"/>
                <w:kern w:val="1"/>
                <w:sz w:val="14"/>
                <w:szCs w:val="14"/>
                <w:lang w:eastAsia="it-IT" w:bidi="it-IT"/>
              </w:rPr>
            </w:pPr>
          </w:p>
          <w:p w14:paraId="240B5FC6" w14:textId="77777777" w:rsidR="00623D34" w:rsidRPr="00623D34" w:rsidRDefault="00623D34" w:rsidP="00623D34">
            <w:pPr>
              <w:suppressAutoHyphens/>
              <w:spacing w:after="0" w:line="240" w:lineRule="auto"/>
              <w:rPr>
                <w:rFonts w:ascii="Arial" w:eastAsia="Calibri" w:hAnsi="Arial" w:cs="Arial"/>
                <w:color w:val="000000"/>
                <w:kern w:val="1"/>
                <w:sz w:val="14"/>
                <w:szCs w:val="14"/>
                <w:lang w:eastAsia="it-IT" w:bidi="it-IT"/>
              </w:rPr>
            </w:pPr>
            <w:proofErr w:type="gramStart"/>
            <w:r w:rsidRPr="00623D34">
              <w:rPr>
                <w:rFonts w:ascii="Arial" w:eastAsia="Calibri" w:hAnsi="Arial" w:cs="Arial"/>
                <w:color w:val="000000"/>
                <w:kern w:val="1"/>
                <w:sz w:val="14"/>
                <w:szCs w:val="14"/>
                <w:lang w:eastAsia="it-IT" w:bidi="it-IT"/>
              </w:rPr>
              <w:t>[ ]</w:t>
            </w:r>
            <w:proofErr w:type="gramEnd"/>
            <w:r w:rsidRPr="00623D34">
              <w:rPr>
                <w:rFonts w:ascii="Arial" w:eastAsia="Calibri" w:hAnsi="Arial" w:cs="Arial"/>
                <w:color w:val="000000"/>
                <w:kern w:val="1"/>
                <w:sz w:val="14"/>
                <w:szCs w:val="14"/>
                <w:lang w:eastAsia="it-IT" w:bidi="it-IT"/>
              </w:rPr>
              <w:t xml:space="preserve"> Sì [ ] No</w:t>
            </w:r>
            <w:r w:rsidRPr="00623D34">
              <w:rPr>
                <w:rFonts w:ascii="Arial" w:eastAsia="Calibri" w:hAnsi="Arial" w:cs="Arial"/>
                <w:color w:val="000000"/>
                <w:kern w:val="1"/>
                <w:sz w:val="14"/>
                <w:szCs w:val="14"/>
                <w:lang w:eastAsia="it-IT" w:bidi="it-IT"/>
              </w:rPr>
              <w:br/>
            </w:r>
          </w:p>
          <w:p w14:paraId="6365E3FA" w14:textId="77777777" w:rsidR="00623D34" w:rsidRPr="00623D34" w:rsidRDefault="00623D34" w:rsidP="00623D34">
            <w:pPr>
              <w:suppressAutoHyphens/>
              <w:spacing w:after="0" w:line="240" w:lineRule="auto"/>
              <w:rPr>
                <w:rFonts w:ascii="Arial" w:eastAsia="Calibri" w:hAnsi="Arial" w:cs="Arial"/>
                <w:color w:val="000000"/>
                <w:kern w:val="1"/>
                <w:sz w:val="14"/>
                <w:szCs w:val="14"/>
                <w:lang w:eastAsia="it-IT" w:bidi="it-IT"/>
              </w:rPr>
            </w:pPr>
          </w:p>
          <w:p w14:paraId="56E7DEBC" w14:textId="77777777" w:rsidR="00623D34" w:rsidRPr="00623D34" w:rsidRDefault="00623D34" w:rsidP="00623D34">
            <w:pPr>
              <w:suppressAutoHyphens/>
              <w:spacing w:after="0" w:line="240" w:lineRule="auto"/>
              <w:rPr>
                <w:rFonts w:ascii="Arial" w:eastAsia="Calibri" w:hAnsi="Arial" w:cs="Arial"/>
                <w:color w:val="000000"/>
                <w:kern w:val="1"/>
                <w:sz w:val="14"/>
                <w:szCs w:val="14"/>
                <w:lang w:eastAsia="it-IT" w:bidi="it-IT"/>
              </w:rPr>
            </w:pPr>
            <w:proofErr w:type="gramStart"/>
            <w:r w:rsidRPr="00623D34">
              <w:rPr>
                <w:rFonts w:ascii="Arial" w:eastAsia="Calibri" w:hAnsi="Arial" w:cs="Arial"/>
                <w:color w:val="000000"/>
                <w:kern w:val="1"/>
                <w:sz w:val="14"/>
                <w:szCs w:val="14"/>
                <w:lang w:eastAsia="it-IT" w:bidi="it-IT"/>
              </w:rPr>
              <w:t>[ ]</w:t>
            </w:r>
            <w:proofErr w:type="gramEnd"/>
            <w:r w:rsidRPr="00623D34">
              <w:rPr>
                <w:rFonts w:ascii="Arial" w:eastAsia="Calibri" w:hAnsi="Arial" w:cs="Arial"/>
                <w:color w:val="000000"/>
                <w:kern w:val="1"/>
                <w:sz w:val="14"/>
                <w:szCs w:val="14"/>
                <w:lang w:eastAsia="it-IT" w:bidi="it-IT"/>
              </w:rPr>
              <w:t xml:space="preserve"> Sì [ ] No</w:t>
            </w:r>
          </w:p>
          <w:p w14:paraId="1858C83D" w14:textId="77777777" w:rsidR="00623D34" w:rsidRPr="00623D34" w:rsidRDefault="00623D34" w:rsidP="00623D34">
            <w:pPr>
              <w:suppressAutoHyphens/>
              <w:spacing w:after="0" w:line="240" w:lineRule="auto"/>
              <w:rPr>
                <w:rFonts w:ascii="Arial" w:eastAsia="Calibri" w:hAnsi="Arial" w:cs="Arial"/>
                <w:color w:val="000000"/>
                <w:kern w:val="1"/>
                <w:sz w:val="14"/>
                <w:szCs w:val="14"/>
                <w:lang w:eastAsia="it-IT" w:bidi="it-IT"/>
              </w:rPr>
            </w:pPr>
          </w:p>
          <w:p w14:paraId="21067BE4" w14:textId="77777777" w:rsidR="00623D34" w:rsidRPr="00623D34" w:rsidRDefault="00623D34" w:rsidP="00623D34">
            <w:pPr>
              <w:suppressAutoHyphens/>
              <w:spacing w:after="0" w:line="240" w:lineRule="auto"/>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 xml:space="preserve">In caso affermativo indicare gli estremi dei provvedimenti </w:t>
            </w:r>
          </w:p>
          <w:p w14:paraId="10CBA85B" w14:textId="77777777" w:rsidR="00623D34" w:rsidRPr="00623D34" w:rsidRDefault="00623D34" w:rsidP="00623D34">
            <w:pPr>
              <w:suppressAutoHyphens/>
              <w:spacing w:after="0" w:line="240" w:lineRule="auto"/>
              <w:rPr>
                <w:rFonts w:ascii="Arial" w:eastAsia="Calibri" w:hAnsi="Arial" w:cs="Arial"/>
                <w:color w:val="000000"/>
                <w:kern w:val="1"/>
                <w:sz w:val="24"/>
                <w:lang w:eastAsia="it-IT" w:bidi="it-IT"/>
              </w:rPr>
            </w:pPr>
            <w:r w:rsidRPr="00623D34">
              <w:rPr>
                <w:rFonts w:ascii="Arial" w:eastAsia="Calibri" w:hAnsi="Arial" w:cs="Arial"/>
                <w:color w:val="000000"/>
                <w:kern w:val="1"/>
                <w:sz w:val="14"/>
                <w:szCs w:val="14"/>
                <w:lang w:eastAsia="it-IT" w:bidi="it-IT"/>
              </w:rPr>
              <w:t>[………..…]  [………..…]</w:t>
            </w:r>
          </w:p>
          <w:p w14:paraId="70066C52" w14:textId="77777777" w:rsidR="00623D34" w:rsidRPr="00623D34" w:rsidRDefault="00623D34" w:rsidP="00623D34">
            <w:pPr>
              <w:suppressAutoHyphens/>
              <w:spacing w:after="0" w:line="240" w:lineRule="auto"/>
              <w:rPr>
                <w:rFonts w:ascii="Arial" w:eastAsia="Calibri" w:hAnsi="Arial" w:cs="Arial"/>
                <w:color w:val="000000"/>
                <w:kern w:val="1"/>
                <w:sz w:val="24"/>
                <w:lang w:eastAsia="it-IT" w:bidi="it-IT"/>
              </w:rPr>
            </w:pPr>
          </w:p>
          <w:p w14:paraId="417667A5" w14:textId="77777777" w:rsidR="00623D34" w:rsidRPr="00623D34" w:rsidRDefault="00623D34" w:rsidP="00623D34">
            <w:pPr>
              <w:suppressAutoHyphens/>
              <w:spacing w:after="0" w:line="240" w:lineRule="auto"/>
              <w:rPr>
                <w:rFonts w:ascii="Arial" w:eastAsia="Calibri" w:hAnsi="Arial" w:cs="Arial"/>
                <w:color w:val="000000"/>
                <w:kern w:val="1"/>
                <w:sz w:val="14"/>
                <w:szCs w:val="14"/>
                <w:lang w:eastAsia="it-IT" w:bidi="it-IT"/>
              </w:rPr>
            </w:pPr>
          </w:p>
          <w:p w14:paraId="76730778" w14:textId="77777777" w:rsidR="00623D34" w:rsidRPr="00623D34" w:rsidRDefault="00623D34" w:rsidP="00623D34">
            <w:pPr>
              <w:suppressAutoHyphens/>
              <w:spacing w:after="0" w:line="240" w:lineRule="auto"/>
              <w:rPr>
                <w:rFonts w:ascii="Arial" w:eastAsia="Calibri" w:hAnsi="Arial" w:cs="Arial"/>
                <w:color w:val="000000"/>
                <w:kern w:val="1"/>
                <w:sz w:val="14"/>
                <w:szCs w:val="14"/>
                <w:lang w:eastAsia="it-IT" w:bidi="it-IT"/>
              </w:rPr>
            </w:pPr>
            <w:proofErr w:type="gramStart"/>
            <w:r w:rsidRPr="00623D34">
              <w:rPr>
                <w:rFonts w:ascii="Arial" w:eastAsia="Calibri" w:hAnsi="Arial" w:cs="Arial"/>
                <w:color w:val="000000"/>
                <w:kern w:val="1"/>
                <w:sz w:val="14"/>
                <w:szCs w:val="14"/>
                <w:lang w:eastAsia="it-IT" w:bidi="it-IT"/>
              </w:rPr>
              <w:t>[ ]</w:t>
            </w:r>
            <w:proofErr w:type="gramEnd"/>
            <w:r w:rsidRPr="00623D34">
              <w:rPr>
                <w:rFonts w:ascii="Arial" w:eastAsia="Calibri" w:hAnsi="Arial" w:cs="Arial"/>
                <w:color w:val="000000"/>
                <w:kern w:val="1"/>
                <w:sz w:val="14"/>
                <w:szCs w:val="14"/>
                <w:lang w:eastAsia="it-IT" w:bidi="it-IT"/>
              </w:rPr>
              <w:t xml:space="preserve"> Sì [ ] No </w:t>
            </w:r>
          </w:p>
          <w:p w14:paraId="35F28154" w14:textId="77777777" w:rsidR="00623D34" w:rsidRPr="00623D34" w:rsidRDefault="00623D34" w:rsidP="00623D34">
            <w:pPr>
              <w:suppressAutoHyphens/>
              <w:spacing w:after="0" w:line="240" w:lineRule="auto"/>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 xml:space="preserve">In caso affermativo indicare l’Impresa ausiliaria </w:t>
            </w:r>
          </w:p>
          <w:p w14:paraId="33583B5F" w14:textId="77777777" w:rsidR="00623D34" w:rsidRPr="00623D34" w:rsidRDefault="00623D34" w:rsidP="00623D34">
            <w:pPr>
              <w:suppressAutoHyphens/>
              <w:spacing w:after="0" w:line="240" w:lineRule="auto"/>
              <w:rPr>
                <w:rFonts w:ascii="Arial" w:eastAsia="Calibri" w:hAnsi="Arial" w:cs="Arial"/>
                <w:color w:val="000000"/>
                <w:kern w:val="1"/>
                <w:sz w:val="24"/>
                <w:lang w:eastAsia="it-IT" w:bidi="it-IT"/>
              </w:rPr>
            </w:pPr>
            <w:r w:rsidRPr="00623D34">
              <w:rPr>
                <w:rFonts w:ascii="Arial" w:eastAsia="Calibri" w:hAnsi="Arial" w:cs="Arial"/>
                <w:color w:val="000000"/>
                <w:kern w:val="1"/>
                <w:sz w:val="14"/>
                <w:szCs w:val="14"/>
                <w:lang w:eastAsia="it-IT" w:bidi="it-IT"/>
              </w:rPr>
              <w:t>[………..…]</w:t>
            </w:r>
          </w:p>
          <w:p w14:paraId="5AEA8CC4" w14:textId="77777777" w:rsidR="00623D34" w:rsidRPr="00623D34" w:rsidRDefault="00623D34" w:rsidP="00623D34">
            <w:pPr>
              <w:suppressAutoHyphens/>
              <w:spacing w:after="0" w:line="240" w:lineRule="auto"/>
              <w:rPr>
                <w:rFonts w:ascii="Arial" w:eastAsia="Calibri" w:hAnsi="Arial" w:cs="Arial"/>
                <w:color w:val="000000"/>
                <w:kern w:val="1"/>
                <w:sz w:val="14"/>
                <w:szCs w:val="14"/>
                <w:lang w:eastAsia="it-IT" w:bidi="it-IT"/>
              </w:rPr>
            </w:pPr>
          </w:p>
          <w:p w14:paraId="73273290" w14:textId="77777777" w:rsidR="00623D34" w:rsidRPr="00623D34" w:rsidRDefault="00623D34" w:rsidP="00623D34">
            <w:pPr>
              <w:suppressAutoHyphens/>
              <w:spacing w:after="0" w:line="240" w:lineRule="auto"/>
              <w:rPr>
                <w:rFonts w:ascii="Arial" w:eastAsia="Calibri" w:hAnsi="Arial" w:cs="Arial"/>
                <w:color w:val="000000"/>
                <w:kern w:val="1"/>
                <w:sz w:val="14"/>
                <w:szCs w:val="14"/>
                <w:lang w:eastAsia="it-IT" w:bidi="it-IT"/>
              </w:rPr>
            </w:pPr>
          </w:p>
          <w:p w14:paraId="41CBA5B7" w14:textId="77777777" w:rsidR="00623D34" w:rsidRPr="00623D34" w:rsidRDefault="00623D34" w:rsidP="00623D34">
            <w:pPr>
              <w:suppressAutoHyphens/>
              <w:spacing w:after="0" w:line="240" w:lineRule="auto"/>
              <w:rPr>
                <w:rFonts w:ascii="Arial" w:eastAsia="Calibri" w:hAnsi="Arial" w:cs="Arial"/>
                <w:color w:val="000000"/>
                <w:kern w:val="1"/>
                <w:lang w:eastAsia="it-IT" w:bidi="it-IT"/>
              </w:rPr>
            </w:pPr>
            <w:proofErr w:type="gramStart"/>
            <w:r w:rsidRPr="00623D34">
              <w:rPr>
                <w:rFonts w:ascii="Arial" w:eastAsia="Calibri" w:hAnsi="Arial" w:cs="Arial"/>
                <w:color w:val="000000"/>
                <w:kern w:val="1"/>
                <w:sz w:val="14"/>
                <w:szCs w:val="14"/>
                <w:lang w:eastAsia="it-IT" w:bidi="it-IT"/>
              </w:rPr>
              <w:t>[ ]</w:t>
            </w:r>
            <w:proofErr w:type="gramEnd"/>
            <w:r w:rsidRPr="00623D34">
              <w:rPr>
                <w:rFonts w:ascii="Arial" w:eastAsia="Calibri" w:hAnsi="Arial" w:cs="Arial"/>
                <w:color w:val="000000"/>
                <w:kern w:val="1"/>
                <w:sz w:val="14"/>
                <w:szCs w:val="14"/>
                <w:lang w:eastAsia="it-IT" w:bidi="it-IT"/>
              </w:rPr>
              <w:t xml:space="preserve"> Sì [ ] No</w:t>
            </w:r>
          </w:p>
          <w:p w14:paraId="3CA12A6F" w14:textId="77777777" w:rsidR="00623D34" w:rsidRPr="00623D34" w:rsidRDefault="00623D34" w:rsidP="00623D34">
            <w:pPr>
              <w:suppressAutoHyphens/>
              <w:spacing w:after="0" w:line="240" w:lineRule="auto"/>
              <w:rPr>
                <w:rFonts w:ascii="Arial" w:eastAsia="Calibri" w:hAnsi="Arial" w:cs="Arial"/>
                <w:color w:val="000000"/>
                <w:kern w:val="1"/>
                <w:sz w:val="14"/>
                <w:szCs w:val="14"/>
                <w:lang w:eastAsia="it-IT" w:bidi="it-IT"/>
              </w:rPr>
            </w:pPr>
          </w:p>
          <w:p w14:paraId="0DE5ACB5" w14:textId="77777777" w:rsidR="00623D34" w:rsidRPr="00623D34" w:rsidRDefault="00623D34" w:rsidP="00623D34">
            <w:pPr>
              <w:suppressAutoHyphens/>
              <w:spacing w:after="0" w:line="240" w:lineRule="auto"/>
              <w:rPr>
                <w:rFonts w:ascii="Arial" w:eastAsia="Calibri" w:hAnsi="Arial" w:cs="Arial"/>
                <w:color w:val="000000"/>
                <w:kern w:val="1"/>
                <w:lang w:eastAsia="it-IT" w:bidi="it-IT"/>
              </w:rPr>
            </w:pPr>
            <w:proofErr w:type="gramStart"/>
            <w:r w:rsidRPr="00623D34">
              <w:rPr>
                <w:rFonts w:ascii="Arial" w:eastAsia="Calibri" w:hAnsi="Arial" w:cs="Arial"/>
                <w:color w:val="000000"/>
                <w:kern w:val="1"/>
                <w:sz w:val="14"/>
                <w:szCs w:val="14"/>
                <w:lang w:eastAsia="it-IT" w:bidi="it-IT"/>
              </w:rPr>
              <w:t>[ ]</w:t>
            </w:r>
            <w:proofErr w:type="gramEnd"/>
            <w:r w:rsidRPr="00623D34">
              <w:rPr>
                <w:rFonts w:ascii="Arial" w:eastAsia="Calibri" w:hAnsi="Arial" w:cs="Arial"/>
                <w:color w:val="000000"/>
                <w:kern w:val="1"/>
                <w:sz w:val="14"/>
                <w:szCs w:val="14"/>
                <w:lang w:eastAsia="it-IT" w:bidi="it-IT"/>
              </w:rPr>
              <w:t xml:space="preserve"> Sì [ ] No</w:t>
            </w:r>
          </w:p>
          <w:p w14:paraId="3F1F6110" w14:textId="77777777" w:rsidR="00623D34" w:rsidRPr="00623D34" w:rsidRDefault="00623D34" w:rsidP="00623D34">
            <w:pPr>
              <w:suppressAutoHyphens/>
              <w:spacing w:before="120" w:after="120" w:line="240" w:lineRule="auto"/>
              <w:rPr>
                <w:rFonts w:ascii="Arial" w:eastAsia="Calibri" w:hAnsi="Arial" w:cs="Arial"/>
                <w:color w:val="000000"/>
                <w:kern w:val="1"/>
                <w:sz w:val="14"/>
                <w:szCs w:val="14"/>
                <w:lang w:eastAsia="it-IT" w:bidi="it-IT"/>
              </w:rPr>
            </w:pPr>
            <w:proofErr w:type="gramStart"/>
            <w:r w:rsidRPr="00623D34">
              <w:rPr>
                <w:rFonts w:ascii="Arial" w:eastAsia="Calibri" w:hAnsi="Arial" w:cs="Arial"/>
                <w:color w:val="000000"/>
                <w:kern w:val="1"/>
                <w:sz w:val="14"/>
                <w:szCs w:val="14"/>
                <w:lang w:eastAsia="it-IT" w:bidi="it-IT"/>
              </w:rPr>
              <w:t>[ ]</w:t>
            </w:r>
            <w:proofErr w:type="gramEnd"/>
            <w:r w:rsidRPr="00623D34">
              <w:rPr>
                <w:rFonts w:ascii="Arial" w:eastAsia="Calibri" w:hAnsi="Arial" w:cs="Arial"/>
                <w:color w:val="000000"/>
                <w:kern w:val="1"/>
                <w:sz w:val="14"/>
                <w:szCs w:val="14"/>
                <w:lang w:eastAsia="it-IT" w:bidi="it-IT"/>
              </w:rPr>
              <w:t xml:space="preserve"> Sì [ ] No </w:t>
            </w:r>
          </w:p>
          <w:p w14:paraId="31DB7D54" w14:textId="77777777" w:rsidR="00623D34" w:rsidRPr="00623D34" w:rsidRDefault="00623D34" w:rsidP="00623D34">
            <w:pPr>
              <w:suppressAutoHyphens/>
              <w:spacing w:before="120" w:after="120" w:line="240" w:lineRule="auto"/>
              <w:rPr>
                <w:rFonts w:ascii="Arial" w:eastAsia="Calibri" w:hAnsi="Arial" w:cs="Arial"/>
                <w:color w:val="000000"/>
                <w:kern w:val="1"/>
                <w:sz w:val="14"/>
                <w:szCs w:val="14"/>
                <w:lang w:eastAsia="it-IT" w:bidi="it-IT"/>
              </w:rPr>
            </w:pPr>
          </w:p>
          <w:p w14:paraId="4C63C32D" w14:textId="77777777" w:rsidR="00623D34" w:rsidRPr="00623D34" w:rsidRDefault="00623D34" w:rsidP="00623D34">
            <w:pPr>
              <w:suppressAutoHyphens/>
              <w:spacing w:before="120" w:after="120" w:line="240" w:lineRule="auto"/>
              <w:rPr>
                <w:rFonts w:ascii="Arial" w:eastAsia="Calibri" w:hAnsi="Arial" w:cs="Arial"/>
                <w:color w:val="000000"/>
                <w:kern w:val="1"/>
                <w:sz w:val="14"/>
                <w:szCs w:val="14"/>
                <w:lang w:eastAsia="it-IT" w:bidi="it-IT"/>
              </w:rPr>
            </w:pPr>
            <w:proofErr w:type="gramStart"/>
            <w:r w:rsidRPr="00623D34">
              <w:rPr>
                <w:rFonts w:ascii="Arial" w:eastAsia="Calibri" w:hAnsi="Arial" w:cs="Arial"/>
                <w:color w:val="000000"/>
                <w:kern w:val="1"/>
                <w:sz w:val="14"/>
                <w:szCs w:val="14"/>
                <w:lang w:eastAsia="it-IT" w:bidi="it-IT"/>
              </w:rPr>
              <w:lastRenderedPageBreak/>
              <w:t>[ ]</w:t>
            </w:r>
            <w:proofErr w:type="gramEnd"/>
            <w:r w:rsidRPr="00623D34">
              <w:rPr>
                <w:rFonts w:ascii="Arial" w:eastAsia="Calibri" w:hAnsi="Arial" w:cs="Arial"/>
                <w:color w:val="000000"/>
                <w:kern w:val="1"/>
                <w:sz w:val="14"/>
                <w:szCs w:val="14"/>
                <w:lang w:eastAsia="it-IT" w:bidi="it-IT"/>
              </w:rPr>
              <w:t xml:space="preserve"> Sì [ ] No </w:t>
            </w:r>
          </w:p>
          <w:p w14:paraId="2A437003" w14:textId="77777777" w:rsidR="00623D34" w:rsidRPr="00623D34" w:rsidRDefault="00623D34" w:rsidP="00623D34">
            <w:pPr>
              <w:suppressAutoHyphens/>
              <w:spacing w:after="0" w:line="240" w:lineRule="auto"/>
              <w:rPr>
                <w:rFonts w:ascii="Arial" w:eastAsia="Calibri" w:hAnsi="Arial" w:cs="Arial"/>
                <w:color w:val="000000"/>
                <w:kern w:val="1"/>
                <w:sz w:val="14"/>
                <w:szCs w:val="14"/>
                <w:lang w:eastAsia="it-IT" w:bidi="it-IT"/>
              </w:rPr>
            </w:pPr>
          </w:p>
          <w:p w14:paraId="782CF4AF" w14:textId="77777777" w:rsidR="00623D34" w:rsidRPr="00623D34" w:rsidRDefault="00623D34" w:rsidP="00623D34">
            <w:pPr>
              <w:suppressAutoHyphens/>
              <w:spacing w:before="120" w:after="120" w:line="240" w:lineRule="auto"/>
              <w:rPr>
                <w:rFonts w:ascii="Arial" w:eastAsia="Calibri" w:hAnsi="Arial" w:cs="Arial"/>
                <w:color w:val="000000"/>
                <w:kern w:val="1"/>
                <w:sz w:val="14"/>
                <w:szCs w:val="14"/>
                <w:lang w:eastAsia="it-IT" w:bidi="it-IT"/>
              </w:rPr>
            </w:pPr>
            <w:proofErr w:type="gramStart"/>
            <w:r w:rsidRPr="00623D34">
              <w:rPr>
                <w:rFonts w:ascii="Arial" w:eastAsia="Calibri" w:hAnsi="Arial" w:cs="Arial"/>
                <w:color w:val="000000"/>
                <w:kern w:val="1"/>
                <w:sz w:val="14"/>
                <w:szCs w:val="14"/>
                <w:lang w:eastAsia="it-IT" w:bidi="it-IT"/>
              </w:rPr>
              <w:t>[ ]</w:t>
            </w:r>
            <w:proofErr w:type="gramEnd"/>
            <w:r w:rsidRPr="00623D34">
              <w:rPr>
                <w:rFonts w:ascii="Arial" w:eastAsia="Calibri" w:hAnsi="Arial" w:cs="Arial"/>
                <w:color w:val="000000"/>
                <w:kern w:val="1"/>
                <w:sz w:val="14"/>
                <w:szCs w:val="14"/>
                <w:lang w:eastAsia="it-IT" w:bidi="it-IT"/>
              </w:rPr>
              <w:t xml:space="preserve"> Sì [ ] No </w:t>
            </w:r>
          </w:p>
          <w:p w14:paraId="6FB3D65B" w14:textId="77777777" w:rsidR="00623D34" w:rsidRPr="00623D34" w:rsidRDefault="00623D34" w:rsidP="00623D34">
            <w:pPr>
              <w:suppressAutoHyphens/>
              <w:spacing w:after="0" w:line="240" w:lineRule="auto"/>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 xml:space="preserve">In caso affermativo indicare l’Impresa ausiliaria </w:t>
            </w:r>
          </w:p>
          <w:p w14:paraId="613359C4" w14:textId="77777777" w:rsidR="00623D34" w:rsidRPr="00623D34" w:rsidRDefault="00623D34" w:rsidP="00623D34">
            <w:pPr>
              <w:suppressAutoHyphens/>
              <w:spacing w:after="0" w:line="240" w:lineRule="auto"/>
              <w:rPr>
                <w:rFonts w:ascii="Arial" w:eastAsia="Calibri" w:hAnsi="Arial" w:cs="Arial"/>
                <w:color w:val="000000"/>
                <w:kern w:val="1"/>
                <w:sz w:val="24"/>
                <w:lang w:eastAsia="it-IT" w:bidi="it-IT"/>
              </w:rPr>
            </w:pPr>
            <w:r w:rsidRPr="00623D34">
              <w:rPr>
                <w:rFonts w:ascii="Arial" w:eastAsia="Calibri" w:hAnsi="Arial" w:cs="Arial"/>
                <w:color w:val="000000"/>
                <w:kern w:val="1"/>
                <w:sz w:val="14"/>
                <w:szCs w:val="14"/>
                <w:lang w:eastAsia="it-IT" w:bidi="it-IT"/>
              </w:rPr>
              <w:t xml:space="preserve">[………..…] </w:t>
            </w:r>
          </w:p>
        </w:tc>
      </w:tr>
      <w:tr w:rsidR="00623D34" w:rsidRPr="00623D34" w14:paraId="08F82B41" w14:textId="77777777" w:rsidTr="00BD1582">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78E448" w14:textId="77777777" w:rsidR="00623D34" w:rsidRPr="00623D34" w:rsidRDefault="00623D34" w:rsidP="00623D34">
            <w:pPr>
              <w:suppressAutoHyphens/>
              <w:spacing w:before="120" w:after="120" w:line="240" w:lineRule="auto"/>
              <w:rPr>
                <w:rFonts w:ascii="Arial" w:eastAsia="Calibri" w:hAnsi="Arial" w:cs="Arial"/>
                <w:b/>
                <w:color w:val="000000"/>
                <w:kern w:val="1"/>
                <w:sz w:val="15"/>
                <w:szCs w:val="15"/>
                <w:lang w:eastAsia="it-IT" w:bidi="it-IT"/>
              </w:rPr>
            </w:pPr>
            <w:r w:rsidRPr="00623D34">
              <w:rPr>
                <w:rFonts w:ascii="Arial" w:eastAsia="Calibri" w:hAnsi="Arial" w:cs="Arial"/>
                <w:color w:val="000000"/>
                <w:kern w:val="1"/>
                <w:sz w:val="15"/>
                <w:szCs w:val="15"/>
                <w:lang w:eastAsia="it-IT" w:bidi="it-IT"/>
              </w:rPr>
              <w:lastRenderedPageBreak/>
              <w:t xml:space="preserve">L'operatore economico si è reso colpevole di </w:t>
            </w:r>
            <w:r w:rsidRPr="00623D34">
              <w:rPr>
                <w:rFonts w:ascii="Arial" w:eastAsia="Calibri" w:hAnsi="Arial" w:cs="Arial"/>
                <w:b/>
                <w:color w:val="000000"/>
                <w:kern w:val="1"/>
                <w:sz w:val="15"/>
                <w:szCs w:val="15"/>
                <w:lang w:eastAsia="it-IT" w:bidi="it-IT"/>
              </w:rPr>
              <w:t xml:space="preserve">gravi illeciti </w:t>
            </w:r>
            <w:proofErr w:type="gramStart"/>
            <w:r w:rsidRPr="00623D34">
              <w:rPr>
                <w:rFonts w:ascii="Arial" w:eastAsia="Calibri" w:hAnsi="Arial" w:cs="Arial"/>
                <w:b/>
                <w:color w:val="000000"/>
                <w:kern w:val="1"/>
                <w:sz w:val="15"/>
                <w:szCs w:val="15"/>
                <w:lang w:eastAsia="it-IT" w:bidi="it-IT"/>
              </w:rPr>
              <w:t>professionali</w:t>
            </w:r>
            <w:r w:rsidRPr="00623D34">
              <w:rPr>
                <w:rFonts w:ascii="Arial" w:eastAsia="Calibri" w:hAnsi="Arial" w:cs="Arial"/>
                <w:color w:val="000000"/>
                <w:kern w:val="1"/>
                <w:sz w:val="15"/>
                <w:szCs w:val="15"/>
                <w:lang w:eastAsia="it-IT" w:bidi="it-IT"/>
              </w:rPr>
              <w:t>(</w:t>
            </w:r>
            <w:proofErr w:type="gramEnd"/>
            <w:r w:rsidRPr="00623D34">
              <w:rPr>
                <w:rFonts w:ascii="Arial" w:eastAsia="Calibri" w:hAnsi="Arial" w:cs="Arial"/>
                <w:color w:val="000000"/>
                <w:kern w:val="1"/>
                <w:sz w:val="15"/>
                <w:szCs w:val="15"/>
                <w:vertAlign w:val="superscript"/>
                <w:lang w:eastAsia="it-IT" w:bidi="it-IT"/>
              </w:rPr>
              <w:footnoteReference w:id="22"/>
            </w:r>
            <w:r w:rsidRPr="00623D34">
              <w:rPr>
                <w:rFonts w:ascii="Arial" w:eastAsia="Calibri" w:hAnsi="Arial" w:cs="Arial"/>
                <w:color w:val="000000"/>
                <w:kern w:val="1"/>
                <w:sz w:val="15"/>
                <w:szCs w:val="15"/>
                <w:lang w:eastAsia="it-IT" w:bidi="it-IT"/>
              </w:rPr>
              <w:t xml:space="preserve">) di cui all’art. 80 comma 5 lett. </w:t>
            </w:r>
            <w:r w:rsidRPr="00623D34">
              <w:rPr>
                <w:rFonts w:ascii="Arial" w:eastAsia="Calibri" w:hAnsi="Arial" w:cs="Arial"/>
                <w:i/>
                <w:color w:val="000000"/>
                <w:kern w:val="1"/>
                <w:sz w:val="15"/>
                <w:szCs w:val="15"/>
                <w:lang w:eastAsia="it-IT" w:bidi="it-IT"/>
              </w:rPr>
              <w:t>c)</w:t>
            </w:r>
            <w:r w:rsidRPr="00623D34">
              <w:rPr>
                <w:rFonts w:ascii="Arial" w:eastAsia="Calibri" w:hAnsi="Arial" w:cs="Arial"/>
                <w:color w:val="000000"/>
                <w:kern w:val="1"/>
                <w:sz w:val="15"/>
                <w:szCs w:val="15"/>
                <w:lang w:eastAsia="it-IT" w:bidi="it-IT"/>
              </w:rPr>
              <w:t xml:space="preserve"> del Codice? </w:t>
            </w:r>
            <w:r w:rsidRPr="00623D34">
              <w:rPr>
                <w:rFonts w:ascii="Arial" w:eastAsia="Calibri" w:hAnsi="Arial" w:cs="Arial"/>
                <w:color w:val="000000"/>
                <w:kern w:val="1"/>
                <w:sz w:val="15"/>
                <w:szCs w:val="15"/>
                <w:lang w:eastAsia="it-IT" w:bidi="it-IT"/>
              </w:rPr>
              <w:br/>
            </w:r>
          </w:p>
          <w:p w14:paraId="52DA8F86" w14:textId="77777777" w:rsidR="00623D34" w:rsidRPr="00623D34" w:rsidRDefault="00623D34" w:rsidP="00623D34">
            <w:pPr>
              <w:suppressAutoHyphens/>
              <w:spacing w:before="120" w:after="120" w:line="240" w:lineRule="auto"/>
              <w:rPr>
                <w:rFonts w:ascii="Arial" w:eastAsia="Calibri" w:hAnsi="Arial" w:cs="Arial"/>
                <w:color w:val="000000"/>
                <w:kern w:val="1"/>
                <w:sz w:val="15"/>
                <w:szCs w:val="15"/>
                <w:lang w:eastAsia="it-IT" w:bidi="it-IT"/>
              </w:rPr>
            </w:pPr>
            <w:r w:rsidRPr="00623D34">
              <w:rPr>
                <w:rFonts w:ascii="Arial" w:eastAsia="Calibri" w:hAnsi="Arial" w:cs="Arial"/>
                <w:b/>
                <w:color w:val="000000"/>
                <w:kern w:val="1"/>
                <w:sz w:val="15"/>
                <w:szCs w:val="15"/>
                <w:lang w:eastAsia="it-IT" w:bidi="it-IT"/>
              </w:rPr>
              <w:t xml:space="preserve">In caso affermativo, </w:t>
            </w:r>
            <w:r w:rsidRPr="00623D34">
              <w:rPr>
                <w:rFonts w:ascii="Arial" w:eastAsia="Calibri" w:hAnsi="Arial" w:cs="Arial"/>
                <w:color w:val="000000"/>
                <w:kern w:val="1"/>
                <w:sz w:val="15"/>
                <w:szCs w:val="15"/>
                <w:lang w:eastAsia="it-IT" w:bidi="it-IT"/>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C0DAB4" w14:textId="77777777" w:rsidR="00623D34" w:rsidRPr="00623D34" w:rsidRDefault="00623D34" w:rsidP="00623D34">
            <w:pPr>
              <w:suppressAutoHyphens/>
              <w:spacing w:before="120" w:after="120" w:line="240" w:lineRule="auto"/>
              <w:rPr>
                <w:rFonts w:ascii="Arial" w:eastAsia="Calibri" w:hAnsi="Arial" w:cs="Arial"/>
                <w:color w:val="000000"/>
                <w:kern w:val="1"/>
                <w:sz w:val="15"/>
                <w:szCs w:val="15"/>
                <w:lang w:eastAsia="it-IT" w:bidi="it-IT"/>
              </w:rPr>
            </w:pPr>
            <w:proofErr w:type="gramStart"/>
            <w:r w:rsidRPr="00623D34">
              <w:rPr>
                <w:rFonts w:ascii="Arial" w:eastAsia="Calibri" w:hAnsi="Arial" w:cs="Arial"/>
                <w:color w:val="000000"/>
                <w:kern w:val="1"/>
                <w:sz w:val="15"/>
                <w:szCs w:val="15"/>
                <w:lang w:eastAsia="it-IT" w:bidi="it-IT"/>
              </w:rPr>
              <w:t>[ ]</w:t>
            </w:r>
            <w:proofErr w:type="gramEnd"/>
            <w:r w:rsidRPr="00623D34">
              <w:rPr>
                <w:rFonts w:ascii="Arial" w:eastAsia="Calibri" w:hAnsi="Arial" w:cs="Arial"/>
                <w:color w:val="000000"/>
                <w:kern w:val="1"/>
                <w:sz w:val="15"/>
                <w:szCs w:val="15"/>
                <w:lang w:eastAsia="it-IT" w:bidi="it-IT"/>
              </w:rPr>
              <w:t xml:space="preserve"> Sì [ ] No</w:t>
            </w:r>
            <w:r w:rsidRPr="00623D34">
              <w:rPr>
                <w:rFonts w:ascii="Arial" w:eastAsia="Calibri" w:hAnsi="Arial" w:cs="Arial"/>
                <w:color w:val="000000"/>
                <w:kern w:val="1"/>
                <w:sz w:val="15"/>
                <w:szCs w:val="15"/>
                <w:lang w:eastAsia="it-IT" w:bidi="it-IT"/>
              </w:rPr>
              <w:br/>
            </w:r>
            <w:r w:rsidRPr="00623D34">
              <w:rPr>
                <w:rFonts w:ascii="Arial" w:eastAsia="Calibri" w:hAnsi="Arial" w:cs="Arial"/>
                <w:color w:val="000000"/>
                <w:kern w:val="1"/>
                <w:sz w:val="15"/>
                <w:szCs w:val="15"/>
                <w:lang w:eastAsia="it-IT" w:bidi="it-IT"/>
              </w:rPr>
              <w:br/>
              <w:t xml:space="preserve"> </w:t>
            </w:r>
          </w:p>
          <w:p w14:paraId="7292E8C1" w14:textId="77777777" w:rsidR="00623D34" w:rsidRPr="00623D34" w:rsidRDefault="00623D34" w:rsidP="00623D34">
            <w:pPr>
              <w:suppressAutoHyphens/>
              <w:spacing w:before="120" w:after="120" w:line="240" w:lineRule="auto"/>
              <w:rPr>
                <w:rFonts w:ascii="Arial" w:eastAsia="Calibri" w:hAnsi="Arial" w:cs="Arial"/>
                <w:color w:val="000000"/>
                <w:kern w:val="1"/>
                <w:sz w:val="15"/>
                <w:szCs w:val="15"/>
                <w:lang w:eastAsia="it-IT" w:bidi="it-IT"/>
              </w:rPr>
            </w:pPr>
            <w:r w:rsidRPr="00623D34">
              <w:rPr>
                <w:rFonts w:ascii="Arial" w:eastAsia="Calibri" w:hAnsi="Arial" w:cs="Arial"/>
                <w:color w:val="000000"/>
                <w:kern w:val="1"/>
                <w:sz w:val="15"/>
                <w:szCs w:val="15"/>
                <w:lang w:eastAsia="it-IT" w:bidi="it-IT"/>
              </w:rPr>
              <w:t>[………………]</w:t>
            </w:r>
          </w:p>
        </w:tc>
      </w:tr>
      <w:tr w:rsidR="00623D34" w:rsidRPr="00623D34" w14:paraId="5F3A0950" w14:textId="77777777" w:rsidTr="00BD1582">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A008E6" w14:textId="77777777" w:rsidR="00623D34" w:rsidRPr="00623D34" w:rsidRDefault="00623D34" w:rsidP="00623D34">
            <w:pPr>
              <w:suppressAutoHyphens/>
              <w:spacing w:before="120" w:after="120" w:line="240" w:lineRule="auto"/>
              <w:rPr>
                <w:rFonts w:ascii="Arial" w:eastAsia="Calibri" w:hAnsi="Arial" w:cs="Arial"/>
                <w:b/>
                <w:color w:val="000000"/>
                <w:kern w:val="1"/>
                <w:sz w:val="14"/>
                <w:szCs w:val="14"/>
                <w:lang w:eastAsia="it-IT" w:bidi="it-IT"/>
              </w:rPr>
            </w:pPr>
            <w:r w:rsidRPr="00623D34">
              <w:rPr>
                <w:rFonts w:ascii="Arial" w:eastAsia="Calibri" w:hAnsi="Arial" w:cs="Arial"/>
                <w:b/>
                <w:color w:val="000000"/>
                <w:kern w:val="1"/>
                <w:sz w:val="15"/>
                <w:szCs w:val="15"/>
                <w:lang w:eastAsia="it-IT" w:bidi="it-IT"/>
              </w:rPr>
              <w:t>In caso affermativo</w:t>
            </w:r>
            <w:r w:rsidRPr="00623D34">
              <w:rPr>
                <w:rFonts w:ascii="Arial" w:eastAsia="Calibri" w:hAnsi="Arial" w:cs="Arial"/>
                <w:color w:val="000000"/>
                <w:kern w:val="1"/>
                <w:sz w:val="15"/>
                <w:szCs w:val="15"/>
                <w:lang w:eastAsia="it-IT" w:bidi="it-IT"/>
              </w:rPr>
              <w:t xml:space="preserve">, l'operatore economico ha adottato misure di autodisciplina? </w:t>
            </w:r>
            <w:r w:rsidRPr="00623D34">
              <w:rPr>
                <w:rFonts w:ascii="Arial" w:eastAsia="Calibri" w:hAnsi="Arial" w:cs="Arial"/>
                <w:color w:val="000000"/>
                <w:kern w:val="1"/>
                <w:sz w:val="15"/>
                <w:szCs w:val="15"/>
                <w:lang w:eastAsia="it-IT" w:bidi="it-IT"/>
              </w:rPr>
              <w:br/>
            </w:r>
          </w:p>
          <w:p w14:paraId="1D822072" w14:textId="77777777" w:rsidR="00623D34" w:rsidRPr="00623D34" w:rsidRDefault="00623D34" w:rsidP="00623D34">
            <w:pPr>
              <w:suppressAutoHyphens/>
              <w:spacing w:before="120" w:after="120" w:line="240" w:lineRule="auto"/>
              <w:rPr>
                <w:rFonts w:ascii="Arial" w:eastAsia="Calibri" w:hAnsi="Arial" w:cs="Arial"/>
                <w:color w:val="000000"/>
                <w:kern w:val="1"/>
                <w:sz w:val="14"/>
                <w:szCs w:val="14"/>
                <w:lang w:eastAsia="it-IT" w:bidi="it-IT"/>
              </w:rPr>
            </w:pPr>
            <w:r w:rsidRPr="00623D34">
              <w:rPr>
                <w:rFonts w:ascii="Arial" w:eastAsia="Calibri" w:hAnsi="Arial" w:cs="Arial"/>
                <w:b/>
                <w:color w:val="000000"/>
                <w:kern w:val="1"/>
                <w:sz w:val="14"/>
                <w:szCs w:val="14"/>
                <w:lang w:eastAsia="it-IT" w:bidi="it-IT"/>
              </w:rPr>
              <w:t>In caso affermativo</w:t>
            </w:r>
            <w:r w:rsidRPr="00623D34">
              <w:rPr>
                <w:rFonts w:ascii="Arial" w:eastAsia="Calibri" w:hAnsi="Arial" w:cs="Arial"/>
                <w:color w:val="000000"/>
                <w:kern w:val="1"/>
                <w:sz w:val="14"/>
                <w:szCs w:val="14"/>
                <w:lang w:eastAsia="it-IT" w:bidi="it-IT"/>
              </w:rPr>
              <w:t>, indicare:</w:t>
            </w:r>
          </w:p>
          <w:p w14:paraId="2423746E" w14:textId="77777777" w:rsidR="00623D34" w:rsidRPr="00623D34" w:rsidRDefault="00623D34" w:rsidP="00623D34">
            <w:pPr>
              <w:suppressAutoHyphens/>
              <w:spacing w:after="0" w:line="240" w:lineRule="auto"/>
              <w:rPr>
                <w:rFonts w:ascii="Arial" w:eastAsia="Calibri" w:hAnsi="Arial" w:cs="Arial"/>
                <w:strike/>
                <w:color w:val="000000"/>
                <w:kern w:val="1"/>
                <w:sz w:val="14"/>
                <w:szCs w:val="14"/>
                <w:lang w:eastAsia="it-IT" w:bidi="it-IT"/>
              </w:rPr>
            </w:pPr>
            <w:r w:rsidRPr="00623D34">
              <w:rPr>
                <w:rFonts w:ascii="Arial" w:eastAsia="Calibri" w:hAnsi="Arial" w:cs="Arial"/>
                <w:color w:val="000000"/>
                <w:kern w:val="1"/>
                <w:sz w:val="14"/>
                <w:szCs w:val="14"/>
                <w:lang w:eastAsia="it-IT" w:bidi="it-IT"/>
              </w:rPr>
              <w:t>1) L’operatore economico:</w:t>
            </w:r>
          </w:p>
          <w:p w14:paraId="7F367095" w14:textId="77777777" w:rsidR="00623D34" w:rsidRPr="00623D34" w:rsidRDefault="00623D34" w:rsidP="00623D34">
            <w:pPr>
              <w:tabs>
                <w:tab w:val="left" w:pos="154"/>
              </w:tabs>
              <w:suppressAutoHyphens/>
              <w:spacing w:after="0" w:line="240" w:lineRule="auto"/>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w:t>
            </w:r>
            <w:r w:rsidRPr="00623D34">
              <w:rPr>
                <w:rFonts w:ascii="Arial" w:eastAsia="Calibri" w:hAnsi="Arial" w:cs="Arial"/>
                <w:color w:val="000000"/>
                <w:kern w:val="1"/>
                <w:sz w:val="14"/>
                <w:szCs w:val="14"/>
                <w:lang w:eastAsia="it-IT" w:bidi="it-IT"/>
              </w:rPr>
              <w:tab/>
              <w:t>ha risarcito interamente il danno?</w:t>
            </w:r>
          </w:p>
          <w:p w14:paraId="6689EF0D" w14:textId="77777777" w:rsidR="00623D34" w:rsidRPr="00623D34" w:rsidRDefault="00623D34" w:rsidP="00623D34">
            <w:pPr>
              <w:tabs>
                <w:tab w:val="left" w:pos="154"/>
              </w:tabs>
              <w:suppressAutoHyphens/>
              <w:spacing w:after="0" w:line="240" w:lineRule="auto"/>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w:t>
            </w:r>
            <w:r w:rsidRPr="00623D34">
              <w:rPr>
                <w:rFonts w:ascii="Arial" w:eastAsia="Calibri" w:hAnsi="Arial" w:cs="Arial"/>
                <w:color w:val="000000"/>
                <w:kern w:val="1"/>
                <w:sz w:val="14"/>
                <w:szCs w:val="14"/>
                <w:lang w:eastAsia="it-IT" w:bidi="it-IT"/>
              </w:rPr>
              <w:tab/>
            </w:r>
            <w:proofErr w:type="gramStart"/>
            <w:r w:rsidRPr="00623D34">
              <w:rPr>
                <w:rFonts w:ascii="Arial" w:eastAsia="Calibri" w:hAnsi="Arial" w:cs="Arial"/>
                <w:color w:val="000000"/>
                <w:kern w:val="1"/>
                <w:sz w:val="14"/>
                <w:szCs w:val="14"/>
                <w:lang w:eastAsia="it-IT" w:bidi="it-IT"/>
              </w:rPr>
              <w:t>si  è</w:t>
            </w:r>
            <w:proofErr w:type="gramEnd"/>
            <w:r w:rsidRPr="00623D34">
              <w:rPr>
                <w:rFonts w:ascii="Arial" w:eastAsia="Calibri" w:hAnsi="Arial" w:cs="Arial"/>
                <w:color w:val="000000"/>
                <w:kern w:val="1"/>
                <w:sz w:val="14"/>
                <w:szCs w:val="14"/>
                <w:lang w:eastAsia="it-IT" w:bidi="it-IT"/>
              </w:rPr>
              <w:t xml:space="preserve"> impegnato formalmente a risarcire il danno?</w:t>
            </w:r>
          </w:p>
          <w:p w14:paraId="54A4A75A" w14:textId="77777777" w:rsidR="00623D34" w:rsidRPr="00623D34" w:rsidRDefault="00623D34" w:rsidP="00623D34">
            <w:pPr>
              <w:suppressAutoHyphens/>
              <w:spacing w:after="0" w:line="240" w:lineRule="auto"/>
              <w:rPr>
                <w:rFonts w:ascii="Arial" w:eastAsia="Calibri" w:hAnsi="Arial" w:cs="Arial"/>
                <w:color w:val="000000"/>
                <w:kern w:val="1"/>
                <w:sz w:val="14"/>
                <w:szCs w:val="14"/>
                <w:lang w:eastAsia="it-IT" w:bidi="it-IT"/>
              </w:rPr>
            </w:pPr>
          </w:p>
          <w:p w14:paraId="4BB51B89" w14:textId="77777777" w:rsidR="00623D34" w:rsidRPr="00623D34" w:rsidRDefault="00623D34" w:rsidP="00623D34">
            <w:pPr>
              <w:tabs>
                <w:tab w:val="left" w:pos="162"/>
              </w:tabs>
              <w:suppressAutoHyphens/>
              <w:spacing w:after="0" w:line="240" w:lineRule="auto"/>
              <w:rPr>
                <w:rFonts w:ascii="Arial" w:eastAsia="Calibri" w:hAnsi="Arial" w:cs="Arial"/>
                <w:b/>
                <w:color w:val="000000"/>
                <w:kern w:val="1"/>
                <w:sz w:val="15"/>
                <w:szCs w:val="15"/>
                <w:lang w:eastAsia="it-IT" w:bidi="it-IT"/>
              </w:rPr>
            </w:pPr>
            <w:r w:rsidRPr="00623D34">
              <w:rPr>
                <w:rFonts w:ascii="Arial" w:eastAsia="Calibri" w:hAnsi="Arial" w:cs="Arial"/>
                <w:color w:val="000000"/>
                <w:kern w:val="1"/>
                <w:sz w:val="14"/>
                <w:szCs w:val="14"/>
                <w:lang w:eastAsia="it-IT" w:bidi="it-IT"/>
              </w:rPr>
              <w:t>2)</w:t>
            </w:r>
            <w:r w:rsidRPr="00623D34">
              <w:rPr>
                <w:rFonts w:ascii="Arial" w:eastAsia="Calibri" w:hAnsi="Arial" w:cs="Arial"/>
                <w:color w:val="000000"/>
                <w:kern w:val="1"/>
                <w:sz w:val="14"/>
                <w:szCs w:val="14"/>
                <w:lang w:eastAsia="it-IT" w:bidi="it-IT"/>
              </w:rPr>
              <w:tab/>
              <w:t xml:space="preserve">l’operatore economico ha adottato misure di carattere tecnico o organizzativo e relativi al personale idonei a prevenire ulteriori illeciti o </w:t>
            </w:r>
            <w:proofErr w:type="gramStart"/>
            <w:r w:rsidRPr="00623D34">
              <w:rPr>
                <w:rFonts w:ascii="Arial" w:eastAsia="Calibri" w:hAnsi="Arial" w:cs="Arial"/>
                <w:color w:val="000000"/>
                <w:kern w:val="1"/>
                <w:sz w:val="14"/>
                <w:szCs w:val="14"/>
                <w:lang w:eastAsia="it-IT" w:bidi="it-IT"/>
              </w:rPr>
              <w:t>reati ?</w:t>
            </w:r>
            <w:proofErr w:type="gramEnd"/>
          </w:p>
          <w:p w14:paraId="7DEE2990" w14:textId="77777777" w:rsidR="00623D34" w:rsidRPr="00623D34" w:rsidRDefault="00623D34" w:rsidP="00623D34">
            <w:pPr>
              <w:suppressAutoHyphens/>
              <w:spacing w:before="120" w:after="120" w:line="240" w:lineRule="auto"/>
              <w:rPr>
                <w:rFonts w:ascii="Arial" w:eastAsia="Calibri" w:hAnsi="Arial" w:cs="Arial"/>
                <w:b/>
                <w:color w:val="000000"/>
                <w:kern w:val="1"/>
                <w:sz w:val="15"/>
                <w:szCs w:val="15"/>
                <w:lang w:eastAsia="it-IT" w:bidi="it-IT"/>
              </w:rPr>
            </w:pPr>
          </w:p>
          <w:p w14:paraId="34BD6E80" w14:textId="77777777" w:rsidR="00623D34" w:rsidRPr="00623D34" w:rsidRDefault="00623D34" w:rsidP="00623D34">
            <w:pPr>
              <w:suppressAutoHyphens/>
              <w:spacing w:before="120" w:after="0" w:line="240" w:lineRule="auto"/>
              <w:rPr>
                <w:rFonts w:ascii="Arial" w:eastAsia="Calibri" w:hAnsi="Arial" w:cs="Arial"/>
                <w:color w:val="000000"/>
                <w:kern w:val="1"/>
                <w:sz w:val="15"/>
                <w:szCs w:val="15"/>
                <w:lang w:eastAsia="it-IT" w:bidi="it-IT"/>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4501A2" w14:textId="77777777" w:rsidR="00623D34" w:rsidRPr="00623D34" w:rsidRDefault="00623D34" w:rsidP="00623D34">
            <w:pPr>
              <w:suppressAutoHyphens/>
              <w:spacing w:before="120" w:after="120" w:line="240" w:lineRule="auto"/>
              <w:rPr>
                <w:rFonts w:ascii="Arial" w:eastAsia="Calibri" w:hAnsi="Arial" w:cs="Arial"/>
                <w:color w:val="000000"/>
                <w:kern w:val="1"/>
                <w:sz w:val="15"/>
                <w:szCs w:val="15"/>
                <w:lang w:eastAsia="it-IT" w:bidi="it-IT"/>
              </w:rPr>
            </w:pPr>
            <w:proofErr w:type="gramStart"/>
            <w:r w:rsidRPr="00623D34">
              <w:rPr>
                <w:rFonts w:ascii="Arial" w:eastAsia="Calibri" w:hAnsi="Arial" w:cs="Arial"/>
                <w:color w:val="000000"/>
                <w:kern w:val="1"/>
                <w:sz w:val="15"/>
                <w:szCs w:val="15"/>
                <w:lang w:eastAsia="it-IT" w:bidi="it-IT"/>
              </w:rPr>
              <w:t>[ ]</w:t>
            </w:r>
            <w:proofErr w:type="gramEnd"/>
            <w:r w:rsidRPr="00623D34">
              <w:rPr>
                <w:rFonts w:ascii="Arial" w:eastAsia="Calibri" w:hAnsi="Arial" w:cs="Arial"/>
                <w:color w:val="000000"/>
                <w:kern w:val="1"/>
                <w:sz w:val="15"/>
                <w:szCs w:val="15"/>
                <w:lang w:eastAsia="it-IT" w:bidi="it-IT"/>
              </w:rPr>
              <w:t xml:space="preserve"> Sì [ ] No</w:t>
            </w:r>
          </w:p>
          <w:p w14:paraId="0C5C9B97" w14:textId="77777777" w:rsidR="00623D34" w:rsidRPr="00623D34" w:rsidRDefault="00623D34" w:rsidP="00623D34">
            <w:pPr>
              <w:suppressAutoHyphens/>
              <w:spacing w:before="120" w:after="120" w:line="240" w:lineRule="auto"/>
              <w:rPr>
                <w:rFonts w:ascii="Arial" w:eastAsia="Calibri" w:hAnsi="Arial" w:cs="Arial"/>
                <w:color w:val="000000"/>
                <w:kern w:val="1"/>
                <w:sz w:val="15"/>
                <w:szCs w:val="15"/>
                <w:lang w:eastAsia="it-IT" w:bidi="it-IT"/>
              </w:rPr>
            </w:pPr>
          </w:p>
          <w:p w14:paraId="57C9AD5F" w14:textId="77777777" w:rsidR="00623D34" w:rsidRPr="00623D34" w:rsidRDefault="00623D34" w:rsidP="00623D34">
            <w:pPr>
              <w:suppressAutoHyphens/>
              <w:spacing w:before="120" w:after="120" w:line="240" w:lineRule="auto"/>
              <w:rPr>
                <w:rFonts w:ascii="Arial" w:eastAsia="Calibri" w:hAnsi="Arial" w:cs="Arial"/>
                <w:color w:val="000000"/>
                <w:kern w:val="1"/>
                <w:sz w:val="15"/>
                <w:szCs w:val="15"/>
                <w:lang w:eastAsia="it-IT" w:bidi="it-IT"/>
              </w:rPr>
            </w:pPr>
          </w:p>
          <w:p w14:paraId="6F0CF438" w14:textId="77777777" w:rsidR="00623D34" w:rsidRPr="00623D34" w:rsidRDefault="00623D34" w:rsidP="00623D34">
            <w:pPr>
              <w:suppressAutoHyphens/>
              <w:spacing w:before="120" w:after="120" w:line="240" w:lineRule="auto"/>
              <w:rPr>
                <w:rFonts w:ascii="Arial" w:eastAsia="Calibri" w:hAnsi="Arial" w:cs="Arial"/>
                <w:color w:val="000000"/>
                <w:kern w:val="1"/>
                <w:sz w:val="4"/>
                <w:szCs w:val="4"/>
                <w:lang w:eastAsia="it-IT" w:bidi="it-IT"/>
              </w:rPr>
            </w:pPr>
          </w:p>
          <w:p w14:paraId="5F01F8F6" w14:textId="77777777" w:rsidR="00623D34" w:rsidRPr="00623D34" w:rsidRDefault="00623D34" w:rsidP="00623D34">
            <w:pPr>
              <w:suppressAutoHyphens/>
              <w:spacing w:before="120" w:after="120" w:line="240" w:lineRule="auto"/>
              <w:rPr>
                <w:rFonts w:ascii="Arial" w:eastAsia="Calibri" w:hAnsi="Arial" w:cs="Arial"/>
                <w:color w:val="000000"/>
                <w:kern w:val="1"/>
                <w:sz w:val="14"/>
                <w:szCs w:val="14"/>
                <w:lang w:eastAsia="it-IT" w:bidi="it-IT"/>
              </w:rPr>
            </w:pPr>
            <w:proofErr w:type="gramStart"/>
            <w:r w:rsidRPr="00623D34">
              <w:rPr>
                <w:rFonts w:ascii="Arial" w:eastAsia="Calibri" w:hAnsi="Arial" w:cs="Arial"/>
                <w:color w:val="000000"/>
                <w:kern w:val="1"/>
                <w:sz w:val="14"/>
                <w:szCs w:val="14"/>
                <w:lang w:eastAsia="it-IT" w:bidi="it-IT"/>
              </w:rPr>
              <w:t>[ ]</w:t>
            </w:r>
            <w:proofErr w:type="gramEnd"/>
            <w:r w:rsidRPr="00623D34">
              <w:rPr>
                <w:rFonts w:ascii="Arial" w:eastAsia="Calibri" w:hAnsi="Arial" w:cs="Arial"/>
                <w:color w:val="000000"/>
                <w:kern w:val="1"/>
                <w:sz w:val="14"/>
                <w:szCs w:val="14"/>
                <w:lang w:eastAsia="it-IT" w:bidi="it-IT"/>
              </w:rPr>
              <w:t xml:space="preserve"> Sì [ ] No</w:t>
            </w:r>
          </w:p>
          <w:p w14:paraId="69B8CF81" w14:textId="77777777" w:rsidR="00623D34" w:rsidRPr="00623D34" w:rsidRDefault="00623D34" w:rsidP="00623D34">
            <w:pPr>
              <w:suppressAutoHyphens/>
              <w:spacing w:before="120" w:after="120" w:line="240" w:lineRule="auto"/>
              <w:rPr>
                <w:rFonts w:ascii="Arial" w:eastAsia="Calibri" w:hAnsi="Arial" w:cs="Arial"/>
                <w:color w:val="000000"/>
                <w:kern w:val="1"/>
                <w:sz w:val="14"/>
                <w:szCs w:val="14"/>
                <w:lang w:eastAsia="it-IT" w:bidi="it-IT"/>
              </w:rPr>
            </w:pPr>
            <w:proofErr w:type="gramStart"/>
            <w:r w:rsidRPr="00623D34">
              <w:rPr>
                <w:rFonts w:ascii="Arial" w:eastAsia="Calibri" w:hAnsi="Arial" w:cs="Arial"/>
                <w:color w:val="000000"/>
                <w:kern w:val="1"/>
                <w:sz w:val="14"/>
                <w:szCs w:val="14"/>
                <w:lang w:eastAsia="it-IT" w:bidi="it-IT"/>
              </w:rPr>
              <w:t>[ ]</w:t>
            </w:r>
            <w:proofErr w:type="gramEnd"/>
            <w:r w:rsidRPr="00623D34">
              <w:rPr>
                <w:rFonts w:ascii="Arial" w:eastAsia="Calibri" w:hAnsi="Arial" w:cs="Arial"/>
                <w:color w:val="000000"/>
                <w:kern w:val="1"/>
                <w:sz w:val="14"/>
                <w:szCs w:val="14"/>
                <w:lang w:eastAsia="it-IT" w:bidi="it-IT"/>
              </w:rPr>
              <w:t xml:space="preserve"> Sì [ ] No</w:t>
            </w:r>
          </w:p>
          <w:p w14:paraId="71FD7568" w14:textId="77777777" w:rsidR="00623D34" w:rsidRPr="00623D34" w:rsidRDefault="00623D34" w:rsidP="00623D34">
            <w:pPr>
              <w:suppressAutoHyphens/>
              <w:spacing w:before="120" w:after="120" w:line="240" w:lineRule="auto"/>
              <w:rPr>
                <w:rFonts w:ascii="Arial" w:eastAsia="Calibri" w:hAnsi="Arial" w:cs="Arial"/>
                <w:color w:val="000000"/>
                <w:kern w:val="1"/>
                <w:sz w:val="14"/>
                <w:szCs w:val="14"/>
                <w:lang w:eastAsia="it-IT" w:bidi="it-IT"/>
              </w:rPr>
            </w:pPr>
            <w:proofErr w:type="gramStart"/>
            <w:r w:rsidRPr="00623D34">
              <w:rPr>
                <w:rFonts w:ascii="Arial" w:eastAsia="Calibri" w:hAnsi="Arial" w:cs="Arial"/>
                <w:color w:val="000000"/>
                <w:kern w:val="1"/>
                <w:sz w:val="14"/>
                <w:szCs w:val="14"/>
                <w:lang w:eastAsia="it-IT" w:bidi="it-IT"/>
              </w:rPr>
              <w:t>[ ]</w:t>
            </w:r>
            <w:proofErr w:type="gramEnd"/>
            <w:r w:rsidRPr="00623D34">
              <w:rPr>
                <w:rFonts w:ascii="Arial" w:eastAsia="Calibri" w:hAnsi="Arial" w:cs="Arial"/>
                <w:color w:val="000000"/>
                <w:kern w:val="1"/>
                <w:sz w:val="14"/>
                <w:szCs w:val="14"/>
                <w:lang w:eastAsia="it-IT" w:bidi="it-IT"/>
              </w:rPr>
              <w:t xml:space="preserve"> Sì [ ] No</w:t>
            </w:r>
          </w:p>
          <w:p w14:paraId="238E060D" w14:textId="77777777" w:rsidR="00623D34" w:rsidRPr="00623D34" w:rsidRDefault="00623D34" w:rsidP="00623D34">
            <w:pPr>
              <w:suppressAutoHyphens/>
              <w:spacing w:before="120" w:after="120" w:line="240" w:lineRule="auto"/>
              <w:jc w:val="both"/>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 xml:space="preserve">In caso affermativo elencare la documentazione pertinente </w:t>
            </w:r>
            <w:proofErr w:type="gramStart"/>
            <w:r w:rsidRPr="00623D34">
              <w:rPr>
                <w:rFonts w:ascii="Arial" w:eastAsia="Calibri" w:hAnsi="Arial" w:cs="Arial"/>
                <w:color w:val="000000"/>
                <w:kern w:val="1"/>
                <w:sz w:val="14"/>
                <w:szCs w:val="14"/>
                <w:lang w:eastAsia="it-IT" w:bidi="it-IT"/>
              </w:rPr>
              <w:t xml:space="preserve">[  </w:t>
            </w:r>
            <w:proofErr w:type="gramEnd"/>
            <w:r w:rsidRPr="00623D34">
              <w:rPr>
                <w:rFonts w:ascii="Arial" w:eastAsia="Calibri" w:hAnsi="Arial" w:cs="Arial"/>
                <w:color w:val="000000"/>
                <w:kern w:val="1"/>
                <w:sz w:val="14"/>
                <w:szCs w:val="14"/>
                <w:lang w:eastAsia="it-IT" w:bidi="it-IT"/>
              </w:rPr>
              <w:t xml:space="preserve">  ] e, se disponibile elettronicamente, indicare: (indirizzo web, autorità o organismo di emanazione, riferimento preciso della documentazione):</w:t>
            </w:r>
          </w:p>
          <w:p w14:paraId="1A8AF086" w14:textId="77777777" w:rsidR="00623D34" w:rsidRPr="00623D34" w:rsidRDefault="00623D34" w:rsidP="00623D34">
            <w:pPr>
              <w:suppressAutoHyphens/>
              <w:spacing w:before="120" w:after="120" w:line="240" w:lineRule="auto"/>
              <w:rPr>
                <w:rFonts w:ascii="Arial" w:eastAsia="Calibri" w:hAnsi="Arial" w:cs="Arial"/>
                <w:strike/>
                <w:color w:val="000000"/>
                <w:kern w:val="1"/>
                <w:sz w:val="14"/>
                <w:szCs w:val="14"/>
                <w:lang w:eastAsia="it-IT" w:bidi="it-IT"/>
              </w:rPr>
            </w:pPr>
            <w:r w:rsidRPr="00623D34">
              <w:rPr>
                <w:rFonts w:ascii="Arial" w:eastAsia="Calibri" w:hAnsi="Arial" w:cs="Arial"/>
                <w:color w:val="000000"/>
                <w:kern w:val="1"/>
                <w:sz w:val="14"/>
                <w:szCs w:val="14"/>
                <w:lang w:eastAsia="it-IT" w:bidi="it-IT"/>
              </w:rPr>
              <w:t xml:space="preserve">[……..…][…….…][……..…][……..…]  </w:t>
            </w:r>
          </w:p>
        </w:tc>
      </w:tr>
      <w:tr w:rsidR="00623D34" w:rsidRPr="00623D34" w14:paraId="2EF0CB7C" w14:textId="77777777" w:rsidTr="00BD1582">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0842A96" w14:textId="77777777" w:rsidR="00623D34" w:rsidRPr="00623D34" w:rsidRDefault="00623D34" w:rsidP="00623D34">
            <w:pPr>
              <w:suppressAutoHyphens/>
              <w:spacing w:before="120" w:after="120" w:line="240" w:lineRule="auto"/>
              <w:jc w:val="both"/>
              <w:rPr>
                <w:rFonts w:ascii="Arial" w:eastAsia="Calibri" w:hAnsi="Arial" w:cs="Arial"/>
                <w:b/>
                <w:color w:val="00000A"/>
                <w:kern w:val="1"/>
                <w:sz w:val="15"/>
                <w:szCs w:val="15"/>
                <w:lang w:eastAsia="it-IT" w:bidi="it-IT"/>
              </w:rPr>
            </w:pPr>
            <w:r w:rsidRPr="00623D34">
              <w:rPr>
                <w:rFonts w:ascii="Arial" w:eastAsia="Calibri" w:hAnsi="Arial" w:cs="Arial"/>
                <w:b/>
                <w:color w:val="00000A"/>
                <w:w w:val="0"/>
                <w:kern w:val="1"/>
                <w:sz w:val="15"/>
                <w:szCs w:val="15"/>
                <w:lang w:eastAsia="it-IT" w:bidi="it-IT"/>
              </w:rPr>
              <w:t xml:space="preserve">L'operatore economico è a conoscenza di qualsiasi </w:t>
            </w:r>
            <w:r w:rsidRPr="00623D34">
              <w:rPr>
                <w:rFonts w:ascii="Arial" w:eastAsia="Calibri" w:hAnsi="Arial" w:cs="Arial"/>
                <w:b/>
                <w:color w:val="00000A"/>
                <w:kern w:val="1"/>
                <w:sz w:val="15"/>
                <w:szCs w:val="15"/>
                <w:lang w:eastAsia="it-IT" w:bidi="it-IT"/>
              </w:rPr>
              <w:t xml:space="preserve">conflitto di </w:t>
            </w:r>
            <w:proofErr w:type="gramStart"/>
            <w:r w:rsidRPr="00623D34">
              <w:rPr>
                <w:rFonts w:ascii="Arial" w:eastAsia="Calibri" w:hAnsi="Arial" w:cs="Arial"/>
                <w:b/>
                <w:color w:val="00000A"/>
                <w:kern w:val="1"/>
                <w:sz w:val="15"/>
                <w:szCs w:val="15"/>
                <w:lang w:eastAsia="it-IT" w:bidi="it-IT"/>
              </w:rPr>
              <w:t>interessi(</w:t>
            </w:r>
            <w:proofErr w:type="gramEnd"/>
            <w:r w:rsidRPr="00623D34">
              <w:rPr>
                <w:rFonts w:ascii="Arial" w:eastAsia="Calibri" w:hAnsi="Arial" w:cs="Arial"/>
                <w:b/>
                <w:color w:val="00000A"/>
                <w:kern w:val="1"/>
                <w:sz w:val="15"/>
                <w:szCs w:val="15"/>
                <w:vertAlign w:val="superscript"/>
                <w:lang w:eastAsia="it-IT" w:bidi="it-IT"/>
              </w:rPr>
              <w:footnoteReference w:id="23"/>
            </w:r>
            <w:r w:rsidRPr="00623D34">
              <w:rPr>
                <w:rFonts w:ascii="Arial" w:eastAsia="Calibri" w:hAnsi="Arial" w:cs="Arial"/>
                <w:b/>
                <w:color w:val="00000A"/>
                <w:kern w:val="1"/>
                <w:sz w:val="15"/>
                <w:szCs w:val="15"/>
                <w:lang w:eastAsia="it-IT" w:bidi="it-IT"/>
              </w:rPr>
              <w:t>)</w:t>
            </w:r>
            <w:r w:rsidRPr="00623D34">
              <w:rPr>
                <w:rFonts w:ascii="Arial" w:eastAsia="Calibri" w:hAnsi="Arial" w:cs="Arial"/>
                <w:color w:val="00000A"/>
                <w:kern w:val="1"/>
                <w:sz w:val="15"/>
                <w:szCs w:val="15"/>
                <w:lang w:eastAsia="it-IT" w:bidi="it-IT"/>
              </w:rPr>
              <w:t xml:space="preserve"> legato alla sua partecipazione alla procedura di appalto </w:t>
            </w:r>
            <w:r w:rsidRPr="00623D34">
              <w:rPr>
                <w:rFonts w:ascii="Arial" w:eastAsia="Calibri" w:hAnsi="Arial" w:cs="Arial"/>
                <w:color w:val="000000"/>
                <w:kern w:val="1"/>
                <w:sz w:val="15"/>
                <w:szCs w:val="15"/>
                <w:lang w:eastAsia="it-IT" w:bidi="it-IT"/>
              </w:rPr>
              <w:t xml:space="preserve">(articolo 80, comma 5, lett. </w:t>
            </w:r>
            <w:r w:rsidRPr="00623D34">
              <w:rPr>
                <w:rFonts w:ascii="Arial" w:eastAsia="Calibri" w:hAnsi="Arial" w:cs="Arial"/>
                <w:i/>
                <w:color w:val="000000"/>
                <w:kern w:val="1"/>
                <w:sz w:val="15"/>
                <w:szCs w:val="15"/>
                <w:lang w:eastAsia="it-IT" w:bidi="it-IT"/>
              </w:rPr>
              <w:t>d)</w:t>
            </w:r>
            <w:r w:rsidRPr="00623D34">
              <w:rPr>
                <w:rFonts w:ascii="Arial" w:eastAsia="Calibri" w:hAnsi="Arial" w:cs="Arial"/>
                <w:color w:val="000000"/>
                <w:kern w:val="1"/>
                <w:sz w:val="15"/>
                <w:szCs w:val="15"/>
                <w:lang w:eastAsia="it-IT" w:bidi="it-IT"/>
              </w:rPr>
              <w:t xml:space="preserve"> del Codice)?</w:t>
            </w:r>
            <w:r w:rsidRPr="00623D34">
              <w:rPr>
                <w:rFonts w:ascii="Arial" w:eastAsia="Calibri" w:hAnsi="Arial" w:cs="Arial"/>
                <w:color w:val="00000A"/>
                <w:kern w:val="1"/>
                <w:sz w:val="15"/>
                <w:szCs w:val="15"/>
                <w:lang w:eastAsia="it-IT" w:bidi="it-IT"/>
              </w:rPr>
              <w:br/>
            </w:r>
          </w:p>
          <w:p w14:paraId="7962A53D" w14:textId="77777777" w:rsidR="00623D34" w:rsidRPr="00623D34" w:rsidRDefault="00623D34" w:rsidP="00623D34">
            <w:pPr>
              <w:suppressAutoHyphens/>
              <w:spacing w:before="120" w:after="120" w:line="240" w:lineRule="auto"/>
              <w:jc w:val="both"/>
              <w:rPr>
                <w:rFonts w:ascii="Arial" w:eastAsia="Calibri" w:hAnsi="Arial" w:cs="Arial"/>
                <w:color w:val="00000A"/>
                <w:w w:val="0"/>
                <w:kern w:val="1"/>
                <w:sz w:val="15"/>
                <w:szCs w:val="15"/>
                <w:lang w:eastAsia="it-IT" w:bidi="it-IT"/>
              </w:rPr>
            </w:pPr>
            <w:r w:rsidRPr="00623D34">
              <w:rPr>
                <w:rFonts w:ascii="Arial" w:eastAsia="Calibri" w:hAnsi="Arial" w:cs="Arial"/>
                <w:b/>
                <w:color w:val="00000A"/>
                <w:kern w:val="1"/>
                <w:sz w:val="15"/>
                <w:szCs w:val="15"/>
                <w:lang w:eastAsia="it-IT" w:bidi="it-IT"/>
              </w:rPr>
              <w:t>In caso affermativo</w:t>
            </w:r>
            <w:r w:rsidRPr="00623D34">
              <w:rPr>
                <w:rFonts w:ascii="Arial" w:eastAsia="Calibri" w:hAnsi="Arial" w:cs="Arial"/>
                <w:color w:val="00000A"/>
                <w:kern w:val="1"/>
                <w:sz w:val="15"/>
                <w:szCs w:val="15"/>
                <w:lang w:eastAsia="it-IT" w:bidi="it-IT"/>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6A12D0" w14:textId="77777777" w:rsidR="00623D34" w:rsidRPr="00623D34" w:rsidRDefault="00623D34" w:rsidP="00623D34">
            <w:pPr>
              <w:suppressAutoHyphens/>
              <w:spacing w:before="120" w:after="120" w:line="240" w:lineRule="auto"/>
              <w:rPr>
                <w:rFonts w:ascii="Arial" w:eastAsia="Calibri" w:hAnsi="Arial" w:cs="Arial"/>
                <w:color w:val="00000A"/>
                <w:kern w:val="1"/>
                <w:sz w:val="15"/>
                <w:szCs w:val="15"/>
                <w:lang w:eastAsia="it-IT" w:bidi="it-IT"/>
              </w:rPr>
            </w:pPr>
            <w:proofErr w:type="gramStart"/>
            <w:r w:rsidRPr="00623D34">
              <w:rPr>
                <w:rFonts w:ascii="Arial" w:eastAsia="Calibri" w:hAnsi="Arial" w:cs="Arial"/>
                <w:color w:val="00000A"/>
                <w:kern w:val="1"/>
                <w:sz w:val="15"/>
                <w:szCs w:val="15"/>
                <w:lang w:eastAsia="it-IT" w:bidi="it-IT"/>
              </w:rPr>
              <w:t>[ ]</w:t>
            </w:r>
            <w:proofErr w:type="gramEnd"/>
            <w:r w:rsidRPr="00623D34">
              <w:rPr>
                <w:rFonts w:ascii="Arial" w:eastAsia="Calibri" w:hAnsi="Arial" w:cs="Arial"/>
                <w:color w:val="00000A"/>
                <w:kern w:val="1"/>
                <w:sz w:val="15"/>
                <w:szCs w:val="15"/>
                <w:lang w:eastAsia="it-IT" w:bidi="it-IT"/>
              </w:rPr>
              <w:t xml:space="preserve"> Sì [ ] No</w:t>
            </w:r>
            <w:r w:rsidRPr="00623D34">
              <w:rPr>
                <w:rFonts w:ascii="Arial" w:eastAsia="Calibri" w:hAnsi="Arial" w:cs="Arial"/>
                <w:color w:val="00000A"/>
                <w:kern w:val="1"/>
                <w:sz w:val="15"/>
                <w:szCs w:val="15"/>
                <w:lang w:eastAsia="it-IT" w:bidi="it-IT"/>
              </w:rPr>
              <w:br/>
            </w:r>
            <w:r w:rsidRPr="00623D34">
              <w:rPr>
                <w:rFonts w:ascii="Arial" w:eastAsia="Calibri" w:hAnsi="Arial" w:cs="Arial"/>
                <w:color w:val="00000A"/>
                <w:kern w:val="1"/>
                <w:sz w:val="15"/>
                <w:szCs w:val="15"/>
                <w:lang w:eastAsia="it-IT" w:bidi="it-IT"/>
              </w:rPr>
              <w:br/>
            </w:r>
            <w:r w:rsidRPr="00623D34">
              <w:rPr>
                <w:rFonts w:ascii="Arial" w:eastAsia="Calibri" w:hAnsi="Arial" w:cs="Arial"/>
                <w:color w:val="00000A"/>
                <w:kern w:val="1"/>
                <w:sz w:val="15"/>
                <w:szCs w:val="15"/>
                <w:lang w:eastAsia="it-IT" w:bidi="it-IT"/>
              </w:rPr>
              <w:br/>
            </w:r>
          </w:p>
          <w:p w14:paraId="7860A6ED" w14:textId="77777777" w:rsidR="00623D34" w:rsidRPr="00623D34" w:rsidRDefault="00623D34" w:rsidP="00623D34">
            <w:pPr>
              <w:suppressAutoHyphens/>
              <w:spacing w:before="120" w:after="120" w:line="240" w:lineRule="auto"/>
              <w:rPr>
                <w:rFonts w:ascii="Arial" w:eastAsia="Calibri" w:hAnsi="Arial" w:cs="Arial"/>
                <w:color w:val="00000A"/>
                <w:kern w:val="1"/>
                <w:sz w:val="15"/>
                <w:szCs w:val="15"/>
                <w:lang w:eastAsia="it-IT" w:bidi="it-IT"/>
              </w:rPr>
            </w:pPr>
            <w:r w:rsidRPr="00623D34">
              <w:rPr>
                <w:rFonts w:ascii="Arial" w:eastAsia="Calibri" w:hAnsi="Arial" w:cs="Arial"/>
                <w:color w:val="00000A"/>
                <w:kern w:val="1"/>
                <w:sz w:val="15"/>
                <w:szCs w:val="15"/>
                <w:lang w:eastAsia="it-IT" w:bidi="it-IT"/>
              </w:rPr>
              <w:t>[………….]</w:t>
            </w:r>
          </w:p>
        </w:tc>
      </w:tr>
      <w:tr w:rsidR="00623D34" w:rsidRPr="00623D34" w14:paraId="49D6D3B6" w14:textId="77777777" w:rsidTr="00BD1582">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6BB1169" w14:textId="77777777" w:rsidR="00623D34" w:rsidRPr="00623D34" w:rsidRDefault="00623D34" w:rsidP="00623D34">
            <w:pPr>
              <w:suppressAutoHyphens/>
              <w:spacing w:before="120" w:after="120" w:line="240" w:lineRule="auto"/>
              <w:jc w:val="both"/>
              <w:rPr>
                <w:rFonts w:ascii="Arial" w:eastAsia="Calibri" w:hAnsi="Arial" w:cs="Arial"/>
                <w:b/>
                <w:color w:val="000000"/>
                <w:kern w:val="1"/>
                <w:sz w:val="15"/>
                <w:szCs w:val="15"/>
                <w:lang w:eastAsia="it-IT" w:bidi="it-IT"/>
              </w:rPr>
            </w:pPr>
            <w:r w:rsidRPr="00623D34">
              <w:rPr>
                <w:rFonts w:ascii="Arial" w:eastAsia="Calibri" w:hAnsi="Arial" w:cs="Arial"/>
                <w:b/>
                <w:color w:val="00000A"/>
                <w:w w:val="0"/>
                <w:kern w:val="1"/>
                <w:sz w:val="15"/>
                <w:szCs w:val="15"/>
                <w:lang w:eastAsia="it-IT" w:bidi="it-IT"/>
              </w:rPr>
              <w:t xml:space="preserve">L'operatore economico o </w:t>
            </w:r>
            <w:r w:rsidRPr="00623D34">
              <w:rPr>
                <w:rFonts w:ascii="Arial" w:eastAsia="Calibri" w:hAnsi="Arial" w:cs="Arial"/>
                <w:color w:val="00000A"/>
                <w:kern w:val="1"/>
                <w:sz w:val="15"/>
                <w:szCs w:val="15"/>
                <w:lang w:eastAsia="it-IT" w:bidi="it-IT"/>
              </w:rPr>
              <w:t xml:space="preserve">un'impresa a lui collegata </w:t>
            </w:r>
            <w:r w:rsidRPr="00623D34">
              <w:rPr>
                <w:rFonts w:ascii="Arial" w:eastAsia="Calibri" w:hAnsi="Arial" w:cs="Arial"/>
                <w:b/>
                <w:color w:val="00000A"/>
                <w:kern w:val="1"/>
                <w:sz w:val="15"/>
                <w:szCs w:val="15"/>
                <w:lang w:eastAsia="it-IT" w:bidi="it-IT"/>
              </w:rPr>
              <w:t>ha fornito consulenza</w:t>
            </w:r>
            <w:r w:rsidRPr="00623D34">
              <w:rPr>
                <w:rFonts w:ascii="Arial" w:eastAsia="Calibri" w:hAnsi="Arial" w:cs="Arial"/>
                <w:color w:val="00000A"/>
                <w:kern w:val="1"/>
                <w:sz w:val="15"/>
                <w:szCs w:val="15"/>
                <w:lang w:eastAsia="it-IT" w:bidi="it-IT"/>
              </w:rPr>
              <w:t xml:space="preserve"> all'amministrazione aggiudicatrice o all'ente aggiudicatore o ha </w:t>
            </w:r>
            <w:r w:rsidRPr="00623D34">
              <w:rPr>
                <w:rFonts w:ascii="Arial" w:eastAsia="Calibri" w:hAnsi="Arial" w:cs="Arial"/>
                <w:color w:val="000000"/>
                <w:kern w:val="1"/>
                <w:sz w:val="15"/>
                <w:szCs w:val="15"/>
                <w:lang w:eastAsia="it-IT" w:bidi="it-IT"/>
              </w:rPr>
              <w:t xml:space="preserve">altrimenti </w:t>
            </w:r>
            <w:r w:rsidRPr="00623D34">
              <w:rPr>
                <w:rFonts w:ascii="Arial" w:eastAsia="Calibri" w:hAnsi="Arial" w:cs="Arial"/>
                <w:b/>
                <w:color w:val="000000"/>
                <w:kern w:val="1"/>
                <w:sz w:val="15"/>
                <w:szCs w:val="15"/>
                <w:lang w:eastAsia="it-IT" w:bidi="it-IT"/>
              </w:rPr>
              <w:t>partecipato alla preparazione</w:t>
            </w:r>
            <w:r w:rsidRPr="00623D34">
              <w:rPr>
                <w:rFonts w:ascii="Arial" w:eastAsia="Calibri" w:hAnsi="Arial" w:cs="Arial"/>
                <w:color w:val="000000"/>
                <w:kern w:val="1"/>
                <w:sz w:val="15"/>
                <w:szCs w:val="15"/>
                <w:lang w:eastAsia="it-IT" w:bidi="it-IT"/>
              </w:rPr>
              <w:t xml:space="preserve"> della procedura d'aggiudicazione (articolo 80, comma 5, lett. </w:t>
            </w:r>
            <w:r w:rsidRPr="00623D34">
              <w:rPr>
                <w:rFonts w:ascii="Arial" w:eastAsia="Calibri" w:hAnsi="Arial" w:cs="Arial"/>
                <w:i/>
                <w:color w:val="000000"/>
                <w:kern w:val="1"/>
                <w:sz w:val="15"/>
                <w:szCs w:val="15"/>
                <w:lang w:eastAsia="it-IT" w:bidi="it-IT"/>
              </w:rPr>
              <w:t>e</w:t>
            </w:r>
            <w:r w:rsidRPr="00623D34">
              <w:rPr>
                <w:rFonts w:ascii="Arial" w:eastAsia="Calibri" w:hAnsi="Arial" w:cs="Arial"/>
                <w:color w:val="000000"/>
                <w:kern w:val="1"/>
                <w:sz w:val="15"/>
                <w:szCs w:val="15"/>
                <w:lang w:eastAsia="it-IT" w:bidi="it-IT"/>
              </w:rPr>
              <w:t>) del Codice?</w:t>
            </w:r>
            <w:r w:rsidRPr="00623D34">
              <w:rPr>
                <w:rFonts w:ascii="Arial" w:eastAsia="Calibri" w:hAnsi="Arial" w:cs="Arial"/>
                <w:color w:val="000000"/>
                <w:kern w:val="1"/>
                <w:sz w:val="15"/>
                <w:szCs w:val="15"/>
                <w:lang w:eastAsia="it-IT" w:bidi="it-IT"/>
              </w:rPr>
              <w:br/>
            </w:r>
          </w:p>
          <w:p w14:paraId="3197E048" w14:textId="77777777" w:rsidR="00623D34" w:rsidRPr="00623D34" w:rsidRDefault="00623D34" w:rsidP="00623D34">
            <w:pPr>
              <w:suppressAutoHyphens/>
              <w:spacing w:before="120" w:after="120" w:line="240" w:lineRule="auto"/>
              <w:jc w:val="both"/>
              <w:rPr>
                <w:rFonts w:ascii="Times New Roman" w:eastAsia="Calibri" w:hAnsi="Times New Roman" w:cs="Times New Roman"/>
                <w:color w:val="00000A"/>
                <w:kern w:val="1"/>
                <w:sz w:val="24"/>
                <w:lang w:eastAsia="it-IT" w:bidi="it-IT"/>
              </w:rPr>
            </w:pPr>
            <w:r w:rsidRPr="00623D34">
              <w:rPr>
                <w:rFonts w:ascii="Arial" w:eastAsia="Calibri" w:hAnsi="Arial" w:cs="Arial"/>
                <w:b/>
                <w:color w:val="000000"/>
                <w:kern w:val="1"/>
                <w:sz w:val="15"/>
                <w:szCs w:val="15"/>
                <w:lang w:eastAsia="it-IT" w:bidi="it-IT"/>
              </w:rPr>
              <w:t>In caso affermativo</w:t>
            </w:r>
            <w:r w:rsidRPr="00623D34">
              <w:rPr>
                <w:rFonts w:ascii="Arial" w:eastAsia="Calibri" w:hAnsi="Arial" w:cs="Arial"/>
                <w:color w:val="000000"/>
                <w:kern w:val="1"/>
                <w:sz w:val="15"/>
                <w:szCs w:val="15"/>
                <w:lang w:eastAsia="it-IT" w:bidi="it-IT"/>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83FCA7" w14:textId="77777777" w:rsidR="00623D34" w:rsidRPr="00623D34" w:rsidRDefault="00623D34" w:rsidP="00623D34">
            <w:pPr>
              <w:suppressAutoHyphens/>
              <w:spacing w:before="120" w:after="120" w:line="240" w:lineRule="auto"/>
              <w:rPr>
                <w:rFonts w:ascii="Arial" w:eastAsia="Calibri" w:hAnsi="Arial" w:cs="Arial"/>
                <w:color w:val="FF0000"/>
                <w:kern w:val="1"/>
                <w:sz w:val="15"/>
                <w:szCs w:val="15"/>
                <w:lang w:eastAsia="it-IT" w:bidi="it-IT"/>
              </w:rPr>
            </w:pPr>
            <w:proofErr w:type="gramStart"/>
            <w:r w:rsidRPr="00623D34">
              <w:rPr>
                <w:rFonts w:ascii="Arial" w:eastAsia="Calibri" w:hAnsi="Arial" w:cs="Arial"/>
                <w:color w:val="00000A"/>
                <w:kern w:val="1"/>
                <w:sz w:val="15"/>
                <w:szCs w:val="15"/>
                <w:lang w:eastAsia="it-IT" w:bidi="it-IT"/>
              </w:rPr>
              <w:t>[ ]</w:t>
            </w:r>
            <w:proofErr w:type="gramEnd"/>
            <w:r w:rsidRPr="00623D34">
              <w:rPr>
                <w:rFonts w:ascii="Arial" w:eastAsia="Calibri" w:hAnsi="Arial" w:cs="Arial"/>
                <w:color w:val="00000A"/>
                <w:kern w:val="1"/>
                <w:sz w:val="15"/>
                <w:szCs w:val="15"/>
                <w:lang w:eastAsia="it-IT" w:bidi="it-IT"/>
              </w:rPr>
              <w:t xml:space="preserve"> Sì [ ] No</w:t>
            </w:r>
            <w:r w:rsidRPr="00623D34">
              <w:rPr>
                <w:rFonts w:ascii="Arial" w:eastAsia="Calibri" w:hAnsi="Arial" w:cs="Arial"/>
                <w:color w:val="00000A"/>
                <w:kern w:val="1"/>
                <w:sz w:val="15"/>
                <w:szCs w:val="15"/>
                <w:lang w:eastAsia="it-IT" w:bidi="it-IT"/>
              </w:rPr>
              <w:br/>
            </w:r>
            <w:r w:rsidRPr="00623D34">
              <w:rPr>
                <w:rFonts w:ascii="Arial" w:eastAsia="Calibri" w:hAnsi="Arial" w:cs="Arial"/>
                <w:color w:val="00000A"/>
                <w:kern w:val="1"/>
                <w:sz w:val="15"/>
                <w:szCs w:val="15"/>
                <w:lang w:eastAsia="it-IT" w:bidi="it-IT"/>
              </w:rPr>
              <w:br/>
            </w:r>
            <w:r w:rsidRPr="00623D34">
              <w:rPr>
                <w:rFonts w:ascii="Arial" w:eastAsia="Calibri" w:hAnsi="Arial" w:cs="Arial"/>
                <w:color w:val="00000A"/>
                <w:kern w:val="1"/>
                <w:sz w:val="15"/>
                <w:szCs w:val="15"/>
                <w:lang w:eastAsia="it-IT" w:bidi="it-IT"/>
              </w:rPr>
              <w:br/>
            </w:r>
            <w:r w:rsidRPr="00623D34">
              <w:rPr>
                <w:rFonts w:ascii="Arial" w:eastAsia="Calibri" w:hAnsi="Arial" w:cs="Arial"/>
                <w:color w:val="00000A"/>
                <w:kern w:val="1"/>
                <w:sz w:val="15"/>
                <w:szCs w:val="15"/>
                <w:lang w:eastAsia="it-IT" w:bidi="it-IT"/>
              </w:rPr>
              <w:br/>
            </w:r>
          </w:p>
          <w:p w14:paraId="24806BFC" w14:textId="77777777" w:rsidR="00623D34" w:rsidRPr="00623D34" w:rsidRDefault="00623D34" w:rsidP="00623D34">
            <w:pPr>
              <w:suppressAutoHyphens/>
              <w:spacing w:before="120" w:after="120" w:line="240" w:lineRule="auto"/>
              <w:rPr>
                <w:rFonts w:ascii="Arial" w:eastAsia="Calibri" w:hAnsi="Arial" w:cs="Arial"/>
                <w:color w:val="FF0000"/>
                <w:kern w:val="1"/>
                <w:sz w:val="15"/>
                <w:szCs w:val="15"/>
                <w:lang w:eastAsia="it-IT" w:bidi="it-IT"/>
              </w:rPr>
            </w:pPr>
          </w:p>
          <w:p w14:paraId="6DBB69CD"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5"/>
                <w:szCs w:val="15"/>
                <w:lang w:eastAsia="it-IT" w:bidi="it-IT"/>
              </w:rPr>
              <w:t xml:space="preserve"> […………………]</w:t>
            </w:r>
          </w:p>
        </w:tc>
      </w:tr>
      <w:tr w:rsidR="00623D34" w:rsidRPr="00623D34" w14:paraId="21D7F455" w14:textId="77777777" w:rsidTr="00BD1582">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84B8DE" w14:textId="77777777" w:rsidR="00623D34" w:rsidRPr="00623D34" w:rsidRDefault="00623D34" w:rsidP="00623D34">
            <w:pPr>
              <w:suppressAutoHyphens/>
              <w:spacing w:before="120" w:after="120" w:line="240" w:lineRule="auto"/>
              <w:jc w:val="both"/>
              <w:rPr>
                <w:rFonts w:ascii="Arial" w:eastAsia="Calibri" w:hAnsi="Arial" w:cs="Arial"/>
                <w:color w:val="000000"/>
                <w:kern w:val="1"/>
                <w:sz w:val="15"/>
                <w:szCs w:val="15"/>
                <w:lang w:eastAsia="it-IT" w:bidi="it-IT"/>
              </w:rPr>
            </w:pPr>
            <w:r w:rsidRPr="00623D34">
              <w:rPr>
                <w:rFonts w:ascii="Arial" w:eastAsia="Calibri" w:hAnsi="Arial" w:cs="Arial"/>
                <w:color w:val="000000"/>
                <w:kern w:val="1"/>
                <w:sz w:val="15"/>
                <w:szCs w:val="15"/>
                <w:lang w:eastAsia="it-IT" w:bidi="it-IT"/>
              </w:rPr>
              <w:t>L'operatore economico può confermare di:</w:t>
            </w:r>
          </w:p>
          <w:p w14:paraId="6BB50EFD" w14:textId="77777777" w:rsidR="00623D34" w:rsidRPr="00623D34" w:rsidRDefault="00623D34" w:rsidP="00623D34">
            <w:pPr>
              <w:numPr>
                <w:ilvl w:val="0"/>
                <w:numId w:val="16"/>
              </w:numPr>
              <w:suppressAutoHyphens/>
              <w:spacing w:before="120" w:after="120" w:line="240" w:lineRule="auto"/>
              <w:ind w:left="304" w:hanging="284"/>
              <w:jc w:val="both"/>
              <w:rPr>
                <w:rFonts w:ascii="Arial" w:eastAsia="Calibri" w:hAnsi="Arial" w:cs="Arial"/>
                <w:color w:val="000000"/>
                <w:kern w:val="1"/>
                <w:sz w:val="14"/>
                <w:szCs w:val="14"/>
                <w:lang w:eastAsia="it-IT" w:bidi="it-IT"/>
              </w:rPr>
            </w:pPr>
            <w:r w:rsidRPr="00623D34">
              <w:rPr>
                <w:rFonts w:ascii="Arial" w:eastAsia="Calibri" w:hAnsi="Arial" w:cs="Arial"/>
                <w:b/>
                <w:color w:val="000000"/>
                <w:w w:val="0"/>
                <w:kern w:val="1"/>
                <w:sz w:val="14"/>
                <w:szCs w:val="14"/>
                <w:lang w:eastAsia="it-IT" w:bidi="it-IT"/>
              </w:rPr>
              <w:t>non essersi reso</w:t>
            </w:r>
            <w:r w:rsidRPr="00623D34">
              <w:rPr>
                <w:rFonts w:ascii="Arial" w:eastAsia="Calibri" w:hAnsi="Arial" w:cs="Arial"/>
                <w:color w:val="000000"/>
                <w:kern w:val="1"/>
                <w:sz w:val="14"/>
                <w:szCs w:val="14"/>
                <w:lang w:eastAsia="it-IT" w:bidi="it-IT"/>
              </w:rPr>
              <w:t xml:space="preserve"> gravemente colpevole di </w:t>
            </w:r>
            <w:r w:rsidRPr="00623D34">
              <w:rPr>
                <w:rFonts w:ascii="Arial" w:eastAsia="Calibri" w:hAnsi="Arial" w:cs="Arial"/>
                <w:b/>
                <w:color w:val="000000"/>
                <w:kern w:val="1"/>
                <w:sz w:val="14"/>
                <w:szCs w:val="14"/>
                <w:lang w:eastAsia="it-IT" w:bidi="it-IT"/>
              </w:rPr>
              <w:t>false dichiarazioni</w:t>
            </w:r>
            <w:r w:rsidRPr="00623D34">
              <w:rPr>
                <w:rFonts w:ascii="Arial" w:eastAsia="Calibri" w:hAnsi="Arial" w:cs="Arial"/>
                <w:color w:val="000000"/>
                <w:kern w:val="1"/>
                <w:sz w:val="14"/>
                <w:szCs w:val="14"/>
                <w:lang w:eastAsia="it-IT" w:bidi="it-IT"/>
              </w:rPr>
              <w:t xml:space="preserve"> nel fornire le informazioni richieste per verificare l'assenza di motivi di esclusione o il rispetto dei criteri di selezione,</w:t>
            </w:r>
          </w:p>
          <w:p w14:paraId="1C0CE0CC" w14:textId="77777777" w:rsidR="00623D34" w:rsidRPr="00623D34" w:rsidRDefault="00623D34" w:rsidP="00623D34">
            <w:pPr>
              <w:suppressAutoHyphens/>
              <w:spacing w:before="120" w:after="120" w:line="240" w:lineRule="auto"/>
              <w:jc w:val="both"/>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br/>
              <w:t xml:space="preserve">b)    </w:t>
            </w:r>
            <w:r w:rsidRPr="00623D34">
              <w:rPr>
                <w:rFonts w:ascii="Arial" w:eastAsia="Calibri" w:hAnsi="Arial" w:cs="Arial"/>
                <w:b/>
                <w:color w:val="000000"/>
                <w:w w:val="0"/>
                <w:kern w:val="1"/>
                <w:sz w:val="14"/>
                <w:szCs w:val="14"/>
                <w:lang w:eastAsia="it-IT" w:bidi="it-IT"/>
              </w:rPr>
              <w:t xml:space="preserve">non avere </w:t>
            </w:r>
            <w:r w:rsidRPr="00623D34">
              <w:rPr>
                <w:rFonts w:ascii="Arial" w:eastAsia="Calibri" w:hAnsi="Arial" w:cs="Arial"/>
                <w:b/>
                <w:color w:val="000000"/>
                <w:kern w:val="1"/>
                <w:sz w:val="14"/>
                <w:szCs w:val="14"/>
                <w:lang w:eastAsia="it-IT" w:bidi="it-IT"/>
              </w:rPr>
              <w:t>occultato</w:t>
            </w:r>
            <w:r w:rsidRPr="00623D34">
              <w:rPr>
                <w:rFonts w:ascii="Arial" w:eastAsia="Calibri" w:hAnsi="Arial" w:cs="Arial"/>
                <w:color w:val="000000"/>
                <w:kern w:val="1"/>
                <w:sz w:val="14"/>
                <w:szCs w:val="14"/>
                <w:lang w:eastAsia="it-IT" w:bidi="it-IT"/>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18A057" w14:textId="77777777" w:rsidR="00623D34" w:rsidRPr="00623D34" w:rsidRDefault="00623D34" w:rsidP="00623D34">
            <w:pPr>
              <w:suppressAutoHyphens/>
              <w:spacing w:before="120" w:after="120" w:line="240" w:lineRule="auto"/>
              <w:rPr>
                <w:rFonts w:ascii="Arial" w:eastAsia="Calibri" w:hAnsi="Arial" w:cs="Arial"/>
                <w:color w:val="000000"/>
                <w:kern w:val="1"/>
                <w:sz w:val="15"/>
                <w:szCs w:val="15"/>
                <w:lang w:eastAsia="it-IT" w:bidi="it-IT"/>
              </w:rPr>
            </w:pPr>
          </w:p>
          <w:p w14:paraId="0CCC0638" w14:textId="77777777" w:rsidR="00623D34" w:rsidRPr="00623D34" w:rsidRDefault="00623D34" w:rsidP="00623D34">
            <w:pPr>
              <w:suppressAutoHyphens/>
              <w:spacing w:before="120" w:after="120" w:line="240" w:lineRule="auto"/>
              <w:rPr>
                <w:rFonts w:ascii="Arial" w:eastAsia="Calibri" w:hAnsi="Arial" w:cs="Arial"/>
                <w:color w:val="000000"/>
                <w:kern w:val="1"/>
                <w:sz w:val="15"/>
                <w:szCs w:val="15"/>
                <w:lang w:eastAsia="it-IT" w:bidi="it-IT"/>
              </w:rPr>
            </w:pPr>
            <w:proofErr w:type="gramStart"/>
            <w:r w:rsidRPr="00623D34">
              <w:rPr>
                <w:rFonts w:ascii="Arial" w:eastAsia="Calibri" w:hAnsi="Arial" w:cs="Arial"/>
                <w:color w:val="000000"/>
                <w:kern w:val="1"/>
                <w:sz w:val="15"/>
                <w:szCs w:val="15"/>
                <w:lang w:eastAsia="it-IT" w:bidi="it-IT"/>
              </w:rPr>
              <w:t>[ ]</w:t>
            </w:r>
            <w:proofErr w:type="gramEnd"/>
            <w:r w:rsidRPr="00623D34">
              <w:rPr>
                <w:rFonts w:ascii="Arial" w:eastAsia="Calibri" w:hAnsi="Arial" w:cs="Arial"/>
                <w:color w:val="000000"/>
                <w:kern w:val="1"/>
                <w:sz w:val="15"/>
                <w:szCs w:val="15"/>
                <w:lang w:eastAsia="it-IT" w:bidi="it-IT"/>
              </w:rPr>
              <w:t xml:space="preserve"> Sì [ ] No</w:t>
            </w:r>
          </w:p>
          <w:p w14:paraId="0A17594E" w14:textId="77777777" w:rsidR="00623D34" w:rsidRPr="00623D34" w:rsidRDefault="00623D34" w:rsidP="00623D34">
            <w:pPr>
              <w:suppressAutoHyphens/>
              <w:spacing w:before="120" w:after="120" w:line="240" w:lineRule="auto"/>
              <w:rPr>
                <w:rFonts w:ascii="Arial" w:eastAsia="Calibri" w:hAnsi="Arial" w:cs="Arial"/>
                <w:color w:val="000000"/>
                <w:kern w:val="1"/>
                <w:sz w:val="24"/>
                <w:szCs w:val="24"/>
                <w:lang w:eastAsia="it-IT" w:bidi="it-IT"/>
              </w:rPr>
            </w:pPr>
          </w:p>
          <w:p w14:paraId="3CC9B956" w14:textId="77777777" w:rsidR="00623D34" w:rsidRPr="00623D34" w:rsidRDefault="00623D34" w:rsidP="00623D34">
            <w:pPr>
              <w:suppressAutoHyphens/>
              <w:spacing w:before="120" w:after="120" w:line="240" w:lineRule="auto"/>
              <w:rPr>
                <w:rFonts w:ascii="Times New Roman" w:eastAsia="Calibri" w:hAnsi="Times New Roman" w:cs="Times New Roman"/>
                <w:color w:val="000000"/>
                <w:kern w:val="1"/>
                <w:sz w:val="24"/>
                <w:lang w:eastAsia="it-IT" w:bidi="it-IT"/>
              </w:rPr>
            </w:pPr>
            <w:proofErr w:type="gramStart"/>
            <w:r w:rsidRPr="00623D34">
              <w:rPr>
                <w:rFonts w:ascii="Arial" w:eastAsia="Calibri" w:hAnsi="Arial" w:cs="Arial"/>
                <w:color w:val="000000"/>
                <w:kern w:val="1"/>
                <w:sz w:val="15"/>
                <w:szCs w:val="15"/>
                <w:lang w:eastAsia="it-IT" w:bidi="it-IT"/>
              </w:rPr>
              <w:t>[ ]</w:t>
            </w:r>
            <w:proofErr w:type="gramEnd"/>
            <w:r w:rsidRPr="00623D34">
              <w:rPr>
                <w:rFonts w:ascii="Arial" w:eastAsia="Calibri" w:hAnsi="Arial" w:cs="Arial"/>
                <w:color w:val="000000"/>
                <w:kern w:val="1"/>
                <w:sz w:val="15"/>
                <w:szCs w:val="15"/>
                <w:lang w:eastAsia="it-IT" w:bidi="it-IT"/>
              </w:rPr>
              <w:t xml:space="preserve"> Sì [ ] No</w:t>
            </w:r>
          </w:p>
        </w:tc>
      </w:tr>
    </w:tbl>
    <w:p w14:paraId="74C51D6B" w14:textId="77777777" w:rsidR="00623D34" w:rsidRPr="00623D34" w:rsidRDefault="00623D34" w:rsidP="00623D34">
      <w:pPr>
        <w:keepNext/>
        <w:suppressAutoHyphens/>
        <w:spacing w:before="120" w:after="360" w:line="240" w:lineRule="auto"/>
        <w:jc w:val="center"/>
        <w:rPr>
          <w:rFonts w:ascii="Arial" w:eastAsia="Calibri" w:hAnsi="Arial" w:cs="Arial"/>
          <w:caps/>
          <w:smallCaps/>
          <w:color w:val="00000A"/>
          <w:kern w:val="1"/>
          <w:sz w:val="15"/>
          <w:szCs w:val="15"/>
          <w:lang w:eastAsia="it-IT" w:bidi="it-IT"/>
        </w:rPr>
      </w:pPr>
    </w:p>
    <w:p w14:paraId="49068915" w14:textId="77777777" w:rsidR="00623D34" w:rsidRPr="00623D34" w:rsidRDefault="00623D34" w:rsidP="00623D34">
      <w:pPr>
        <w:keepNext/>
        <w:suppressAutoHyphens/>
        <w:spacing w:before="120" w:after="360" w:line="240" w:lineRule="auto"/>
        <w:jc w:val="center"/>
        <w:rPr>
          <w:rFonts w:ascii="Arial" w:eastAsia="Calibri" w:hAnsi="Arial" w:cs="Arial"/>
          <w:b/>
          <w:smallCaps/>
          <w:color w:val="00000A"/>
          <w:kern w:val="1"/>
          <w:sz w:val="15"/>
          <w:szCs w:val="15"/>
          <w:lang w:eastAsia="it-IT" w:bidi="it-IT"/>
        </w:rPr>
      </w:pPr>
      <w:r w:rsidRPr="00623D34">
        <w:rPr>
          <w:rFonts w:ascii="Arial" w:eastAsia="Calibri" w:hAnsi="Arial" w:cs="Arial"/>
          <w:caps/>
          <w:smallCaps/>
          <w:color w:val="00000A"/>
          <w:kern w:val="1"/>
          <w:sz w:val="15"/>
          <w:szCs w:val="15"/>
          <w:lang w:eastAsia="it-IT" w:bidi="it-IT"/>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623D34" w:rsidRPr="00623D34" w14:paraId="1196BF88" w14:textId="77777777" w:rsidTr="00BD158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C5C42C" w14:textId="77777777" w:rsidR="00623D34" w:rsidRPr="00623D34" w:rsidRDefault="00623D34" w:rsidP="00623D34">
            <w:pPr>
              <w:suppressAutoHyphens/>
              <w:spacing w:before="120" w:after="120" w:line="240" w:lineRule="auto"/>
              <w:jc w:val="both"/>
              <w:rPr>
                <w:rFonts w:ascii="Times New Roman" w:eastAsia="Calibri" w:hAnsi="Times New Roman" w:cs="Times New Roman"/>
                <w:color w:val="000000"/>
                <w:kern w:val="1"/>
                <w:sz w:val="24"/>
                <w:lang w:eastAsia="it-IT" w:bidi="it-IT"/>
              </w:rPr>
            </w:pPr>
            <w:r w:rsidRPr="00623D34">
              <w:rPr>
                <w:rFonts w:ascii="Arial" w:eastAsia="Calibri" w:hAnsi="Arial" w:cs="Arial"/>
                <w:b/>
                <w:color w:val="000000"/>
                <w:kern w:val="1"/>
                <w:sz w:val="15"/>
                <w:szCs w:val="15"/>
                <w:lang w:eastAsia="it-IT" w:bidi="it-IT"/>
              </w:rPr>
              <w:t xml:space="preserve">Motivi di esclusione previsti esclusivamente dalla legislazione nazionale </w:t>
            </w:r>
            <w:r w:rsidRPr="00623D34">
              <w:rPr>
                <w:rFonts w:ascii="Arial" w:eastAsia="Calibri" w:hAnsi="Arial" w:cs="Arial"/>
                <w:color w:val="000000"/>
                <w:kern w:val="1"/>
                <w:sz w:val="15"/>
                <w:szCs w:val="15"/>
                <w:lang w:eastAsia="it-IT" w:bidi="it-IT"/>
              </w:rPr>
              <w:t>(</w:t>
            </w:r>
            <w:proofErr w:type="gramStart"/>
            <w:r w:rsidRPr="00623D34">
              <w:rPr>
                <w:rFonts w:ascii="Arial" w:eastAsia="Calibri" w:hAnsi="Arial" w:cs="Arial"/>
                <w:color w:val="000000"/>
                <w:kern w:val="1"/>
                <w:sz w:val="15"/>
                <w:szCs w:val="15"/>
                <w:lang w:eastAsia="it-IT" w:bidi="it-IT"/>
              </w:rPr>
              <w:t>articolo  80</w:t>
            </w:r>
            <w:proofErr w:type="gramEnd"/>
            <w:r w:rsidRPr="00623D34">
              <w:rPr>
                <w:rFonts w:ascii="Arial" w:eastAsia="Calibri" w:hAnsi="Arial" w:cs="Arial"/>
                <w:color w:val="000000"/>
                <w:kern w:val="1"/>
                <w:sz w:val="15"/>
                <w:szCs w:val="15"/>
                <w:lang w:eastAsia="it-IT" w:bidi="it-IT"/>
              </w:rPr>
              <w:t xml:space="preserve">, comma 2 e comma 5, lett. </w:t>
            </w:r>
            <w:r w:rsidRPr="00623D34">
              <w:rPr>
                <w:rFonts w:ascii="Arial" w:eastAsia="Calibri" w:hAnsi="Arial" w:cs="Arial"/>
                <w:i/>
                <w:color w:val="000000"/>
                <w:kern w:val="1"/>
                <w:sz w:val="15"/>
                <w:szCs w:val="15"/>
                <w:lang w:eastAsia="it-IT" w:bidi="it-IT"/>
              </w:rPr>
              <w:t>f), g), h), i), l), m)</w:t>
            </w:r>
            <w:r w:rsidRPr="00623D34">
              <w:rPr>
                <w:rFonts w:ascii="Arial" w:eastAsia="Calibri" w:hAnsi="Arial" w:cs="Arial"/>
                <w:color w:val="000000"/>
                <w:kern w:val="1"/>
                <w:sz w:val="15"/>
                <w:szCs w:val="15"/>
                <w:lang w:eastAsia="it-IT" w:bidi="it-IT"/>
              </w:rPr>
              <w:t xml:space="preserve"> del Codice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00381C9"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b/>
                <w:color w:val="00000A"/>
                <w:kern w:val="1"/>
                <w:sz w:val="15"/>
                <w:szCs w:val="15"/>
                <w:lang w:eastAsia="it-IT" w:bidi="it-IT"/>
              </w:rPr>
              <w:t>Risposta:</w:t>
            </w:r>
          </w:p>
        </w:tc>
      </w:tr>
      <w:tr w:rsidR="00623D34" w:rsidRPr="00623D34" w14:paraId="5B915F4C" w14:textId="77777777" w:rsidTr="00BD158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3E9122" w14:textId="77777777" w:rsidR="00623D34" w:rsidRPr="00623D34" w:rsidRDefault="00623D34" w:rsidP="00623D34">
            <w:pPr>
              <w:suppressAutoHyphens/>
              <w:spacing w:before="120" w:after="120" w:line="240" w:lineRule="auto"/>
              <w:jc w:val="both"/>
              <w:rPr>
                <w:rFonts w:ascii="Times New Roman" w:eastAsia="Calibri" w:hAnsi="Times New Roman" w:cs="Times New Roman"/>
                <w:color w:val="000000"/>
                <w:kern w:val="1"/>
                <w:sz w:val="24"/>
                <w:lang w:eastAsia="it-IT" w:bidi="it-IT"/>
              </w:rPr>
            </w:pPr>
            <w:r w:rsidRPr="00623D34">
              <w:rPr>
                <w:rFonts w:ascii="Arial" w:eastAsia="Calibri" w:hAnsi="Arial" w:cs="Arial"/>
                <w:color w:val="000000"/>
                <w:kern w:val="1"/>
                <w:sz w:val="14"/>
                <w:szCs w:val="14"/>
                <w:lang w:eastAsia="it-IT" w:bidi="it-IT"/>
              </w:rPr>
              <w:t>Sussistono  a carico dell’operatore economico cause di decadenza, di sospensione o di divieto previste dall'</w:t>
            </w:r>
            <w:hyperlink r:id="rId7" w:anchor="067" w:history="1">
              <w:r w:rsidRPr="00623D34">
                <w:rPr>
                  <w:rFonts w:ascii="Arial" w:eastAsia="Calibri" w:hAnsi="Arial" w:cs="Arial"/>
                  <w:color w:val="000000"/>
                  <w:kern w:val="1"/>
                  <w:sz w:val="14"/>
                  <w:szCs w:val="14"/>
                  <w:lang w:eastAsia="it-IT" w:bidi="it-IT"/>
                </w:rPr>
                <w:t>articolo 67 del decreto legislativo 6 settembre 2011, n. 159</w:t>
              </w:r>
            </w:hyperlink>
            <w:r w:rsidRPr="00623D34">
              <w:rPr>
                <w:rFonts w:ascii="Arial" w:eastAsia="Calibri" w:hAnsi="Arial" w:cs="Arial"/>
                <w:color w:val="000000"/>
                <w:kern w:val="1"/>
                <w:sz w:val="14"/>
                <w:szCs w:val="14"/>
                <w:lang w:eastAsia="it-IT" w:bidi="it-IT"/>
              </w:rPr>
              <w:t xml:space="preserve">  o di un tentativo di infiltrazione mafiosa di cui all'</w:t>
            </w:r>
            <w:hyperlink r:id="rId8" w:anchor="084" w:history="1">
              <w:r w:rsidRPr="00623D34">
                <w:rPr>
                  <w:rFonts w:ascii="Arial" w:eastAsia="Calibri" w:hAnsi="Arial" w:cs="Arial"/>
                  <w:color w:val="000000"/>
                  <w:kern w:val="1"/>
                  <w:sz w:val="14"/>
                  <w:szCs w:val="14"/>
                  <w:lang w:eastAsia="it-IT" w:bidi="it-IT"/>
                </w:rPr>
                <w:t>articolo 84, comma 4, del medesimo decreto</w:t>
              </w:r>
            </w:hyperlink>
            <w:r w:rsidRPr="00623D34">
              <w:rPr>
                <w:rFonts w:ascii="Arial" w:eastAsia="Calibri" w:hAnsi="Arial" w:cs="Arial"/>
                <w:color w:val="000000"/>
                <w:kern w:val="1"/>
                <w:sz w:val="14"/>
                <w:szCs w:val="14"/>
                <w:lang w:eastAsia="it-IT" w:bidi="it-IT"/>
              </w:rPr>
              <w:t xml:space="preserve">, fermo restando quanto previsto dagli </w:t>
            </w:r>
            <w:hyperlink r:id="rId9" w:anchor="088" w:history="1">
              <w:r w:rsidRPr="00623D34">
                <w:rPr>
                  <w:rFonts w:ascii="Arial" w:eastAsia="Calibri" w:hAnsi="Arial" w:cs="Arial"/>
                  <w:color w:val="000000"/>
                  <w:kern w:val="1"/>
                  <w:sz w:val="14"/>
                  <w:szCs w:val="14"/>
                  <w:lang w:eastAsia="it-IT" w:bidi="it-IT"/>
                </w:rPr>
                <w:t>articoli 88, comma 4-bis</w:t>
              </w:r>
            </w:hyperlink>
            <w:r w:rsidRPr="00623D34">
              <w:rPr>
                <w:rFonts w:ascii="Arial" w:eastAsia="Calibri" w:hAnsi="Arial" w:cs="Arial"/>
                <w:color w:val="000000"/>
                <w:kern w:val="1"/>
                <w:sz w:val="14"/>
                <w:szCs w:val="14"/>
                <w:lang w:eastAsia="it-IT" w:bidi="it-IT"/>
              </w:rPr>
              <w:t xml:space="preserve">, e </w:t>
            </w:r>
            <w:hyperlink r:id="rId10" w:anchor="092" w:history="1">
              <w:r w:rsidRPr="00623D34">
                <w:rPr>
                  <w:rFonts w:ascii="Arial" w:eastAsia="Calibri" w:hAnsi="Arial" w:cs="Arial"/>
                  <w:color w:val="000000"/>
                  <w:kern w:val="1"/>
                  <w:sz w:val="14"/>
                  <w:szCs w:val="14"/>
                  <w:lang w:eastAsia="it-IT" w:bidi="it-IT"/>
                </w:rPr>
                <w:t>92, commi 2 e 3, del decreto legislativo 6 settembre 2011, n. 159</w:t>
              </w:r>
            </w:hyperlink>
            <w:r w:rsidRPr="00623D34">
              <w:rPr>
                <w:rFonts w:ascii="Arial" w:eastAsia="Calibri" w:hAnsi="Arial" w:cs="Arial"/>
                <w:color w:val="000000"/>
                <w:kern w:val="1"/>
                <w:sz w:val="14"/>
                <w:szCs w:val="14"/>
                <w:lang w:eastAsia="it-IT" w:bidi="it-IT"/>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529F30" w14:textId="77777777" w:rsidR="00623D34" w:rsidRPr="00623D34" w:rsidRDefault="00623D34" w:rsidP="00623D34">
            <w:pPr>
              <w:suppressAutoHyphens/>
              <w:spacing w:before="120" w:after="120" w:line="240" w:lineRule="auto"/>
              <w:rPr>
                <w:rFonts w:ascii="Arial" w:eastAsia="Calibri" w:hAnsi="Arial" w:cs="Arial"/>
                <w:color w:val="00000A"/>
                <w:kern w:val="1"/>
                <w:sz w:val="14"/>
                <w:szCs w:val="14"/>
                <w:lang w:eastAsia="it-IT" w:bidi="it-IT"/>
              </w:rPr>
            </w:pPr>
            <w:proofErr w:type="gramStart"/>
            <w:r w:rsidRPr="00623D34">
              <w:rPr>
                <w:rFonts w:ascii="Arial" w:eastAsia="Calibri" w:hAnsi="Arial" w:cs="Arial"/>
                <w:color w:val="00000A"/>
                <w:kern w:val="1"/>
                <w:sz w:val="14"/>
                <w:szCs w:val="14"/>
                <w:lang w:eastAsia="it-IT" w:bidi="it-IT"/>
              </w:rPr>
              <w:t>[ ]</w:t>
            </w:r>
            <w:proofErr w:type="gramEnd"/>
            <w:r w:rsidRPr="00623D34">
              <w:rPr>
                <w:rFonts w:ascii="Arial" w:eastAsia="Calibri" w:hAnsi="Arial" w:cs="Arial"/>
                <w:color w:val="00000A"/>
                <w:kern w:val="1"/>
                <w:sz w:val="14"/>
                <w:szCs w:val="14"/>
                <w:lang w:eastAsia="it-IT" w:bidi="it-IT"/>
              </w:rPr>
              <w:t xml:space="preserve"> Sì [ ] No</w:t>
            </w:r>
          </w:p>
          <w:p w14:paraId="42B1EC79" w14:textId="77777777" w:rsidR="00623D34" w:rsidRPr="00623D34" w:rsidRDefault="00623D34" w:rsidP="00623D34">
            <w:pPr>
              <w:suppressAutoHyphens/>
              <w:spacing w:before="120" w:after="120" w:line="240" w:lineRule="auto"/>
              <w:rPr>
                <w:rFonts w:ascii="Arial" w:eastAsia="Calibri" w:hAnsi="Arial" w:cs="Arial"/>
                <w:color w:val="00000A"/>
                <w:kern w:val="1"/>
                <w:sz w:val="14"/>
                <w:szCs w:val="14"/>
                <w:lang w:eastAsia="it-IT" w:bidi="it-IT"/>
              </w:rPr>
            </w:pPr>
            <w:r w:rsidRPr="00623D34">
              <w:rPr>
                <w:rFonts w:ascii="Arial" w:eastAsia="Calibri" w:hAnsi="Arial" w:cs="Arial"/>
                <w:color w:val="00000A"/>
                <w:kern w:val="1"/>
                <w:sz w:val="14"/>
                <w:szCs w:val="14"/>
                <w:lang w:eastAsia="it-IT" w:bidi="it-IT"/>
              </w:rPr>
              <w:t>Se la documentazione pertinente è disponibile elettronicamente, indicare: (indirizzo web, autorità o organismo di emanazione, riferimento preciso della documentazione):</w:t>
            </w:r>
          </w:p>
          <w:p w14:paraId="3EC9B77F"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4"/>
                <w:szCs w:val="14"/>
                <w:lang w:eastAsia="it-IT" w:bidi="it-IT"/>
              </w:rPr>
              <w:t>[…………….…][………………][……..………][…..……..…] (</w:t>
            </w:r>
            <w:r w:rsidRPr="00623D34">
              <w:rPr>
                <w:rFonts w:ascii="Arial" w:eastAsia="Calibri" w:hAnsi="Arial" w:cs="Arial"/>
                <w:color w:val="00000A"/>
                <w:kern w:val="1"/>
                <w:sz w:val="14"/>
                <w:szCs w:val="14"/>
                <w:vertAlign w:val="superscript"/>
                <w:lang w:eastAsia="it-IT" w:bidi="it-IT"/>
              </w:rPr>
              <w:footnoteReference w:id="24"/>
            </w:r>
            <w:r w:rsidRPr="00623D34">
              <w:rPr>
                <w:rFonts w:ascii="Arial" w:eastAsia="Calibri" w:hAnsi="Arial" w:cs="Arial"/>
                <w:color w:val="00000A"/>
                <w:kern w:val="1"/>
                <w:sz w:val="14"/>
                <w:szCs w:val="14"/>
                <w:lang w:eastAsia="it-IT" w:bidi="it-IT"/>
              </w:rPr>
              <w:t>)</w:t>
            </w:r>
          </w:p>
        </w:tc>
      </w:tr>
      <w:tr w:rsidR="00623D34" w:rsidRPr="00623D34" w14:paraId="52E204FB" w14:textId="77777777" w:rsidTr="00BD158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01D07B" w14:textId="77777777" w:rsidR="00623D34" w:rsidRPr="00623D34" w:rsidRDefault="00623D34" w:rsidP="00623D34">
            <w:pPr>
              <w:suppressAutoHyphens/>
              <w:spacing w:before="120" w:after="120" w:line="240" w:lineRule="auto"/>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 xml:space="preserve">L’operatore economico si trova in una delle seguenti </w:t>
            </w:r>
            <w:proofErr w:type="gramStart"/>
            <w:r w:rsidRPr="00623D34">
              <w:rPr>
                <w:rFonts w:ascii="Arial" w:eastAsia="Calibri" w:hAnsi="Arial" w:cs="Arial"/>
                <w:color w:val="000000"/>
                <w:kern w:val="1"/>
                <w:sz w:val="14"/>
                <w:szCs w:val="14"/>
                <w:lang w:eastAsia="it-IT" w:bidi="it-IT"/>
              </w:rPr>
              <w:t>situazioni ?</w:t>
            </w:r>
            <w:proofErr w:type="gramEnd"/>
          </w:p>
          <w:p w14:paraId="27A7F1C6" w14:textId="77777777" w:rsidR="00623D34" w:rsidRPr="00623D34" w:rsidRDefault="00623D34" w:rsidP="00623D34">
            <w:pPr>
              <w:numPr>
                <w:ilvl w:val="0"/>
                <w:numId w:val="10"/>
              </w:numPr>
              <w:suppressAutoHyphens/>
              <w:spacing w:before="120" w:after="0" w:line="240" w:lineRule="auto"/>
              <w:ind w:left="284" w:hanging="284"/>
              <w:jc w:val="both"/>
              <w:rPr>
                <w:rFonts w:ascii="Arial" w:eastAsia="Times New Roman" w:hAnsi="Arial" w:cs="Arial"/>
                <w:color w:val="000000"/>
                <w:kern w:val="1"/>
                <w:sz w:val="14"/>
                <w:szCs w:val="14"/>
                <w:lang w:eastAsia="it-IT"/>
              </w:rPr>
            </w:pPr>
            <w:r w:rsidRPr="00623D34">
              <w:rPr>
                <w:rFonts w:ascii="Arial" w:eastAsia="Times New Roman" w:hAnsi="Arial" w:cs="Arial"/>
                <w:color w:val="000000"/>
                <w:kern w:val="1"/>
                <w:sz w:val="14"/>
                <w:szCs w:val="14"/>
                <w:lang w:eastAsia="it-IT"/>
              </w:rPr>
              <w:t>è stato soggetto alla sanzione interdittiva di cui all'</w:t>
            </w:r>
            <w:hyperlink r:id="rId11" w:anchor="09" w:history="1">
              <w:r w:rsidRPr="00623D34">
                <w:rPr>
                  <w:rFonts w:ascii="Arial" w:eastAsia="font312" w:hAnsi="Arial" w:cs="Arial"/>
                  <w:color w:val="000000"/>
                  <w:kern w:val="1"/>
                  <w:sz w:val="14"/>
                  <w:szCs w:val="14"/>
                  <w:lang w:eastAsia="it-IT"/>
                </w:rPr>
                <w:t>articolo 9, comma 2, lettera c) del decreto legislativo 8 giugno 2001, n. 231</w:t>
              </w:r>
            </w:hyperlink>
            <w:r w:rsidRPr="00623D34">
              <w:rPr>
                <w:rFonts w:ascii="Arial" w:eastAsia="Times New Roman" w:hAnsi="Arial" w:cs="Arial"/>
                <w:color w:val="000000"/>
                <w:kern w:val="1"/>
                <w:sz w:val="14"/>
                <w:szCs w:val="14"/>
                <w:lang w:eastAsia="it-IT"/>
              </w:rPr>
              <w:t xml:space="preserve"> o ad altra sanzione che comporta il divieto di contrarre con la pubblica amministrazione, compresi i provvedimenti interdittivi di cui all'</w:t>
            </w:r>
            <w:hyperlink r:id="rId12" w:anchor="014" w:history="1">
              <w:r w:rsidRPr="00623D34">
                <w:rPr>
                  <w:rFonts w:ascii="Arial" w:eastAsia="font312" w:hAnsi="Arial" w:cs="Arial"/>
                  <w:color w:val="000000"/>
                  <w:kern w:val="1"/>
                  <w:sz w:val="14"/>
                  <w:szCs w:val="14"/>
                  <w:lang w:eastAsia="it-IT"/>
                </w:rPr>
                <w:t>articolo 14 del decreto legislativo 9 aprile 2008, n. 81</w:t>
              </w:r>
            </w:hyperlink>
            <w:r w:rsidRPr="00623D34">
              <w:rPr>
                <w:rFonts w:ascii="Arial" w:eastAsia="Times New Roman" w:hAnsi="Arial" w:cs="Arial"/>
                <w:color w:val="000000"/>
                <w:kern w:val="1"/>
                <w:sz w:val="14"/>
                <w:szCs w:val="14"/>
                <w:lang w:eastAsia="it-IT"/>
              </w:rPr>
              <w:t xml:space="preserve"> (Articolo 80, comma 5, lettera </w:t>
            </w:r>
            <w:r w:rsidRPr="00623D34">
              <w:rPr>
                <w:rFonts w:ascii="Arial" w:eastAsia="Times New Roman" w:hAnsi="Arial" w:cs="Arial"/>
                <w:i/>
                <w:color w:val="000000"/>
                <w:kern w:val="1"/>
                <w:sz w:val="14"/>
                <w:szCs w:val="14"/>
                <w:lang w:eastAsia="it-IT"/>
              </w:rPr>
              <w:t>f)</w:t>
            </w:r>
            <w:r w:rsidRPr="00623D34">
              <w:rPr>
                <w:rFonts w:ascii="Arial" w:eastAsia="Times New Roman" w:hAnsi="Arial" w:cs="Arial"/>
                <w:color w:val="000000"/>
                <w:kern w:val="1"/>
                <w:sz w:val="14"/>
                <w:szCs w:val="14"/>
                <w:lang w:eastAsia="it-IT"/>
              </w:rPr>
              <w:t xml:space="preserve">; </w:t>
            </w:r>
          </w:p>
          <w:p w14:paraId="70F312C4" w14:textId="77777777" w:rsidR="00623D34" w:rsidRPr="00623D34" w:rsidRDefault="00623D34" w:rsidP="00623D34">
            <w:pPr>
              <w:suppressAutoHyphens/>
              <w:spacing w:after="0" w:line="240" w:lineRule="auto"/>
              <w:ind w:left="284" w:hanging="284"/>
              <w:jc w:val="both"/>
              <w:rPr>
                <w:rFonts w:ascii="Arial" w:eastAsia="Times New Roman" w:hAnsi="Arial" w:cs="Arial"/>
                <w:color w:val="000000"/>
                <w:kern w:val="1"/>
                <w:sz w:val="14"/>
                <w:szCs w:val="14"/>
                <w:lang w:eastAsia="it-IT"/>
              </w:rPr>
            </w:pPr>
          </w:p>
          <w:p w14:paraId="3823E13D" w14:textId="77777777" w:rsidR="00623D34" w:rsidRPr="00623D34" w:rsidRDefault="00623D34" w:rsidP="00623D34">
            <w:pPr>
              <w:suppressAutoHyphens/>
              <w:spacing w:after="0" w:line="240" w:lineRule="auto"/>
              <w:jc w:val="both"/>
              <w:rPr>
                <w:rFonts w:ascii="Arial" w:eastAsia="Times New Roman" w:hAnsi="Arial" w:cs="Arial"/>
                <w:color w:val="000000"/>
                <w:kern w:val="1"/>
                <w:sz w:val="14"/>
                <w:szCs w:val="14"/>
                <w:lang w:eastAsia="it-IT"/>
              </w:rPr>
            </w:pPr>
          </w:p>
          <w:p w14:paraId="5384BAB3" w14:textId="77777777" w:rsidR="00623D34" w:rsidRPr="00623D34" w:rsidRDefault="00623D34" w:rsidP="00623D34">
            <w:pPr>
              <w:numPr>
                <w:ilvl w:val="0"/>
                <w:numId w:val="10"/>
              </w:numPr>
              <w:suppressAutoHyphens/>
              <w:spacing w:before="120" w:after="0" w:line="240" w:lineRule="auto"/>
              <w:ind w:left="284" w:hanging="284"/>
              <w:jc w:val="both"/>
              <w:rPr>
                <w:rFonts w:ascii="Arial" w:eastAsia="Times New Roman" w:hAnsi="Arial" w:cs="Arial"/>
                <w:color w:val="000000"/>
                <w:kern w:val="1"/>
                <w:sz w:val="14"/>
                <w:szCs w:val="14"/>
                <w:lang w:eastAsia="it-IT"/>
              </w:rPr>
            </w:pPr>
            <w:r w:rsidRPr="00623D34">
              <w:rPr>
                <w:rFonts w:ascii="Arial" w:eastAsia="Times New Roman" w:hAnsi="Arial" w:cs="Arial"/>
                <w:color w:val="000000"/>
                <w:kern w:val="1"/>
                <w:sz w:val="14"/>
                <w:szCs w:val="14"/>
                <w:lang w:eastAsia="it-IT"/>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623D34">
              <w:rPr>
                <w:rFonts w:ascii="Arial" w:eastAsia="Times New Roman" w:hAnsi="Arial" w:cs="Arial"/>
                <w:i/>
                <w:color w:val="000000"/>
                <w:kern w:val="1"/>
                <w:sz w:val="14"/>
                <w:szCs w:val="14"/>
                <w:lang w:eastAsia="it-IT"/>
              </w:rPr>
              <w:t>g</w:t>
            </w:r>
            <w:r w:rsidRPr="00623D34">
              <w:rPr>
                <w:rFonts w:ascii="Arial" w:eastAsia="Times New Roman" w:hAnsi="Arial" w:cs="Arial"/>
                <w:color w:val="000000"/>
                <w:kern w:val="1"/>
                <w:sz w:val="14"/>
                <w:szCs w:val="14"/>
                <w:lang w:eastAsia="it-IT"/>
              </w:rPr>
              <w:t xml:space="preserve">); </w:t>
            </w:r>
          </w:p>
          <w:p w14:paraId="25FB4131" w14:textId="77777777" w:rsidR="00623D34" w:rsidRPr="00623D34" w:rsidRDefault="00623D34" w:rsidP="00623D34">
            <w:pPr>
              <w:suppressAutoHyphens/>
              <w:spacing w:after="0" w:line="240" w:lineRule="auto"/>
              <w:ind w:left="284" w:hanging="284"/>
              <w:jc w:val="both"/>
              <w:rPr>
                <w:rFonts w:ascii="Arial" w:eastAsia="Times New Roman" w:hAnsi="Arial" w:cs="Arial"/>
                <w:color w:val="000000"/>
                <w:kern w:val="1"/>
                <w:sz w:val="14"/>
                <w:szCs w:val="14"/>
                <w:lang w:eastAsia="it-IT"/>
              </w:rPr>
            </w:pPr>
          </w:p>
          <w:p w14:paraId="3300B850" w14:textId="77777777" w:rsidR="00623D34" w:rsidRPr="00623D34" w:rsidRDefault="00623D34" w:rsidP="00623D34">
            <w:pPr>
              <w:suppressAutoHyphens/>
              <w:spacing w:after="0" w:line="240" w:lineRule="auto"/>
              <w:ind w:left="284" w:hanging="284"/>
              <w:jc w:val="both"/>
              <w:rPr>
                <w:rFonts w:ascii="Arial" w:eastAsia="Times New Roman" w:hAnsi="Arial" w:cs="Arial"/>
                <w:color w:val="000000"/>
                <w:kern w:val="1"/>
                <w:sz w:val="14"/>
                <w:szCs w:val="14"/>
                <w:lang w:eastAsia="it-IT"/>
              </w:rPr>
            </w:pPr>
          </w:p>
          <w:p w14:paraId="3DABA1CA" w14:textId="77777777" w:rsidR="00623D34" w:rsidRPr="00623D34" w:rsidRDefault="00623D34" w:rsidP="00623D34">
            <w:pPr>
              <w:suppressAutoHyphens/>
              <w:spacing w:after="0" w:line="240" w:lineRule="auto"/>
              <w:ind w:left="284" w:hanging="284"/>
              <w:jc w:val="both"/>
              <w:rPr>
                <w:rFonts w:ascii="Arial" w:eastAsia="Times New Roman" w:hAnsi="Arial" w:cs="Arial"/>
                <w:color w:val="000000"/>
                <w:kern w:val="1"/>
                <w:sz w:val="14"/>
                <w:szCs w:val="14"/>
                <w:lang w:eastAsia="it-IT"/>
              </w:rPr>
            </w:pPr>
          </w:p>
          <w:p w14:paraId="7C6A9C38" w14:textId="77777777" w:rsidR="00623D34" w:rsidRPr="00623D34" w:rsidRDefault="00623D34" w:rsidP="00623D34">
            <w:pPr>
              <w:numPr>
                <w:ilvl w:val="0"/>
                <w:numId w:val="10"/>
              </w:numPr>
              <w:suppressAutoHyphens/>
              <w:spacing w:before="120" w:after="0" w:line="240" w:lineRule="auto"/>
              <w:ind w:left="284" w:hanging="284"/>
              <w:jc w:val="both"/>
              <w:rPr>
                <w:rFonts w:ascii="Arial" w:eastAsia="Times New Roman" w:hAnsi="Arial" w:cs="Arial"/>
                <w:color w:val="000000"/>
                <w:kern w:val="1"/>
                <w:sz w:val="14"/>
                <w:szCs w:val="14"/>
                <w:lang w:eastAsia="it-IT"/>
              </w:rPr>
            </w:pPr>
            <w:r w:rsidRPr="00623D34">
              <w:rPr>
                <w:rFonts w:ascii="Arial" w:eastAsia="Times New Roman" w:hAnsi="Arial" w:cs="Arial"/>
                <w:color w:val="000000"/>
                <w:kern w:val="1"/>
                <w:sz w:val="14"/>
                <w:szCs w:val="14"/>
                <w:lang w:eastAsia="it-IT"/>
              </w:rPr>
              <w:t>ha violato il divieto di intestazione fiduciaria di cui all'</w:t>
            </w:r>
            <w:r w:rsidRPr="00623D34">
              <w:rPr>
                <w:rFonts w:ascii="Arial" w:eastAsia="font312" w:hAnsi="Arial" w:cs="Arial"/>
                <w:color w:val="000000"/>
                <w:kern w:val="1"/>
                <w:sz w:val="14"/>
                <w:szCs w:val="14"/>
                <w:lang w:eastAsia="it-IT"/>
              </w:rPr>
              <w:t xml:space="preserve">articolo 17 della legge 19 marzo 1990, n. 55 </w:t>
            </w:r>
            <w:r w:rsidRPr="00623D34">
              <w:rPr>
                <w:rFonts w:ascii="Arial" w:eastAsia="Times New Roman" w:hAnsi="Arial" w:cs="Arial"/>
                <w:color w:val="000000"/>
                <w:kern w:val="1"/>
                <w:sz w:val="14"/>
                <w:szCs w:val="14"/>
                <w:lang w:eastAsia="it-IT"/>
              </w:rPr>
              <w:t xml:space="preserve">(Articolo 80, comma 5, lettera </w:t>
            </w:r>
            <w:r w:rsidRPr="00623D34">
              <w:rPr>
                <w:rFonts w:ascii="Arial" w:eastAsia="Times New Roman" w:hAnsi="Arial" w:cs="Arial"/>
                <w:i/>
                <w:color w:val="000000"/>
                <w:kern w:val="1"/>
                <w:sz w:val="14"/>
                <w:szCs w:val="14"/>
                <w:lang w:eastAsia="it-IT"/>
              </w:rPr>
              <w:t>h</w:t>
            </w:r>
            <w:r w:rsidRPr="00623D34">
              <w:rPr>
                <w:rFonts w:ascii="Arial" w:eastAsia="Times New Roman" w:hAnsi="Arial" w:cs="Arial"/>
                <w:color w:val="000000"/>
                <w:kern w:val="1"/>
                <w:sz w:val="14"/>
                <w:szCs w:val="14"/>
                <w:lang w:eastAsia="it-IT"/>
              </w:rPr>
              <w:t xml:space="preserve">)? </w:t>
            </w:r>
          </w:p>
          <w:p w14:paraId="20F80862" w14:textId="77777777" w:rsidR="00623D34" w:rsidRPr="00623D34" w:rsidRDefault="00623D34" w:rsidP="00623D34">
            <w:pPr>
              <w:suppressAutoHyphens/>
              <w:spacing w:after="0" w:line="240" w:lineRule="auto"/>
              <w:ind w:left="284" w:hanging="284"/>
              <w:jc w:val="both"/>
              <w:rPr>
                <w:rFonts w:ascii="Arial" w:eastAsia="Calibri" w:hAnsi="Arial" w:cs="Arial"/>
                <w:color w:val="000000"/>
                <w:kern w:val="1"/>
                <w:sz w:val="14"/>
                <w:szCs w:val="14"/>
                <w:lang w:eastAsia="it-IT" w:bidi="it-IT"/>
              </w:rPr>
            </w:pPr>
          </w:p>
          <w:p w14:paraId="66664AC7" w14:textId="77777777" w:rsidR="00623D34" w:rsidRPr="00623D34" w:rsidRDefault="00623D34" w:rsidP="00623D34">
            <w:pPr>
              <w:suppressAutoHyphens/>
              <w:spacing w:after="0" w:line="240" w:lineRule="auto"/>
              <w:ind w:left="284" w:hanging="284"/>
              <w:jc w:val="both"/>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 xml:space="preserve">In caso </w:t>
            </w:r>
            <w:proofErr w:type="gramStart"/>
            <w:r w:rsidRPr="00623D34">
              <w:rPr>
                <w:rFonts w:ascii="Arial" w:eastAsia="Calibri" w:hAnsi="Arial" w:cs="Arial"/>
                <w:color w:val="000000"/>
                <w:kern w:val="1"/>
                <w:sz w:val="14"/>
                <w:szCs w:val="14"/>
                <w:lang w:eastAsia="it-IT" w:bidi="it-IT"/>
              </w:rPr>
              <w:t>affermativo  :</w:t>
            </w:r>
            <w:proofErr w:type="gramEnd"/>
          </w:p>
          <w:p w14:paraId="7D4F9074" w14:textId="77777777" w:rsidR="00623D34" w:rsidRPr="00623D34" w:rsidRDefault="00623D34" w:rsidP="00623D34">
            <w:pPr>
              <w:suppressAutoHyphens/>
              <w:spacing w:after="0" w:line="240" w:lineRule="auto"/>
              <w:ind w:left="284" w:hanging="284"/>
              <w:jc w:val="both"/>
              <w:rPr>
                <w:rFonts w:ascii="Arial" w:eastAsia="Times New Roman" w:hAnsi="Arial" w:cs="Arial"/>
                <w:color w:val="000000"/>
                <w:kern w:val="1"/>
                <w:sz w:val="14"/>
                <w:szCs w:val="14"/>
                <w:lang w:eastAsia="it-IT"/>
              </w:rPr>
            </w:pPr>
            <w:r w:rsidRPr="00623D34">
              <w:rPr>
                <w:rFonts w:ascii="Arial" w:eastAsia="Times New Roman" w:hAnsi="Arial" w:cs="Arial"/>
                <w:color w:val="000000"/>
                <w:kern w:val="1"/>
                <w:sz w:val="14"/>
                <w:szCs w:val="14"/>
                <w:lang w:eastAsia="it-IT"/>
              </w:rPr>
              <w:t>- indicare la data dell’accertamento definitivo e l’autorità o organismo di emanazione:</w:t>
            </w:r>
          </w:p>
          <w:p w14:paraId="70659C03" w14:textId="77777777" w:rsidR="00623D34" w:rsidRPr="00623D34" w:rsidRDefault="00623D34" w:rsidP="00623D34">
            <w:pPr>
              <w:suppressAutoHyphens/>
              <w:spacing w:after="0" w:line="240" w:lineRule="auto"/>
              <w:ind w:left="284" w:hanging="284"/>
              <w:jc w:val="both"/>
              <w:rPr>
                <w:rFonts w:ascii="Arial" w:eastAsia="Times New Roman" w:hAnsi="Arial" w:cs="Arial"/>
                <w:color w:val="000000"/>
                <w:kern w:val="1"/>
                <w:sz w:val="14"/>
                <w:szCs w:val="14"/>
                <w:lang w:eastAsia="it-IT"/>
              </w:rPr>
            </w:pPr>
          </w:p>
          <w:p w14:paraId="051F1242" w14:textId="77777777" w:rsidR="00623D34" w:rsidRPr="00623D34" w:rsidRDefault="00623D34" w:rsidP="00623D34">
            <w:pPr>
              <w:suppressAutoHyphens/>
              <w:spacing w:after="0" w:line="240" w:lineRule="auto"/>
              <w:ind w:left="284" w:hanging="284"/>
              <w:jc w:val="both"/>
              <w:rPr>
                <w:rFonts w:ascii="Arial" w:eastAsia="Times New Roman" w:hAnsi="Arial" w:cs="Arial"/>
                <w:color w:val="000000"/>
                <w:kern w:val="1"/>
                <w:sz w:val="14"/>
                <w:szCs w:val="14"/>
                <w:lang w:eastAsia="it-IT"/>
              </w:rPr>
            </w:pPr>
            <w:r w:rsidRPr="00623D34">
              <w:rPr>
                <w:rFonts w:ascii="Arial" w:eastAsia="Times New Roman" w:hAnsi="Arial" w:cs="Arial"/>
                <w:color w:val="000000"/>
                <w:kern w:val="1"/>
                <w:sz w:val="14"/>
                <w:szCs w:val="14"/>
                <w:lang w:eastAsia="it-IT"/>
              </w:rPr>
              <w:t xml:space="preserve">- la violazione è stata </w:t>
            </w:r>
            <w:proofErr w:type="gramStart"/>
            <w:r w:rsidRPr="00623D34">
              <w:rPr>
                <w:rFonts w:ascii="Arial" w:eastAsia="Times New Roman" w:hAnsi="Arial" w:cs="Arial"/>
                <w:color w:val="000000"/>
                <w:kern w:val="1"/>
                <w:sz w:val="14"/>
                <w:szCs w:val="14"/>
                <w:lang w:eastAsia="it-IT"/>
              </w:rPr>
              <w:t>rimossa ?</w:t>
            </w:r>
            <w:proofErr w:type="gramEnd"/>
          </w:p>
          <w:p w14:paraId="140C2880" w14:textId="77777777" w:rsidR="00623D34" w:rsidRPr="00623D34" w:rsidRDefault="00623D34" w:rsidP="00623D34">
            <w:pPr>
              <w:suppressAutoHyphens/>
              <w:spacing w:after="0" w:line="240" w:lineRule="auto"/>
              <w:ind w:left="284" w:hanging="284"/>
              <w:jc w:val="both"/>
              <w:rPr>
                <w:rFonts w:ascii="Arial" w:eastAsia="Times New Roman" w:hAnsi="Arial" w:cs="Arial"/>
                <w:color w:val="000000"/>
                <w:kern w:val="1"/>
                <w:sz w:val="14"/>
                <w:szCs w:val="14"/>
                <w:lang w:eastAsia="it-IT"/>
              </w:rPr>
            </w:pPr>
          </w:p>
          <w:p w14:paraId="317A64A8" w14:textId="77777777" w:rsidR="00623D34" w:rsidRPr="00623D34" w:rsidRDefault="00623D34" w:rsidP="00623D34">
            <w:pPr>
              <w:suppressAutoHyphens/>
              <w:spacing w:after="0" w:line="240" w:lineRule="auto"/>
              <w:ind w:left="284" w:hanging="284"/>
              <w:jc w:val="both"/>
              <w:rPr>
                <w:rFonts w:ascii="Arial" w:eastAsia="Times New Roman" w:hAnsi="Arial" w:cs="Arial"/>
                <w:color w:val="000000"/>
                <w:kern w:val="1"/>
                <w:sz w:val="14"/>
                <w:szCs w:val="14"/>
                <w:lang w:eastAsia="it-IT"/>
              </w:rPr>
            </w:pPr>
          </w:p>
          <w:p w14:paraId="3F7456AD" w14:textId="77777777" w:rsidR="00623D34" w:rsidRPr="00623D34" w:rsidRDefault="00623D34" w:rsidP="00623D34">
            <w:pPr>
              <w:suppressAutoHyphens/>
              <w:spacing w:after="0" w:line="240" w:lineRule="auto"/>
              <w:ind w:left="284" w:hanging="284"/>
              <w:jc w:val="both"/>
              <w:rPr>
                <w:rFonts w:ascii="Arial" w:eastAsia="Times New Roman" w:hAnsi="Arial" w:cs="Arial"/>
                <w:color w:val="000000"/>
                <w:kern w:val="1"/>
                <w:sz w:val="14"/>
                <w:szCs w:val="14"/>
                <w:lang w:eastAsia="it-IT"/>
              </w:rPr>
            </w:pPr>
          </w:p>
          <w:p w14:paraId="6D2DF5EC" w14:textId="77777777" w:rsidR="00623D34" w:rsidRPr="00623D34" w:rsidRDefault="00623D34" w:rsidP="00623D34">
            <w:pPr>
              <w:suppressAutoHyphens/>
              <w:spacing w:after="0" w:line="240" w:lineRule="auto"/>
              <w:ind w:left="284" w:hanging="284"/>
              <w:jc w:val="both"/>
              <w:rPr>
                <w:rFonts w:ascii="Arial" w:eastAsia="Times New Roman" w:hAnsi="Arial" w:cs="Arial"/>
                <w:color w:val="000000"/>
                <w:kern w:val="1"/>
                <w:sz w:val="14"/>
                <w:szCs w:val="14"/>
                <w:lang w:eastAsia="it-IT"/>
              </w:rPr>
            </w:pPr>
          </w:p>
          <w:p w14:paraId="17405F17" w14:textId="77777777" w:rsidR="00623D34" w:rsidRPr="00623D34" w:rsidRDefault="00623D34" w:rsidP="00623D34">
            <w:pPr>
              <w:suppressAutoHyphens/>
              <w:spacing w:after="0" w:line="240" w:lineRule="auto"/>
              <w:ind w:left="284" w:hanging="284"/>
              <w:jc w:val="both"/>
              <w:rPr>
                <w:rFonts w:ascii="Arial" w:eastAsia="Times New Roman" w:hAnsi="Arial" w:cs="Arial"/>
                <w:color w:val="000000"/>
                <w:kern w:val="1"/>
                <w:sz w:val="14"/>
                <w:szCs w:val="14"/>
                <w:lang w:eastAsia="it-IT"/>
              </w:rPr>
            </w:pPr>
          </w:p>
          <w:p w14:paraId="1B8CAEAE" w14:textId="77777777" w:rsidR="00623D34" w:rsidRPr="00623D34" w:rsidRDefault="00623D34" w:rsidP="00623D34">
            <w:pPr>
              <w:suppressAutoHyphens/>
              <w:spacing w:after="0" w:line="240" w:lineRule="auto"/>
              <w:ind w:left="284" w:hanging="284"/>
              <w:jc w:val="both"/>
              <w:rPr>
                <w:rFonts w:ascii="Arial" w:eastAsia="Times New Roman" w:hAnsi="Arial" w:cs="Arial"/>
                <w:color w:val="000000"/>
                <w:kern w:val="1"/>
                <w:sz w:val="14"/>
                <w:szCs w:val="14"/>
                <w:lang w:eastAsia="it-IT"/>
              </w:rPr>
            </w:pPr>
          </w:p>
          <w:p w14:paraId="7F15FAF6" w14:textId="77777777" w:rsidR="00623D34" w:rsidRPr="00623D34" w:rsidRDefault="00623D34" w:rsidP="00623D34">
            <w:pPr>
              <w:suppressAutoHyphens/>
              <w:spacing w:after="0" w:line="240" w:lineRule="auto"/>
              <w:ind w:left="284" w:hanging="284"/>
              <w:jc w:val="both"/>
              <w:rPr>
                <w:rFonts w:ascii="Arial" w:eastAsia="Times New Roman" w:hAnsi="Arial" w:cs="Arial"/>
                <w:color w:val="000000"/>
                <w:kern w:val="1"/>
                <w:sz w:val="14"/>
                <w:szCs w:val="14"/>
                <w:lang w:eastAsia="it-IT"/>
              </w:rPr>
            </w:pPr>
          </w:p>
          <w:p w14:paraId="0949A096" w14:textId="77777777" w:rsidR="00623D34" w:rsidRPr="00623D34" w:rsidRDefault="00623D34" w:rsidP="00623D34">
            <w:pPr>
              <w:suppressAutoHyphens/>
              <w:spacing w:after="0" w:line="240" w:lineRule="auto"/>
              <w:ind w:left="284" w:hanging="284"/>
              <w:jc w:val="both"/>
              <w:rPr>
                <w:rFonts w:ascii="Arial" w:eastAsia="Times New Roman" w:hAnsi="Arial" w:cs="Arial"/>
                <w:color w:val="000000"/>
                <w:kern w:val="1"/>
                <w:sz w:val="14"/>
                <w:szCs w:val="14"/>
                <w:lang w:eastAsia="it-IT"/>
              </w:rPr>
            </w:pPr>
          </w:p>
          <w:p w14:paraId="68A25FA6" w14:textId="77777777" w:rsidR="00623D34" w:rsidRPr="00623D34" w:rsidRDefault="00623D34" w:rsidP="00623D34">
            <w:pPr>
              <w:numPr>
                <w:ilvl w:val="0"/>
                <w:numId w:val="10"/>
              </w:numPr>
              <w:suppressAutoHyphens/>
              <w:spacing w:before="120" w:after="0" w:line="240" w:lineRule="auto"/>
              <w:ind w:left="284" w:hanging="284"/>
              <w:jc w:val="both"/>
              <w:rPr>
                <w:rFonts w:ascii="Arial" w:eastAsia="Times New Roman" w:hAnsi="Arial" w:cs="Arial"/>
                <w:color w:val="000000"/>
                <w:kern w:val="1"/>
                <w:sz w:val="14"/>
                <w:szCs w:val="14"/>
                <w:lang w:eastAsia="it-IT"/>
              </w:rPr>
            </w:pPr>
            <w:r w:rsidRPr="00623D34">
              <w:rPr>
                <w:rFonts w:ascii="Arial" w:eastAsia="Times New Roman" w:hAnsi="Arial" w:cs="Arial"/>
                <w:color w:val="000000"/>
                <w:kern w:val="1"/>
                <w:sz w:val="14"/>
                <w:szCs w:val="14"/>
                <w:lang w:eastAsia="it-IT"/>
              </w:rPr>
              <w:t>è in regola con le norme che disciplinano il diritto al lavoro dei disabili di cui all</w:t>
            </w:r>
            <w:hyperlink r:id="rId13" w:anchor="17" w:history="1">
              <w:r w:rsidRPr="00623D34">
                <w:rPr>
                  <w:rFonts w:ascii="Arial" w:eastAsia="font312" w:hAnsi="Arial" w:cs="Arial"/>
                  <w:color w:val="000000"/>
                  <w:kern w:val="1"/>
                  <w:sz w:val="14"/>
                  <w:szCs w:val="14"/>
                  <w:lang w:eastAsia="it-IT"/>
                </w:rPr>
                <w:t>a legge 12 marzo 1999, n. 68</w:t>
              </w:r>
            </w:hyperlink>
          </w:p>
          <w:p w14:paraId="383C563F" w14:textId="77777777" w:rsidR="00623D34" w:rsidRPr="00623D34" w:rsidRDefault="00623D34" w:rsidP="00623D34">
            <w:pPr>
              <w:suppressAutoHyphens/>
              <w:spacing w:after="0" w:line="240" w:lineRule="auto"/>
              <w:ind w:left="284"/>
              <w:jc w:val="both"/>
              <w:rPr>
                <w:rFonts w:ascii="Times New Roman" w:eastAsia="font312" w:hAnsi="Times New Roman" w:cs="Times New Roman"/>
                <w:color w:val="000000"/>
                <w:kern w:val="1"/>
                <w:sz w:val="24"/>
                <w:szCs w:val="24"/>
                <w:lang w:eastAsia="it-IT"/>
              </w:rPr>
            </w:pPr>
            <w:r w:rsidRPr="00623D34">
              <w:rPr>
                <w:rFonts w:ascii="Arial" w:eastAsia="Times New Roman" w:hAnsi="Arial" w:cs="Arial"/>
                <w:color w:val="000000"/>
                <w:kern w:val="1"/>
                <w:sz w:val="14"/>
                <w:szCs w:val="14"/>
                <w:lang w:eastAsia="it-IT"/>
              </w:rPr>
              <w:t xml:space="preserve">(Articolo 80, comma 5, lettera </w:t>
            </w:r>
            <w:r w:rsidRPr="00623D34">
              <w:rPr>
                <w:rFonts w:ascii="Arial" w:eastAsia="Times New Roman" w:hAnsi="Arial" w:cs="Arial"/>
                <w:i/>
                <w:color w:val="000000"/>
                <w:kern w:val="1"/>
                <w:sz w:val="14"/>
                <w:szCs w:val="14"/>
                <w:lang w:eastAsia="it-IT"/>
              </w:rPr>
              <w:t>i</w:t>
            </w:r>
            <w:r w:rsidRPr="00623D34">
              <w:rPr>
                <w:rFonts w:ascii="Arial" w:eastAsia="Times New Roman" w:hAnsi="Arial" w:cs="Arial"/>
                <w:color w:val="000000"/>
                <w:kern w:val="1"/>
                <w:sz w:val="14"/>
                <w:szCs w:val="14"/>
                <w:lang w:eastAsia="it-IT"/>
              </w:rPr>
              <w:t xml:space="preserve">); </w:t>
            </w:r>
          </w:p>
          <w:p w14:paraId="7DC57AC9" w14:textId="77777777" w:rsidR="00623D34" w:rsidRPr="00623D34" w:rsidRDefault="00623D34" w:rsidP="00623D34">
            <w:pPr>
              <w:suppressAutoHyphens/>
              <w:spacing w:after="0" w:line="240" w:lineRule="auto"/>
              <w:ind w:left="284" w:hanging="284"/>
              <w:jc w:val="both"/>
              <w:rPr>
                <w:rFonts w:ascii="Times New Roman" w:eastAsia="font312" w:hAnsi="Times New Roman" w:cs="Times New Roman"/>
                <w:color w:val="000000"/>
                <w:kern w:val="1"/>
                <w:sz w:val="24"/>
                <w:szCs w:val="24"/>
                <w:lang w:eastAsia="it-IT"/>
              </w:rPr>
            </w:pPr>
          </w:p>
          <w:p w14:paraId="1C04714D" w14:textId="77777777" w:rsidR="00623D34" w:rsidRPr="00623D34" w:rsidRDefault="00623D34" w:rsidP="00623D34">
            <w:pPr>
              <w:suppressAutoHyphens/>
              <w:spacing w:after="0" w:line="240" w:lineRule="auto"/>
              <w:jc w:val="both"/>
              <w:rPr>
                <w:rFonts w:ascii="Arial" w:eastAsia="Times New Roman" w:hAnsi="Arial" w:cs="Arial"/>
                <w:color w:val="000000"/>
                <w:kern w:val="1"/>
                <w:sz w:val="14"/>
                <w:szCs w:val="14"/>
                <w:lang w:eastAsia="it-IT"/>
              </w:rPr>
            </w:pPr>
          </w:p>
          <w:p w14:paraId="717B493F" w14:textId="77777777" w:rsidR="00623D34" w:rsidRPr="00623D34" w:rsidRDefault="00623D34" w:rsidP="00623D34">
            <w:pPr>
              <w:suppressAutoHyphens/>
              <w:spacing w:after="0" w:line="240" w:lineRule="auto"/>
              <w:jc w:val="both"/>
              <w:rPr>
                <w:rFonts w:ascii="Arial" w:eastAsia="Times New Roman" w:hAnsi="Arial" w:cs="Arial"/>
                <w:color w:val="000000"/>
                <w:kern w:val="1"/>
                <w:sz w:val="14"/>
                <w:szCs w:val="14"/>
                <w:lang w:eastAsia="it-IT"/>
              </w:rPr>
            </w:pPr>
          </w:p>
          <w:p w14:paraId="21B5F185" w14:textId="77777777" w:rsidR="00623D34" w:rsidRPr="00623D34" w:rsidRDefault="00623D34" w:rsidP="00623D34">
            <w:pPr>
              <w:suppressAutoHyphens/>
              <w:spacing w:after="0" w:line="240" w:lineRule="auto"/>
              <w:jc w:val="both"/>
              <w:rPr>
                <w:rFonts w:ascii="Arial" w:eastAsia="Times New Roman" w:hAnsi="Arial" w:cs="Arial"/>
                <w:color w:val="000000"/>
                <w:kern w:val="1"/>
                <w:sz w:val="14"/>
                <w:szCs w:val="14"/>
                <w:lang w:eastAsia="it-IT"/>
              </w:rPr>
            </w:pPr>
          </w:p>
          <w:p w14:paraId="5BFF4A11" w14:textId="77777777" w:rsidR="00623D34" w:rsidRPr="00623D34" w:rsidRDefault="00623D34" w:rsidP="00623D34">
            <w:pPr>
              <w:suppressAutoHyphens/>
              <w:spacing w:after="0" w:line="240" w:lineRule="auto"/>
              <w:jc w:val="both"/>
              <w:rPr>
                <w:rFonts w:ascii="Arial" w:eastAsia="Times New Roman" w:hAnsi="Arial" w:cs="Arial"/>
                <w:color w:val="000000"/>
                <w:kern w:val="1"/>
                <w:sz w:val="14"/>
                <w:szCs w:val="14"/>
                <w:lang w:eastAsia="it-IT"/>
              </w:rPr>
            </w:pPr>
          </w:p>
          <w:p w14:paraId="6BC94457" w14:textId="77777777" w:rsidR="00623D34" w:rsidRPr="00623D34" w:rsidRDefault="00623D34" w:rsidP="00623D34">
            <w:pPr>
              <w:suppressAutoHyphens/>
              <w:spacing w:after="0" w:line="240" w:lineRule="auto"/>
              <w:jc w:val="both"/>
              <w:rPr>
                <w:rFonts w:ascii="Arial" w:eastAsia="Times New Roman" w:hAnsi="Arial" w:cs="Arial"/>
                <w:color w:val="000000"/>
                <w:kern w:val="1"/>
                <w:sz w:val="14"/>
                <w:szCs w:val="14"/>
                <w:lang w:eastAsia="it-IT"/>
              </w:rPr>
            </w:pPr>
          </w:p>
          <w:p w14:paraId="234FB977" w14:textId="77777777" w:rsidR="00623D34" w:rsidRPr="00623D34" w:rsidRDefault="00623D34" w:rsidP="00623D34">
            <w:pPr>
              <w:suppressAutoHyphens/>
              <w:spacing w:after="0" w:line="240" w:lineRule="auto"/>
              <w:jc w:val="both"/>
              <w:rPr>
                <w:rFonts w:ascii="Arial" w:eastAsia="Times New Roman" w:hAnsi="Arial" w:cs="Arial"/>
                <w:color w:val="000000"/>
                <w:kern w:val="1"/>
                <w:sz w:val="14"/>
                <w:szCs w:val="14"/>
                <w:lang w:eastAsia="it-IT"/>
              </w:rPr>
            </w:pPr>
          </w:p>
          <w:p w14:paraId="448AC772" w14:textId="77777777" w:rsidR="00623D34" w:rsidRPr="00623D34" w:rsidRDefault="00623D34" w:rsidP="00623D34">
            <w:pPr>
              <w:suppressAutoHyphens/>
              <w:spacing w:after="0" w:line="240" w:lineRule="auto"/>
              <w:jc w:val="both"/>
              <w:rPr>
                <w:rFonts w:ascii="Arial" w:eastAsia="Times New Roman" w:hAnsi="Arial" w:cs="Arial"/>
                <w:color w:val="000000"/>
                <w:kern w:val="1"/>
                <w:sz w:val="14"/>
                <w:szCs w:val="14"/>
                <w:lang w:eastAsia="it-IT"/>
              </w:rPr>
            </w:pPr>
          </w:p>
          <w:p w14:paraId="1B12499E" w14:textId="77777777" w:rsidR="00623D34" w:rsidRPr="00623D34" w:rsidRDefault="00623D34" w:rsidP="00623D34">
            <w:pPr>
              <w:suppressAutoHyphens/>
              <w:spacing w:after="0" w:line="240" w:lineRule="auto"/>
              <w:jc w:val="both"/>
              <w:rPr>
                <w:rFonts w:ascii="Arial" w:eastAsia="Times New Roman" w:hAnsi="Arial" w:cs="Arial"/>
                <w:color w:val="000000"/>
                <w:kern w:val="1"/>
                <w:sz w:val="14"/>
                <w:szCs w:val="14"/>
                <w:lang w:eastAsia="it-IT"/>
              </w:rPr>
            </w:pPr>
          </w:p>
          <w:p w14:paraId="279EE6C6" w14:textId="77777777" w:rsidR="00623D34" w:rsidRPr="00623D34" w:rsidRDefault="00623D34" w:rsidP="00623D34">
            <w:pPr>
              <w:numPr>
                <w:ilvl w:val="0"/>
                <w:numId w:val="10"/>
              </w:numPr>
              <w:suppressAutoHyphens/>
              <w:spacing w:before="120" w:after="0" w:line="240" w:lineRule="auto"/>
              <w:ind w:left="304" w:hanging="304"/>
              <w:jc w:val="both"/>
              <w:rPr>
                <w:rFonts w:ascii="Arial" w:eastAsia="Times New Roman" w:hAnsi="Arial" w:cs="Arial"/>
                <w:color w:val="000000"/>
                <w:kern w:val="1"/>
                <w:sz w:val="14"/>
                <w:szCs w:val="14"/>
                <w:lang w:eastAsia="it-IT"/>
              </w:rPr>
            </w:pPr>
            <w:r w:rsidRPr="00623D34">
              <w:rPr>
                <w:rFonts w:ascii="Arial" w:eastAsia="Times New Roman" w:hAnsi="Arial" w:cs="Arial"/>
                <w:color w:val="000000"/>
                <w:kern w:val="1"/>
                <w:sz w:val="14"/>
                <w:szCs w:val="14"/>
                <w:lang w:eastAsia="it-IT"/>
              </w:rPr>
              <w:t xml:space="preserve">è stato vittima dei reati previsti e puniti dagli </w:t>
            </w:r>
            <w:hyperlink r:id="rId14" w:anchor="317" w:history="1">
              <w:r w:rsidRPr="00623D34">
                <w:rPr>
                  <w:rFonts w:ascii="Arial" w:eastAsia="font312" w:hAnsi="Arial" w:cs="Arial"/>
                  <w:color w:val="000000"/>
                  <w:kern w:val="1"/>
                  <w:sz w:val="14"/>
                  <w:szCs w:val="14"/>
                  <w:lang w:eastAsia="it-IT"/>
                </w:rPr>
                <w:t>articoli 317</w:t>
              </w:r>
            </w:hyperlink>
            <w:r w:rsidRPr="00623D34">
              <w:rPr>
                <w:rFonts w:ascii="Arial" w:eastAsia="Times New Roman" w:hAnsi="Arial" w:cs="Arial"/>
                <w:color w:val="000000"/>
                <w:kern w:val="1"/>
                <w:sz w:val="14"/>
                <w:szCs w:val="14"/>
                <w:lang w:eastAsia="it-IT"/>
              </w:rPr>
              <w:t xml:space="preserve"> e </w:t>
            </w:r>
            <w:hyperlink r:id="rId15" w:anchor="629" w:history="1">
              <w:r w:rsidRPr="00623D34">
                <w:rPr>
                  <w:rFonts w:ascii="Arial" w:eastAsia="font312" w:hAnsi="Arial" w:cs="Arial"/>
                  <w:color w:val="000000"/>
                  <w:kern w:val="1"/>
                  <w:sz w:val="14"/>
                  <w:szCs w:val="14"/>
                  <w:lang w:eastAsia="it-IT"/>
                </w:rPr>
                <w:t>629 del codice penale</w:t>
              </w:r>
            </w:hyperlink>
            <w:r w:rsidRPr="00623D34">
              <w:rPr>
                <w:rFonts w:ascii="Arial" w:eastAsia="Times New Roman" w:hAnsi="Arial" w:cs="Arial"/>
                <w:color w:val="000000"/>
                <w:kern w:val="1"/>
                <w:sz w:val="14"/>
                <w:szCs w:val="14"/>
                <w:lang w:eastAsia="it-IT"/>
              </w:rPr>
              <w:t xml:space="preserve"> aggravati ai sensi dell'articolo 7 del decreto-legge 13 </w:t>
            </w:r>
            <w:r w:rsidRPr="00623D34">
              <w:rPr>
                <w:rFonts w:ascii="Arial" w:eastAsia="Times New Roman" w:hAnsi="Arial" w:cs="Arial"/>
                <w:color w:val="000000"/>
                <w:kern w:val="1"/>
                <w:sz w:val="14"/>
                <w:szCs w:val="14"/>
                <w:lang w:eastAsia="it-IT"/>
              </w:rPr>
              <w:lastRenderedPageBreak/>
              <w:t>maggio 1991, n. 152, convertito, con modificazioni, dalla legge 12 luglio 1991, n. 203?</w:t>
            </w:r>
          </w:p>
          <w:p w14:paraId="1608127F" w14:textId="77777777" w:rsidR="00623D34" w:rsidRPr="00623D34" w:rsidRDefault="00623D34" w:rsidP="00623D34">
            <w:pPr>
              <w:suppressAutoHyphens/>
              <w:spacing w:after="0" w:line="240" w:lineRule="auto"/>
              <w:ind w:left="284" w:hanging="284"/>
              <w:jc w:val="both"/>
              <w:rPr>
                <w:rFonts w:ascii="Arial" w:eastAsia="Times New Roman" w:hAnsi="Arial" w:cs="Arial"/>
                <w:color w:val="000000"/>
                <w:kern w:val="1"/>
                <w:sz w:val="14"/>
                <w:szCs w:val="14"/>
                <w:lang w:eastAsia="it-IT"/>
              </w:rPr>
            </w:pPr>
          </w:p>
          <w:p w14:paraId="4EBA6070" w14:textId="77777777" w:rsidR="00623D34" w:rsidRPr="00623D34" w:rsidRDefault="00623D34" w:rsidP="00623D34">
            <w:pPr>
              <w:suppressAutoHyphens/>
              <w:spacing w:after="0" w:line="240" w:lineRule="auto"/>
              <w:ind w:left="284" w:hanging="284"/>
              <w:jc w:val="both"/>
              <w:rPr>
                <w:rFonts w:ascii="Arial" w:eastAsia="Times New Roman" w:hAnsi="Arial" w:cs="Arial"/>
                <w:color w:val="000000"/>
                <w:kern w:val="1"/>
                <w:sz w:val="14"/>
                <w:szCs w:val="14"/>
                <w:lang w:eastAsia="it-IT"/>
              </w:rPr>
            </w:pPr>
            <w:r w:rsidRPr="00623D34">
              <w:rPr>
                <w:rFonts w:ascii="Arial" w:eastAsia="Times New Roman" w:hAnsi="Arial" w:cs="Arial"/>
                <w:color w:val="000000"/>
                <w:kern w:val="1"/>
                <w:sz w:val="14"/>
                <w:szCs w:val="14"/>
                <w:lang w:eastAsia="it-IT"/>
              </w:rPr>
              <w:t>In caso affermativo:</w:t>
            </w:r>
          </w:p>
          <w:p w14:paraId="5F127B68" w14:textId="77777777" w:rsidR="00623D34" w:rsidRPr="00623D34" w:rsidRDefault="00623D34" w:rsidP="00623D34">
            <w:pPr>
              <w:suppressAutoHyphens/>
              <w:spacing w:after="0" w:line="240" w:lineRule="auto"/>
              <w:ind w:left="284" w:hanging="284"/>
              <w:jc w:val="both"/>
              <w:rPr>
                <w:rFonts w:ascii="Arial" w:eastAsia="Times New Roman" w:hAnsi="Arial" w:cs="Arial"/>
                <w:color w:val="000000"/>
                <w:kern w:val="1"/>
                <w:sz w:val="14"/>
                <w:szCs w:val="14"/>
                <w:lang w:eastAsia="it-IT"/>
              </w:rPr>
            </w:pPr>
          </w:p>
          <w:p w14:paraId="63153300" w14:textId="77777777" w:rsidR="00623D34" w:rsidRPr="00623D34" w:rsidRDefault="00623D34" w:rsidP="00623D34">
            <w:pPr>
              <w:suppressAutoHyphens/>
              <w:spacing w:after="0" w:line="240" w:lineRule="auto"/>
              <w:ind w:left="284" w:hanging="284"/>
              <w:jc w:val="both"/>
              <w:rPr>
                <w:rFonts w:ascii="Arial" w:eastAsia="Times New Roman" w:hAnsi="Arial" w:cs="Arial"/>
                <w:color w:val="000000"/>
                <w:kern w:val="1"/>
                <w:sz w:val="14"/>
                <w:szCs w:val="14"/>
                <w:lang w:eastAsia="it-IT"/>
              </w:rPr>
            </w:pPr>
            <w:r w:rsidRPr="00623D34">
              <w:rPr>
                <w:rFonts w:ascii="Arial" w:eastAsia="Times New Roman" w:hAnsi="Arial" w:cs="Arial"/>
                <w:color w:val="000000"/>
                <w:kern w:val="1"/>
                <w:sz w:val="14"/>
                <w:szCs w:val="14"/>
                <w:lang w:eastAsia="it-IT"/>
              </w:rPr>
              <w:t>- ha denunciato i fatti all’autorità giudiziaria?</w:t>
            </w:r>
          </w:p>
          <w:p w14:paraId="3F526842" w14:textId="77777777" w:rsidR="00623D34" w:rsidRPr="00623D34" w:rsidRDefault="00623D34" w:rsidP="00623D34">
            <w:pPr>
              <w:suppressAutoHyphens/>
              <w:spacing w:after="0" w:line="240" w:lineRule="auto"/>
              <w:ind w:left="284" w:hanging="284"/>
              <w:jc w:val="both"/>
              <w:rPr>
                <w:rFonts w:ascii="Arial" w:eastAsia="Times New Roman" w:hAnsi="Arial" w:cs="Arial"/>
                <w:color w:val="000000"/>
                <w:kern w:val="1"/>
                <w:sz w:val="14"/>
                <w:szCs w:val="14"/>
                <w:lang w:eastAsia="it-IT"/>
              </w:rPr>
            </w:pPr>
          </w:p>
          <w:p w14:paraId="57767CF9" w14:textId="77777777" w:rsidR="00623D34" w:rsidRPr="00623D34" w:rsidRDefault="00623D34" w:rsidP="00623D34">
            <w:pPr>
              <w:suppressAutoHyphens/>
              <w:spacing w:after="0" w:line="240" w:lineRule="auto"/>
              <w:ind w:left="284" w:hanging="284"/>
              <w:jc w:val="both"/>
              <w:rPr>
                <w:rFonts w:ascii="Arial" w:eastAsia="Times New Roman" w:hAnsi="Arial" w:cs="Arial"/>
                <w:color w:val="000000"/>
                <w:kern w:val="1"/>
                <w:sz w:val="14"/>
                <w:szCs w:val="14"/>
                <w:lang w:eastAsia="it-IT"/>
              </w:rPr>
            </w:pPr>
            <w:r w:rsidRPr="00623D34">
              <w:rPr>
                <w:rFonts w:ascii="Arial" w:eastAsia="Times New Roman" w:hAnsi="Arial" w:cs="Arial"/>
                <w:color w:val="000000"/>
                <w:kern w:val="1"/>
                <w:sz w:val="14"/>
                <w:szCs w:val="14"/>
                <w:lang w:eastAsia="it-IT"/>
              </w:rPr>
              <w:t>- ricorrono i casi previsti all’articolo 4, primo comma, della Legge 24 novembre 1981, n. 689 (articolo 80, comma 5, lettera l</w:t>
            </w:r>
            <w:proofErr w:type="gramStart"/>
            <w:r w:rsidRPr="00623D34">
              <w:rPr>
                <w:rFonts w:ascii="Arial" w:eastAsia="Times New Roman" w:hAnsi="Arial" w:cs="Arial"/>
                <w:color w:val="000000"/>
                <w:kern w:val="1"/>
                <w:sz w:val="14"/>
                <w:szCs w:val="14"/>
                <w:lang w:eastAsia="it-IT"/>
              </w:rPr>
              <w:t>) ?</w:t>
            </w:r>
            <w:proofErr w:type="gramEnd"/>
            <w:r w:rsidRPr="00623D34">
              <w:rPr>
                <w:rFonts w:ascii="Arial" w:eastAsia="Times New Roman" w:hAnsi="Arial" w:cs="Arial"/>
                <w:color w:val="000000"/>
                <w:kern w:val="1"/>
                <w:sz w:val="14"/>
                <w:szCs w:val="14"/>
                <w:lang w:eastAsia="it-IT"/>
              </w:rPr>
              <w:t xml:space="preserve"> </w:t>
            </w:r>
          </w:p>
          <w:p w14:paraId="77A543DB" w14:textId="77777777" w:rsidR="00623D34" w:rsidRPr="00623D34" w:rsidRDefault="00623D34" w:rsidP="00623D34">
            <w:pPr>
              <w:suppressAutoHyphens/>
              <w:spacing w:after="0" w:line="240" w:lineRule="auto"/>
              <w:ind w:left="284" w:hanging="284"/>
              <w:jc w:val="both"/>
              <w:rPr>
                <w:rFonts w:ascii="Arial" w:eastAsia="Times New Roman" w:hAnsi="Arial" w:cs="Arial"/>
                <w:color w:val="000000"/>
                <w:kern w:val="1"/>
                <w:sz w:val="14"/>
                <w:szCs w:val="14"/>
                <w:lang w:eastAsia="it-IT"/>
              </w:rPr>
            </w:pPr>
          </w:p>
          <w:p w14:paraId="1A291BE0" w14:textId="77777777" w:rsidR="00623D34" w:rsidRPr="00623D34" w:rsidRDefault="00623D34" w:rsidP="00623D34">
            <w:pPr>
              <w:suppressAutoHyphens/>
              <w:spacing w:after="0" w:line="240" w:lineRule="auto"/>
              <w:ind w:left="284" w:hanging="284"/>
              <w:jc w:val="both"/>
              <w:rPr>
                <w:rFonts w:ascii="Arial" w:eastAsia="Times New Roman" w:hAnsi="Arial" w:cs="Arial"/>
                <w:color w:val="000000"/>
                <w:kern w:val="1"/>
                <w:sz w:val="14"/>
                <w:szCs w:val="14"/>
                <w:lang w:eastAsia="it-IT"/>
              </w:rPr>
            </w:pPr>
          </w:p>
          <w:p w14:paraId="361F28D5" w14:textId="77777777" w:rsidR="00623D34" w:rsidRPr="00623D34" w:rsidRDefault="00623D34" w:rsidP="00623D34">
            <w:pPr>
              <w:suppressAutoHyphens/>
              <w:spacing w:after="0" w:line="240" w:lineRule="auto"/>
              <w:ind w:left="284" w:hanging="284"/>
              <w:jc w:val="both"/>
              <w:rPr>
                <w:rFonts w:ascii="Arial" w:eastAsia="Times New Roman" w:hAnsi="Arial" w:cs="Arial"/>
                <w:color w:val="000000"/>
                <w:kern w:val="1"/>
                <w:sz w:val="14"/>
                <w:szCs w:val="14"/>
                <w:lang w:eastAsia="it-IT"/>
              </w:rPr>
            </w:pPr>
          </w:p>
          <w:p w14:paraId="646E3FA7" w14:textId="77777777" w:rsidR="00623D34" w:rsidRPr="00623D34" w:rsidRDefault="00623D34" w:rsidP="00623D34">
            <w:pPr>
              <w:suppressAutoHyphens/>
              <w:spacing w:after="0" w:line="240" w:lineRule="auto"/>
              <w:ind w:left="284" w:hanging="284"/>
              <w:jc w:val="both"/>
              <w:rPr>
                <w:rFonts w:ascii="Arial" w:eastAsia="Times New Roman" w:hAnsi="Arial" w:cs="Arial"/>
                <w:color w:val="000000"/>
                <w:kern w:val="1"/>
                <w:sz w:val="14"/>
                <w:szCs w:val="14"/>
                <w:lang w:eastAsia="it-IT"/>
              </w:rPr>
            </w:pPr>
          </w:p>
          <w:p w14:paraId="748CE66C" w14:textId="77777777" w:rsidR="00623D34" w:rsidRPr="00623D34" w:rsidRDefault="00623D34" w:rsidP="00623D34">
            <w:pPr>
              <w:suppressAutoHyphens/>
              <w:spacing w:after="0" w:line="240" w:lineRule="auto"/>
              <w:ind w:left="284" w:hanging="284"/>
              <w:jc w:val="both"/>
              <w:rPr>
                <w:rFonts w:ascii="Arial" w:eastAsia="Times New Roman" w:hAnsi="Arial" w:cs="Arial"/>
                <w:color w:val="000000"/>
                <w:kern w:val="1"/>
                <w:sz w:val="14"/>
                <w:szCs w:val="14"/>
                <w:lang w:eastAsia="it-IT"/>
              </w:rPr>
            </w:pPr>
          </w:p>
          <w:p w14:paraId="5C70A7A2" w14:textId="77777777" w:rsidR="00623D34" w:rsidRPr="00623D34" w:rsidRDefault="00623D34" w:rsidP="00623D34">
            <w:pPr>
              <w:suppressAutoHyphens/>
              <w:spacing w:after="0" w:line="240" w:lineRule="auto"/>
              <w:ind w:left="284" w:hanging="284"/>
              <w:jc w:val="both"/>
              <w:rPr>
                <w:rFonts w:ascii="Arial" w:eastAsia="Times New Roman" w:hAnsi="Arial" w:cs="Arial"/>
                <w:color w:val="000000"/>
                <w:kern w:val="1"/>
                <w:sz w:val="14"/>
                <w:szCs w:val="14"/>
                <w:lang w:eastAsia="it-IT"/>
              </w:rPr>
            </w:pPr>
          </w:p>
          <w:p w14:paraId="68DBC8FE" w14:textId="77777777" w:rsidR="00623D34" w:rsidRPr="00623D34" w:rsidRDefault="00623D34" w:rsidP="00623D34">
            <w:pPr>
              <w:numPr>
                <w:ilvl w:val="0"/>
                <w:numId w:val="10"/>
              </w:numPr>
              <w:suppressAutoHyphens/>
              <w:spacing w:before="120" w:after="0" w:line="240" w:lineRule="auto"/>
              <w:ind w:left="304" w:hanging="304"/>
              <w:jc w:val="both"/>
              <w:rPr>
                <w:rFonts w:ascii="Arial" w:eastAsia="Times New Roman" w:hAnsi="Arial" w:cs="Arial"/>
                <w:strike/>
                <w:color w:val="000000"/>
                <w:kern w:val="1"/>
                <w:sz w:val="14"/>
                <w:szCs w:val="14"/>
                <w:lang w:eastAsia="it-IT"/>
              </w:rPr>
            </w:pPr>
            <w:r w:rsidRPr="00623D34">
              <w:rPr>
                <w:rFonts w:ascii="Arial" w:eastAsia="Times New Roman" w:hAnsi="Arial" w:cs="Arial"/>
                <w:color w:val="000000"/>
                <w:kern w:val="1"/>
                <w:sz w:val="14"/>
                <w:szCs w:val="14"/>
                <w:lang w:eastAsia="it-IT"/>
              </w:rPr>
              <w:t>si trova rispetto ad un altro partecipante alla medesima procedura di affidamento, in una situazione di controllo di cui all'</w:t>
            </w:r>
            <w:hyperlink r:id="rId16" w:anchor="2359" w:history="1">
              <w:r w:rsidRPr="00623D34">
                <w:rPr>
                  <w:rFonts w:ascii="Arial" w:eastAsia="font312" w:hAnsi="Arial" w:cs="Arial"/>
                  <w:color w:val="000000"/>
                  <w:kern w:val="1"/>
                  <w:sz w:val="14"/>
                  <w:szCs w:val="14"/>
                  <w:lang w:eastAsia="it-IT"/>
                </w:rPr>
                <w:t>articolo 2359 del codice civile</w:t>
              </w:r>
            </w:hyperlink>
            <w:r w:rsidRPr="00623D34">
              <w:rPr>
                <w:rFonts w:ascii="Arial" w:eastAsia="Times New Roman" w:hAnsi="Arial" w:cs="Arial"/>
                <w:color w:val="000000"/>
                <w:kern w:val="1"/>
                <w:sz w:val="14"/>
                <w:szCs w:val="14"/>
                <w:lang w:eastAsia="it-IT"/>
              </w:rPr>
              <w:t xml:space="preserve"> o in una qualsiasi relazione, anche di fatto, se la situazione di controllo o la relazione comporti che le offerte sono imputabili ad un unico centro decisionale (articolo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BA9BA1" w14:textId="77777777" w:rsidR="00623D34" w:rsidRPr="00623D34" w:rsidRDefault="00623D34" w:rsidP="00623D34">
            <w:pPr>
              <w:suppressAutoHyphens/>
              <w:spacing w:before="120" w:after="120" w:line="240" w:lineRule="auto"/>
              <w:rPr>
                <w:rFonts w:ascii="Arial" w:eastAsia="Calibri" w:hAnsi="Arial" w:cs="Arial"/>
                <w:color w:val="000000"/>
                <w:kern w:val="1"/>
                <w:sz w:val="15"/>
                <w:szCs w:val="15"/>
                <w:lang w:eastAsia="it-IT" w:bidi="it-IT"/>
              </w:rPr>
            </w:pPr>
          </w:p>
          <w:p w14:paraId="5BF143C8" w14:textId="77777777" w:rsidR="00623D34" w:rsidRPr="00623D34" w:rsidRDefault="00623D34" w:rsidP="00623D34">
            <w:pPr>
              <w:suppressAutoHyphens/>
              <w:spacing w:before="120" w:after="120" w:line="240" w:lineRule="auto"/>
              <w:jc w:val="both"/>
              <w:rPr>
                <w:rFonts w:ascii="Arial" w:eastAsia="Calibri" w:hAnsi="Arial" w:cs="Arial"/>
                <w:color w:val="000000"/>
                <w:kern w:val="1"/>
                <w:sz w:val="14"/>
                <w:szCs w:val="14"/>
                <w:lang w:eastAsia="it-IT" w:bidi="it-IT"/>
              </w:rPr>
            </w:pPr>
            <w:proofErr w:type="gramStart"/>
            <w:r w:rsidRPr="00623D34">
              <w:rPr>
                <w:rFonts w:ascii="Arial" w:eastAsia="Calibri" w:hAnsi="Arial" w:cs="Arial"/>
                <w:color w:val="000000"/>
                <w:kern w:val="1"/>
                <w:sz w:val="14"/>
                <w:szCs w:val="14"/>
                <w:lang w:eastAsia="it-IT" w:bidi="it-IT"/>
              </w:rPr>
              <w:t>[ ]</w:t>
            </w:r>
            <w:proofErr w:type="gramEnd"/>
            <w:r w:rsidRPr="00623D34">
              <w:rPr>
                <w:rFonts w:ascii="Arial" w:eastAsia="Calibri" w:hAnsi="Arial" w:cs="Arial"/>
                <w:color w:val="000000"/>
                <w:kern w:val="1"/>
                <w:sz w:val="14"/>
                <w:szCs w:val="14"/>
                <w:lang w:eastAsia="it-IT" w:bidi="it-IT"/>
              </w:rPr>
              <w:t xml:space="preserve"> Sì [ ] No</w:t>
            </w:r>
          </w:p>
          <w:p w14:paraId="51C236C2" w14:textId="77777777" w:rsidR="00623D34" w:rsidRPr="00623D34" w:rsidRDefault="00623D34" w:rsidP="00623D34">
            <w:pPr>
              <w:suppressAutoHyphens/>
              <w:spacing w:before="120" w:after="120" w:line="240" w:lineRule="auto"/>
              <w:jc w:val="both"/>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Se la documentazione pertinente è disponibile elettronicamente, indicare: indirizzo web, autorità o organismo di emanazione, riferimento preciso della documentazione):</w:t>
            </w:r>
          </w:p>
          <w:p w14:paraId="22BB87EC" w14:textId="77777777" w:rsidR="00623D34" w:rsidRPr="00623D34" w:rsidRDefault="00623D34" w:rsidP="00623D34">
            <w:pPr>
              <w:suppressAutoHyphens/>
              <w:spacing w:before="120" w:after="120" w:line="240" w:lineRule="auto"/>
              <w:jc w:val="both"/>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w:t>
            </w:r>
          </w:p>
          <w:p w14:paraId="0F5A1B3D" w14:textId="77777777" w:rsidR="00623D34" w:rsidRPr="00623D34" w:rsidRDefault="00623D34" w:rsidP="00623D34">
            <w:pPr>
              <w:suppressAutoHyphens/>
              <w:spacing w:before="120" w:after="120" w:line="240" w:lineRule="auto"/>
              <w:jc w:val="both"/>
              <w:rPr>
                <w:rFonts w:ascii="Arial" w:eastAsia="Calibri" w:hAnsi="Arial" w:cs="Arial"/>
                <w:color w:val="000000"/>
                <w:kern w:val="1"/>
                <w:sz w:val="4"/>
                <w:szCs w:val="4"/>
                <w:lang w:eastAsia="it-IT" w:bidi="it-IT"/>
              </w:rPr>
            </w:pPr>
          </w:p>
          <w:p w14:paraId="0ED3B6F9" w14:textId="77777777" w:rsidR="00623D34" w:rsidRPr="00623D34" w:rsidRDefault="00623D34" w:rsidP="00623D34">
            <w:pPr>
              <w:suppressAutoHyphens/>
              <w:spacing w:before="120" w:after="120" w:line="240" w:lineRule="auto"/>
              <w:jc w:val="both"/>
              <w:rPr>
                <w:rFonts w:ascii="Arial" w:eastAsia="Calibri" w:hAnsi="Arial" w:cs="Arial"/>
                <w:color w:val="000000"/>
                <w:kern w:val="1"/>
                <w:sz w:val="14"/>
                <w:szCs w:val="14"/>
                <w:lang w:eastAsia="it-IT" w:bidi="it-IT"/>
              </w:rPr>
            </w:pPr>
            <w:proofErr w:type="gramStart"/>
            <w:r w:rsidRPr="00623D34">
              <w:rPr>
                <w:rFonts w:ascii="Arial" w:eastAsia="Calibri" w:hAnsi="Arial" w:cs="Arial"/>
                <w:color w:val="000000"/>
                <w:kern w:val="1"/>
                <w:sz w:val="14"/>
                <w:szCs w:val="14"/>
                <w:lang w:eastAsia="it-IT" w:bidi="it-IT"/>
              </w:rPr>
              <w:t>[ ]</w:t>
            </w:r>
            <w:proofErr w:type="gramEnd"/>
            <w:r w:rsidRPr="00623D34">
              <w:rPr>
                <w:rFonts w:ascii="Arial" w:eastAsia="Calibri" w:hAnsi="Arial" w:cs="Arial"/>
                <w:color w:val="000000"/>
                <w:kern w:val="1"/>
                <w:sz w:val="14"/>
                <w:szCs w:val="14"/>
                <w:lang w:eastAsia="it-IT" w:bidi="it-IT"/>
              </w:rPr>
              <w:t xml:space="preserve"> Sì [ ] No</w:t>
            </w:r>
          </w:p>
          <w:p w14:paraId="6B1F30B1" w14:textId="77777777" w:rsidR="00623D34" w:rsidRPr="00623D34" w:rsidRDefault="00623D34" w:rsidP="00623D34">
            <w:pPr>
              <w:suppressAutoHyphens/>
              <w:spacing w:before="120" w:after="120" w:line="240" w:lineRule="auto"/>
              <w:jc w:val="both"/>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Se la documentazione pertinente è disponibile elettronicamente, indicare: indirizzo web, autorità o organismo di emanazione, riferimento preciso della documentazione):</w:t>
            </w:r>
          </w:p>
          <w:p w14:paraId="269BE605" w14:textId="77777777" w:rsidR="00623D34" w:rsidRPr="00623D34" w:rsidRDefault="00623D34" w:rsidP="00623D34">
            <w:pPr>
              <w:suppressAutoHyphens/>
              <w:spacing w:before="120" w:after="120" w:line="240" w:lineRule="auto"/>
              <w:jc w:val="both"/>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w:t>
            </w:r>
          </w:p>
          <w:p w14:paraId="45D42110" w14:textId="77777777" w:rsidR="00623D34" w:rsidRPr="00623D34" w:rsidRDefault="00623D34" w:rsidP="00623D34">
            <w:pPr>
              <w:suppressAutoHyphens/>
              <w:spacing w:before="120" w:after="120" w:line="240" w:lineRule="auto"/>
              <w:rPr>
                <w:rFonts w:ascii="Arial" w:eastAsia="Calibri" w:hAnsi="Arial" w:cs="Arial"/>
                <w:color w:val="000000"/>
                <w:kern w:val="1"/>
                <w:sz w:val="4"/>
                <w:szCs w:val="4"/>
                <w:lang w:eastAsia="it-IT" w:bidi="it-IT"/>
              </w:rPr>
            </w:pPr>
          </w:p>
          <w:p w14:paraId="76053515" w14:textId="77777777" w:rsidR="00623D34" w:rsidRPr="00623D34" w:rsidRDefault="00623D34" w:rsidP="00623D34">
            <w:pPr>
              <w:suppressAutoHyphens/>
              <w:spacing w:before="120" w:after="120" w:line="240" w:lineRule="auto"/>
              <w:rPr>
                <w:rFonts w:ascii="Arial" w:eastAsia="Calibri" w:hAnsi="Arial" w:cs="Arial"/>
                <w:color w:val="000000"/>
                <w:kern w:val="1"/>
                <w:sz w:val="14"/>
                <w:szCs w:val="14"/>
                <w:lang w:eastAsia="it-IT" w:bidi="it-IT"/>
              </w:rPr>
            </w:pPr>
            <w:proofErr w:type="gramStart"/>
            <w:r w:rsidRPr="00623D34">
              <w:rPr>
                <w:rFonts w:ascii="Arial" w:eastAsia="Calibri" w:hAnsi="Arial" w:cs="Arial"/>
                <w:color w:val="000000"/>
                <w:kern w:val="1"/>
                <w:sz w:val="14"/>
                <w:szCs w:val="14"/>
                <w:lang w:eastAsia="it-IT" w:bidi="it-IT"/>
              </w:rPr>
              <w:t>[ ]</w:t>
            </w:r>
            <w:proofErr w:type="gramEnd"/>
            <w:r w:rsidRPr="00623D34">
              <w:rPr>
                <w:rFonts w:ascii="Arial" w:eastAsia="Calibri" w:hAnsi="Arial" w:cs="Arial"/>
                <w:color w:val="000000"/>
                <w:kern w:val="1"/>
                <w:sz w:val="14"/>
                <w:szCs w:val="14"/>
                <w:lang w:eastAsia="it-IT" w:bidi="it-IT"/>
              </w:rPr>
              <w:t xml:space="preserve"> Sì [ ] No</w:t>
            </w:r>
            <w:r w:rsidRPr="00623D34">
              <w:rPr>
                <w:rFonts w:ascii="Arial" w:eastAsia="Calibri" w:hAnsi="Arial" w:cs="Arial"/>
                <w:color w:val="000000"/>
                <w:kern w:val="1"/>
                <w:sz w:val="14"/>
                <w:szCs w:val="14"/>
                <w:lang w:eastAsia="it-IT" w:bidi="it-IT"/>
              </w:rPr>
              <w:br/>
            </w:r>
          </w:p>
          <w:p w14:paraId="40D25167" w14:textId="77777777" w:rsidR="00623D34" w:rsidRPr="00623D34" w:rsidRDefault="00623D34" w:rsidP="00623D34">
            <w:pPr>
              <w:suppressAutoHyphens/>
              <w:spacing w:after="0" w:line="240" w:lineRule="auto"/>
              <w:ind w:left="284" w:hanging="284"/>
              <w:jc w:val="both"/>
              <w:rPr>
                <w:rFonts w:ascii="Arial" w:eastAsia="Calibri" w:hAnsi="Arial" w:cs="Arial"/>
                <w:color w:val="000000"/>
                <w:kern w:val="1"/>
                <w:sz w:val="14"/>
                <w:szCs w:val="14"/>
                <w:lang w:eastAsia="it-IT" w:bidi="it-IT"/>
              </w:rPr>
            </w:pPr>
          </w:p>
          <w:p w14:paraId="5F89B01C" w14:textId="77777777" w:rsidR="00623D34" w:rsidRPr="00623D34" w:rsidRDefault="00623D34" w:rsidP="00623D34">
            <w:pPr>
              <w:suppressAutoHyphens/>
              <w:spacing w:after="0" w:line="240" w:lineRule="auto"/>
              <w:ind w:left="284" w:hanging="284"/>
              <w:jc w:val="both"/>
              <w:rPr>
                <w:rFonts w:ascii="Arial" w:eastAsia="Calibri" w:hAnsi="Arial" w:cs="Arial"/>
                <w:color w:val="000000"/>
                <w:kern w:val="1"/>
                <w:sz w:val="24"/>
                <w:lang w:eastAsia="it-IT" w:bidi="it-IT"/>
              </w:rPr>
            </w:pPr>
            <w:r w:rsidRPr="00623D34">
              <w:rPr>
                <w:rFonts w:ascii="Arial" w:eastAsia="Calibri" w:hAnsi="Arial" w:cs="Arial"/>
                <w:color w:val="000000"/>
                <w:kern w:val="1"/>
                <w:sz w:val="14"/>
                <w:szCs w:val="14"/>
                <w:lang w:eastAsia="it-IT" w:bidi="it-IT"/>
              </w:rPr>
              <w:t>[………..…][……….…][……….…]</w:t>
            </w:r>
          </w:p>
          <w:p w14:paraId="40361E41" w14:textId="77777777" w:rsidR="00623D34" w:rsidRPr="00623D34" w:rsidRDefault="00623D34" w:rsidP="00623D34">
            <w:pPr>
              <w:suppressAutoHyphens/>
              <w:spacing w:before="120" w:after="120" w:line="240" w:lineRule="auto"/>
              <w:rPr>
                <w:rFonts w:ascii="Arial" w:eastAsia="Calibri" w:hAnsi="Arial" w:cs="Arial"/>
                <w:color w:val="000000"/>
                <w:kern w:val="1"/>
                <w:sz w:val="14"/>
                <w:szCs w:val="14"/>
                <w:lang w:eastAsia="it-IT" w:bidi="it-IT"/>
              </w:rPr>
            </w:pPr>
          </w:p>
          <w:p w14:paraId="773375A8" w14:textId="77777777" w:rsidR="00623D34" w:rsidRPr="00623D34" w:rsidRDefault="00623D34" w:rsidP="00623D34">
            <w:pPr>
              <w:suppressAutoHyphens/>
              <w:spacing w:before="120" w:after="120" w:line="240" w:lineRule="auto"/>
              <w:rPr>
                <w:rFonts w:ascii="Arial" w:eastAsia="Calibri" w:hAnsi="Arial" w:cs="Arial"/>
                <w:color w:val="000000"/>
                <w:kern w:val="1"/>
                <w:sz w:val="14"/>
                <w:szCs w:val="14"/>
                <w:lang w:eastAsia="it-IT" w:bidi="it-IT"/>
              </w:rPr>
            </w:pPr>
            <w:proofErr w:type="gramStart"/>
            <w:r w:rsidRPr="00623D34">
              <w:rPr>
                <w:rFonts w:ascii="Arial" w:eastAsia="Calibri" w:hAnsi="Arial" w:cs="Arial"/>
                <w:color w:val="000000"/>
                <w:kern w:val="1"/>
                <w:sz w:val="14"/>
                <w:szCs w:val="14"/>
                <w:lang w:eastAsia="it-IT" w:bidi="it-IT"/>
              </w:rPr>
              <w:t>[ ]</w:t>
            </w:r>
            <w:proofErr w:type="gramEnd"/>
            <w:r w:rsidRPr="00623D34">
              <w:rPr>
                <w:rFonts w:ascii="Arial" w:eastAsia="Calibri" w:hAnsi="Arial" w:cs="Arial"/>
                <w:color w:val="000000"/>
                <w:kern w:val="1"/>
                <w:sz w:val="14"/>
                <w:szCs w:val="14"/>
                <w:lang w:eastAsia="it-IT" w:bidi="it-IT"/>
              </w:rPr>
              <w:t xml:space="preserve"> Sì [ ] No</w:t>
            </w:r>
          </w:p>
          <w:p w14:paraId="0C35AA44" w14:textId="77777777" w:rsidR="00623D34" w:rsidRPr="00623D34" w:rsidRDefault="00623D34" w:rsidP="00623D34">
            <w:pPr>
              <w:suppressAutoHyphens/>
              <w:spacing w:before="120" w:after="120" w:line="240" w:lineRule="auto"/>
              <w:jc w:val="both"/>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Se la documentazione pertinente è disponibile elettronicamente, indicare: indirizzo web, autorità o organismo di emanazione, riferimento preciso della documentazione):</w:t>
            </w:r>
          </w:p>
          <w:p w14:paraId="01D1AC7A" w14:textId="77777777" w:rsidR="00623D34" w:rsidRPr="00623D34" w:rsidRDefault="00623D34" w:rsidP="00623D34">
            <w:pPr>
              <w:suppressAutoHyphens/>
              <w:spacing w:before="120" w:after="120" w:line="240" w:lineRule="auto"/>
              <w:jc w:val="both"/>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w:t>
            </w:r>
          </w:p>
          <w:p w14:paraId="63D27984" w14:textId="77777777" w:rsidR="00623D34" w:rsidRPr="00623D34" w:rsidRDefault="00623D34" w:rsidP="00623D34">
            <w:pPr>
              <w:suppressAutoHyphens/>
              <w:spacing w:before="120" w:after="120" w:line="240" w:lineRule="auto"/>
              <w:rPr>
                <w:rFonts w:ascii="Arial" w:eastAsia="Calibri" w:hAnsi="Arial" w:cs="Arial"/>
                <w:color w:val="000000"/>
                <w:kern w:val="1"/>
                <w:sz w:val="14"/>
                <w:szCs w:val="14"/>
                <w:lang w:eastAsia="it-IT" w:bidi="it-IT"/>
              </w:rPr>
            </w:pPr>
          </w:p>
          <w:p w14:paraId="1C8CBBD0" w14:textId="77777777" w:rsidR="00623D34" w:rsidRPr="00623D34" w:rsidRDefault="00623D34" w:rsidP="00623D34">
            <w:pPr>
              <w:suppressAutoHyphens/>
              <w:spacing w:before="120" w:after="120" w:line="240" w:lineRule="auto"/>
              <w:rPr>
                <w:rFonts w:ascii="Arial" w:eastAsia="Calibri" w:hAnsi="Arial" w:cs="Arial"/>
                <w:color w:val="000000"/>
                <w:kern w:val="1"/>
                <w:sz w:val="14"/>
                <w:szCs w:val="14"/>
                <w:lang w:eastAsia="it-IT" w:bidi="it-IT"/>
              </w:rPr>
            </w:pPr>
            <w:proofErr w:type="gramStart"/>
            <w:r w:rsidRPr="00623D34">
              <w:rPr>
                <w:rFonts w:ascii="Arial" w:eastAsia="Calibri" w:hAnsi="Arial" w:cs="Arial"/>
                <w:color w:val="000000"/>
                <w:kern w:val="1"/>
                <w:sz w:val="14"/>
                <w:szCs w:val="14"/>
                <w:lang w:eastAsia="it-IT" w:bidi="it-IT"/>
              </w:rPr>
              <w:t>[ ]</w:t>
            </w:r>
            <w:proofErr w:type="gramEnd"/>
            <w:r w:rsidRPr="00623D34">
              <w:rPr>
                <w:rFonts w:ascii="Arial" w:eastAsia="Calibri" w:hAnsi="Arial" w:cs="Arial"/>
                <w:color w:val="000000"/>
                <w:kern w:val="1"/>
                <w:sz w:val="14"/>
                <w:szCs w:val="14"/>
                <w:lang w:eastAsia="it-IT" w:bidi="it-IT"/>
              </w:rPr>
              <w:t xml:space="preserve"> Sì [ ] No    [ ] Non è tenuto alla disciplina legge 68/1999</w:t>
            </w:r>
            <w:r w:rsidRPr="00623D34">
              <w:rPr>
                <w:rFonts w:ascii="Arial" w:eastAsia="Calibri" w:hAnsi="Arial" w:cs="Arial"/>
                <w:color w:val="000000"/>
                <w:kern w:val="1"/>
                <w:sz w:val="14"/>
                <w:szCs w:val="14"/>
                <w:lang w:eastAsia="it-IT" w:bidi="it-IT"/>
              </w:rPr>
              <w:br/>
              <w:t>Se la documentazione pertinente è disponibile elettronicamente, indicare: indirizzo web, autorità o organismo di emanazione, riferimento preciso della documentazione):</w:t>
            </w:r>
          </w:p>
          <w:p w14:paraId="5E0DD288" w14:textId="77777777" w:rsidR="00623D34" w:rsidRPr="00623D34" w:rsidRDefault="00623D34" w:rsidP="00623D34">
            <w:pPr>
              <w:suppressAutoHyphens/>
              <w:spacing w:before="120" w:after="120" w:line="240" w:lineRule="auto"/>
              <w:jc w:val="both"/>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w:t>
            </w:r>
          </w:p>
          <w:p w14:paraId="53529F8B" w14:textId="77777777" w:rsidR="00623D34" w:rsidRPr="00623D34" w:rsidRDefault="00623D34" w:rsidP="00623D34">
            <w:pPr>
              <w:suppressAutoHyphens/>
              <w:spacing w:before="120" w:after="120" w:line="240" w:lineRule="auto"/>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Nel caso in cui l’operatore non è tenuto alla disciplina legge 68/1999 indicare le motivazioni:</w:t>
            </w:r>
          </w:p>
          <w:p w14:paraId="23BF862B" w14:textId="77777777" w:rsidR="00623D34" w:rsidRPr="00623D34" w:rsidRDefault="00623D34" w:rsidP="00623D34">
            <w:pPr>
              <w:suppressAutoHyphens/>
              <w:spacing w:before="120" w:after="120" w:line="240" w:lineRule="auto"/>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 xml:space="preserve">(numero dipendenti e/o </w:t>
            </w:r>
            <w:proofErr w:type="gramStart"/>
            <w:r w:rsidRPr="00623D34">
              <w:rPr>
                <w:rFonts w:ascii="Arial" w:eastAsia="Calibri" w:hAnsi="Arial" w:cs="Arial"/>
                <w:color w:val="000000"/>
                <w:kern w:val="1"/>
                <w:sz w:val="14"/>
                <w:szCs w:val="14"/>
                <w:lang w:eastAsia="it-IT" w:bidi="it-IT"/>
              </w:rPr>
              <w:t>altro )</w:t>
            </w:r>
            <w:proofErr w:type="gramEnd"/>
            <w:r w:rsidRPr="00623D34">
              <w:rPr>
                <w:rFonts w:ascii="Arial" w:eastAsia="Calibri" w:hAnsi="Arial" w:cs="Arial"/>
                <w:color w:val="000000"/>
                <w:kern w:val="1"/>
                <w:sz w:val="14"/>
                <w:szCs w:val="14"/>
                <w:lang w:eastAsia="it-IT" w:bidi="it-IT"/>
              </w:rPr>
              <w:t xml:space="preserve"> [………..…][……….…][……….…]</w:t>
            </w:r>
          </w:p>
          <w:p w14:paraId="058ADDF7" w14:textId="77777777" w:rsidR="00623D34" w:rsidRPr="00623D34" w:rsidRDefault="00623D34" w:rsidP="00623D34">
            <w:pPr>
              <w:suppressAutoHyphens/>
              <w:spacing w:before="120" w:after="120" w:line="240" w:lineRule="auto"/>
              <w:rPr>
                <w:rFonts w:ascii="Arial" w:eastAsia="Calibri" w:hAnsi="Arial" w:cs="Arial"/>
                <w:color w:val="000000"/>
                <w:kern w:val="1"/>
                <w:sz w:val="4"/>
                <w:szCs w:val="4"/>
                <w:lang w:eastAsia="it-IT" w:bidi="it-IT"/>
              </w:rPr>
            </w:pPr>
          </w:p>
          <w:p w14:paraId="3B720501" w14:textId="77777777" w:rsidR="00623D34" w:rsidRPr="00623D34" w:rsidRDefault="00623D34" w:rsidP="00623D34">
            <w:pPr>
              <w:suppressAutoHyphens/>
              <w:spacing w:before="120" w:after="120" w:line="240" w:lineRule="auto"/>
              <w:rPr>
                <w:rFonts w:ascii="Arial" w:eastAsia="Calibri" w:hAnsi="Arial" w:cs="Arial"/>
                <w:color w:val="000000"/>
                <w:kern w:val="1"/>
                <w:sz w:val="14"/>
                <w:szCs w:val="14"/>
                <w:lang w:eastAsia="it-IT" w:bidi="it-IT"/>
              </w:rPr>
            </w:pPr>
            <w:proofErr w:type="gramStart"/>
            <w:r w:rsidRPr="00623D34">
              <w:rPr>
                <w:rFonts w:ascii="Arial" w:eastAsia="Calibri" w:hAnsi="Arial" w:cs="Arial"/>
                <w:color w:val="000000"/>
                <w:kern w:val="1"/>
                <w:sz w:val="14"/>
                <w:szCs w:val="14"/>
                <w:lang w:eastAsia="it-IT" w:bidi="it-IT"/>
              </w:rPr>
              <w:t>[ ]</w:t>
            </w:r>
            <w:proofErr w:type="gramEnd"/>
            <w:r w:rsidRPr="00623D34">
              <w:rPr>
                <w:rFonts w:ascii="Arial" w:eastAsia="Calibri" w:hAnsi="Arial" w:cs="Arial"/>
                <w:color w:val="000000"/>
                <w:kern w:val="1"/>
                <w:sz w:val="14"/>
                <w:szCs w:val="14"/>
                <w:lang w:eastAsia="it-IT" w:bidi="it-IT"/>
              </w:rPr>
              <w:t xml:space="preserve"> Sì [ ] No</w:t>
            </w:r>
          </w:p>
          <w:p w14:paraId="2036BAA7" w14:textId="77777777" w:rsidR="00623D34" w:rsidRPr="00623D34" w:rsidRDefault="00623D34" w:rsidP="00623D34">
            <w:pPr>
              <w:suppressAutoHyphens/>
              <w:spacing w:before="120" w:after="120" w:line="240" w:lineRule="auto"/>
              <w:rPr>
                <w:rFonts w:ascii="Arial" w:eastAsia="Calibri" w:hAnsi="Arial" w:cs="Arial"/>
                <w:color w:val="000000"/>
                <w:kern w:val="1"/>
                <w:sz w:val="14"/>
                <w:szCs w:val="14"/>
                <w:lang w:eastAsia="it-IT" w:bidi="it-IT"/>
              </w:rPr>
            </w:pPr>
          </w:p>
          <w:p w14:paraId="6EA3507D" w14:textId="77777777" w:rsidR="00623D34" w:rsidRPr="00623D34" w:rsidRDefault="00623D34" w:rsidP="00623D34">
            <w:pPr>
              <w:suppressAutoHyphens/>
              <w:spacing w:before="120" w:after="120" w:line="240" w:lineRule="auto"/>
              <w:rPr>
                <w:rFonts w:ascii="Arial" w:eastAsia="Calibri" w:hAnsi="Arial" w:cs="Arial"/>
                <w:color w:val="000000"/>
                <w:kern w:val="1"/>
                <w:sz w:val="24"/>
                <w:lang w:eastAsia="it-IT" w:bidi="it-IT"/>
              </w:rPr>
            </w:pPr>
          </w:p>
          <w:p w14:paraId="0A53B19E" w14:textId="77777777" w:rsidR="00623D34" w:rsidRPr="00623D34" w:rsidRDefault="00623D34" w:rsidP="00623D34">
            <w:pPr>
              <w:suppressAutoHyphens/>
              <w:spacing w:before="120" w:after="120" w:line="240" w:lineRule="auto"/>
              <w:rPr>
                <w:rFonts w:ascii="Arial" w:eastAsia="Calibri" w:hAnsi="Arial" w:cs="Arial"/>
                <w:color w:val="000000"/>
                <w:kern w:val="1"/>
                <w:sz w:val="14"/>
                <w:szCs w:val="14"/>
                <w:lang w:eastAsia="it-IT" w:bidi="it-IT"/>
              </w:rPr>
            </w:pPr>
            <w:proofErr w:type="gramStart"/>
            <w:r w:rsidRPr="00623D34">
              <w:rPr>
                <w:rFonts w:ascii="Arial" w:eastAsia="Calibri" w:hAnsi="Arial" w:cs="Arial"/>
                <w:color w:val="000000"/>
                <w:kern w:val="1"/>
                <w:sz w:val="14"/>
                <w:szCs w:val="14"/>
                <w:lang w:eastAsia="it-IT" w:bidi="it-IT"/>
              </w:rPr>
              <w:t>[ ]</w:t>
            </w:r>
            <w:proofErr w:type="gramEnd"/>
            <w:r w:rsidRPr="00623D34">
              <w:rPr>
                <w:rFonts w:ascii="Arial" w:eastAsia="Calibri" w:hAnsi="Arial" w:cs="Arial"/>
                <w:color w:val="000000"/>
                <w:kern w:val="1"/>
                <w:sz w:val="14"/>
                <w:szCs w:val="14"/>
                <w:lang w:eastAsia="it-IT" w:bidi="it-IT"/>
              </w:rPr>
              <w:t xml:space="preserve"> Sì [ ] No</w:t>
            </w:r>
            <w:r w:rsidRPr="00623D34">
              <w:rPr>
                <w:rFonts w:ascii="Arial" w:eastAsia="Calibri" w:hAnsi="Arial" w:cs="Arial"/>
                <w:color w:val="000000"/>
                <w:kern w:val="1"/>
                <w:sz w:val="14"/>
                <w:szCs w:val="14"/>
                <w:lang w:eastAsia="it-IT" w:bidi="it-IT"/>
              </w:rPr>
              <w:br/>
            </w:r>
          </w:p>
          <w:p w14:paraId="47D1A495" w14:textId="77777777" w:rsidR="00623D34" w:rsidRPr="00623D34" w:rsidRDefault="00623D34" w:rsidP="00623D34">
            <w:pPr>
              <w:suppressAutoHyphens/>
              <w:spacing w:before="120" w:after="120" w:line="240" w:lineRule="auto"/>
              <w:rPr>
                <w:rFonts w:ascii="Arial" w:eastAsia="Calibri" w:hAnsi="Arial" w:cs="Arial"/>
                <w:color w:val="000000"/>
                <w:kern w:val="1"/>
                <w:sz w:val="14"/>
                <w:szCs w:val="14"/>
                <w:lang w:eastAsia="it-IT" w:bidi="it-IT"/>
              </w:rPr>
            </w:pPr>
            <w:proofErr w:type="gramStart"/>
            <w:r w:rsidRPr="00623D34">
              <w:rPr>
                <w:rFonts w:ascii="Arial" w:eastAsia="Calibri" w:hAnsi="Arial" w:cs="Arial"/>
                <w:color w:val="000000"/>
                <w:kern w:val="1"/>
                <w:sz w:val="14"/>
                <w:szCs w:val="14"/>
                <w:lang w:eastAsia="it-IT" w:bidi="it-IT"/>
              </w:rPr>
              <w:t>[ ]</w:t>
            </w:r>
            <w:proofErr w:type="gramEnd"/>
            <w:r w:rsidRPr="00623D34">
              <w:rPr>
                <w:rFonts w:ascii="Arial" w:eastAsia="Calibri" w:hAnsi="Arial" w:cs="Arial"/>
                <w:color w:val="000000"/>
                <w:kern w:val="1"/>
                <w:sz w:val="14"/>
                <w:szCs w:val="14"/>
                <w:lang w:eastAsia="it-IT" w:bidi="it-IT"/>
              </w:rPr>
              <w:t xml:space="preserve"> Sì [ ] No</w:t>
            </w:r>
          </w:p>
          <w:p w14:paraId="50A3CC15" w14:textId="77777777" w:rsidR="00623D34" w:rsidRPr="00623D34" w:rsidRDefault="00623D34" w:rsidP="00623D34">
            <w:pPr>
              <w:suppressAutoHyphens/>
              <w:spacing w:before="120" w:after="120" w:line="240" w:lineRule="auto"/>
              <w:jc w:val="both"/>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t>Se la documentazione pertinente è disponibile elettronicamente, indicare: indirizzo web, autorità o organismo di emanazione, riferimento preciso della documentazione):</w:t>
            </w:r>
          </w:p>
          <w:p w14:paraId="36D9274F" w14:textId="77777777" w:rsidR="00623D34" w:rsidRPr="00623D34" w:rsidRDefault="00623D34" w:rsidP="00623D34">
            <w:pPr>
              <w:suppressAutoHyphens/>
              <w:spacing w:before="120" w:after="120" w:line="240" w:lineRule="auto"/>
              <w:jc w:val="both"/>
              <w:rPr>
                <w:rFonts w:ascii="Arial" w:eastAsia="Calibri" w:hAnsi="Arial" w:cs="Arial"/>
                <w:strike/>
                <w:color w:val="000000"/>
                <w:kern w:val="1"/>
                <w:sz w:val="15"/>
                <w:szCs w:val="15"/>
                <w:lang w:eastAsia="it-IT" w:bidi="it-IT"/>
              </w:rPr>
            </w:pPr>
            <w:r w:rsidRPr="00623D34">
              <w:rPr>
                <w:rFonts w:ascii="Arial" w:eastAsia="Calibri" w:hAnsi="Arial" w:cs="Arial"/>
                <w:color w:val="000000"/>
                <w:kern w:val="1"/>
                <w:sz w:val="14"/>
                <w:szCs w:val="14"/>
                <w:lang w:eastAsia="it-IT" w:bidi="it-IT"/>
              </w:rPr>
              <w:t>[………..…][……….…][……….…]</w:t>
            </w:r>
          </w:p>
          <w:p w14:paraId="43C5C7D5" w14:textId="77777777" w:rsidR="00623D34" w:rsidRPr="00623D34" w:rsidRDefault="00623D34" w:rsidP="00623D34">
            <w:pPr>
              <w:suppressAutoHyphens/>
              <w:spacing w:before="120" w:after="120" w:line="240" w:lineRule="auto"/>
              <w:rPr>
                <w:rFonts w:ascii="Arial" w:eastAsia="Calibri" w:hAnsi="Arial" w:cs="Arial"/>
                <w:color w:val="000000"/>
                <w:kern w:val="1"/>
                <w:sz w:val="14"/>
                <w:szCs w:val="14"/>
                <w:lang w:eastAsia="it-IT" w:bidi="it-IT"/>
              </w:rPr>
            </w:pPr>
          </w:p>
          <w:p w14:paraId="159010D2" w14:textId="77777777" w:rsidR="00623D34" w:rsidRPr="00623D34" w:rsidRDefault="00623D34" w:rsidP="00623D34">
            <w:pPr>
              <w:suppressAutoHyphens/>
              <w:spacing w:before="120" w:after="120" w:line="240" w:lineRule="auto"/>
              <w:rPr>
                <w:rFonts w:ascii="Times New Roman" w:eastAsia="Calibri" w:hAnsi="Times New Roman" w:cs="Times New Roman"/>
                <w:color w:val="000000"/>
                <w:kern w:val="1"/>
                <w:sz w:val="24"/>
                <w:lang w:eastAsia="it-IT" w:bidi="it-IT"/>
              </w:rPr>
            </w:pPr>
            <w:proofErr w:type="gramStart"/>
            <w:r w:rsidRPr="00623D34">
              <w:rPr>
                <w:rFonts w:ascii="Arial" w:eastAsia="Calibri" w:hAnsi="Arial" w:cs="Arial"/>
                <w:color w:val="000000"/>
                <w:kern w:val="1"/>
                <w:sz w:val="14"/>
                <w:szCs w:val="14"/>
                <w:lang w:eastAsia="it-IT" w:bidi="it-IT"/>
              </w:rPr>
              <w:t>[ ]</w:t>
            </w:r>
            <w:proofErr w:type="gramEnd"/>
            <w:r w:rsidRPr="00623D34">
              <w:rPr>
                <w:rFonts w:ascii="Arial" w:eastAsia="Calibri" w:hAnsi="Arial" w:cs="Arial"/>
                <w:color w:val="000000"/>
                <w:kern w:val="1"/>
                <w:sz w:val="14"/>
                <w:szCs w:val="14"/>
                <w:lang w:eastAsia="it-IT" w:bidi="it-IT"/>
              </w:rPr>
              <w:t xml:space="preserve"> Sì [ ] No</w:t>
            </w:r>
          </w:p>
        </w:tc>
      </w:tr>
      <w:tr w:rsidR="00623D34" w:rsidRPr="00623D34" w14:paraId="20E6301A" w14:textId="77777777" w:rsidTr="00BD158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E5EFF8" w14:textId="77777777" w:rsidR="00623D34" w:rsidRPr="00623D34" w:rsidRDefault="00623D34" w:rsidP="00623D34">
            <w:pPr>
              <w:numPr>
                <w:ilvl w:val="0"/>
                <w:numId w:val="10"/>
              </w:numPr>
              <w:suppressAutoHyphens/>
              <w:spacing w:before="120" w:after="120" w:line="240" w:lineRule="auto"/>
              <w:rPr>
                <w:rFonts w:ascii="Arial" w:eastAsia="Calibri" w:hAnsi="Arial" w:cs="Arial"/>
                <w:color w:val="000000"/>
                <w:kern w:val="1"/>
                <w:sz w:val="14"/>
                <w:szCs w:val="14"/>
                <w:lang w:eastAsia="it-IT" w:bidi="it-IT"/>
              </w:rPr>
            </w:pPr>
            <w:r w:rsidRPr="00623D34">
              <w:rPr>
                <w:rFonts w:ascii="Arial" w:eastAsia="Calibri" w:hAnsi="Arial" w:cs="Arial"/>
                <w:color w:val="000000"/>
                <w:kern w:val="1"/>
                <w:sz w:val="14"/>
                <w:szCs w:val="14"/>
                <w:lang w:eastAsia="it-IT" w:bidi="it-IT"/>
              </w:rPr>
              <w:lastRenderedPageBreak/>
              <w:t xml:space="preserve">L’operatore </w:t>
            </w:r>
            <w:proofErr w:type="gramStart"/>
            <w:r w:rsidRPr="00623D34">
              <w:rPr>
                <w:rFonts w:ascii="Arial" w:eastAsia="Calibri" w:hAnsi="Arial" w:cs="Arial"/>
                <w:color w:val="000000"/>
                <w:kern w:val="1"/>
                <w:sz w:val="14"/>
                <w:szCs w:val="14"/>
                <w:lang w:eastAsia="it-IT" w:bidi="it-IT"/>
              </w:rPr>
              <w:t>economico  si</w:t>
            </w:r>
            <w:proofErr w:type="gramEnd"/>
            <w:r w:rsidRPr="00623D34">
              <w:rPr>
                <w:rFonts w:ascii="Arial" w:eastAsia="Calibri" w:hAnsi="Arial" w:cs="Arial"/>
                <w:color w:val="000000"/>
                <w:kern w:val="1"/>
                <w:sz w:val="14"/>
                <w:szCs w:val="14"/>
                <w:lang w:eastAsia="it-IT" w:bidi="it-IT"/>
              </w:rPr>
              <w:t xml:space="preserve"> trova nella condizione prevista dall’art. 53 comma 16-ter del </w:t>
            </w:r>
            <w:proofErr w:type="spellStart"/>
            <w:r w:rsidRPr="00623D34">
              <w:rPr>
                <w:rFonts w:ascii="Arial" w:eastAsia="Calibri" w:hAnsi="Arial" w:cs="Arial"/>
                <w:color w:val="000000"/>
                <w:kern w:val="1"/>
                <w:sz w:val="14"/>
                <w:szCs w:val="14"/>
                <w:lang w:eastAsia="it-IT" w:bidi="it-IT"/>
              </w:rPr>
              <w:t>D.Lgs.</w:t>
            </w:r>
            <w:proofErr w:type="spellEnd"/>
            <w:r w:rsidRPr="00623D34">
              <w:rPr>
                <w:rFonts w:ascii="Arial" w:eastAsia="Calibri" w:hAnsi="Arial" w:cs="Arial"/>
                <w:color w:val="000000"/>
                <w:kern w:val="1"/>
                <w:sz w:val="14"/>
                <w:szCs w:val="14"/>
                <w:lang w:eastAsia="it-IT" w:bidi="it-IT"/>
              </w:rPr>
              <w:t xml:space="preserve"> 165/2001 (</w:t>
            </w:r>
            <w:proofErr w:type="spellStart"/>
            <w:r w:rsidRPr="00623D34">
              <w:rPr>
                <w:rFonts w:ascii="Arial" w:eastAsia="Calibri" w:hAnsi="Arial" w:cs="Arial"/>
                <w:color w:val="000000"/>
                <w:kern w:val="1"/>
                <w:sz w:val="14"/>
                <w:szCs w:val="14"/>
                <w:lang w:eastAsia="it-IT" w:bidi="it-IT"/>
              </w:rPr>
              <w:t>pantouflage</w:t>
            </w:r>
            <w:proofErr w:type="spellEnd"/>
            <w:r w:rsidRPr="00623D34">
              <w:rPr>
                <w:rFonts w:ascii="Arial" w:eastAsia="Calibri" w:hAnsi="Arial" w:cs="Arial"/>
                <w:color w:val="000000"/>
                <w:kern w:val="1"/>
                <w:sz w:val="14"/>
                <w:szCs w:val="14"/>
                <w:lang w:eastAsia="it-IT" w:bidi="it-IT"/>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w:t>
            </w:r>
            <w:proofErr w:type="gramStart"/>
            <w:r w:rsidRPr="00623D34">
              <w:rPr>
                <w:rFonts w:ascii="Arial" w:eastAsia="Calibri" w:hAnsi="Arial" w:cs="Arial"/>
                <w:color w:val="000000"/>
                <w:kern w:val="1"/>
                <w:sz w:val="14"/>
                <w:szCs w:val="14"/>
                <w:lang w:eastAsia="it-IT" w:bidi="it-IT"/>
              </w:rPr>
              <w:t>economico ?</w:t>
            </w:r>
            <w:proofErr w:type="gramEnd"/>
            <w:r w:rsidRPr="00623D34">
              <w:rPr>
                <w:rFonts w:ascii="Arial" w:eastAsia="Calibri" w:hAnsi="Arial" w:cs="Arial"/>
                <w:color w:val="000000"/>
                <w:kern w:val="1"/>
                <w:sz w:val="14"/>
                <w:szCs w:val="14"/>
                <w:lang w:eastAsia="it-IT" w:bidi="it-IT"/>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33CE50" w14:textId="77777777" w:rsidR="00623D34" w:rsidRPr="00623D34" w:rsidRDefault="00623D34" w:rsidP="00623D34">
            <w:pPr>
              <w:suppressAutoHyphens/>
              <w:spacing w:before="120" w:after="120" w:line="240" w:lineRule="auto"/>
              <w:rPr>
                <w:rFonts w:ascii="Arial" w:eastAsia="Calibri" w:hAnsi="Arial" w:cs="Arial"/>
                <w:color w:val="000000"/>
                <w:kern w:val="1"/>
                <w:sz w:val="15"/>
                <w:szCs w:val="15"/>
                <w:lang w:eastAsia="it-IT" w:bidi="it-IT"/>
              </w:rPr>
            </w:pPr>
            <w:proofErr w:type="gramStart"/>
            <w:r w:rsidRPr="00623D34">
              <w:rPr>
                <w:rFonts w:ascii="Arial" w:eastAsia="Calibri" w:hAnsi="Arial" w:cs="Arial"/>
                <w:color w:val="000000"/>
                <w:kern w:val="1"/>
                <w:sz w:val="15"/>
                <w:szCs w:val="15"/>
                <w:lang w:eastAsia="it-IT" w:bidi="it-IT"/>
              </w:rPr>
              <w:t>[ ]</w:t>
            </w:r>
            <w:proofErr w:type="gramEnd"/>
            <w:r w:rsidRPr="00623D34">
              <w:rPr>
                <w:rFonts w:ascii="Arial" w:eastAsia="Calibri" w:hAnsi="Arial" w:cs="Arial"/>
                <w:color w:val="000000"/>
                <w:kern w:val="1"/>
                <w:sz w:val="15"/>
                <w:szCs w:val="15"/>
                <w:lang w:eastAsia="it-IT" w:bidi="it-IT"/>
              </w:rPr>
              <w:t xml:space="preserve"> Sì [ ] No</w:t>
            </w:r>
          </w:p>
          <w:p w14:paraId="497ECF5E" w14:textId="77777777" w:rsidR="00623D34" w:rsidRPr="00623D34" w:rsidRDefault="00623D34" w:rsidP="00623D34">
            <w:pPr>
              <w:suppressAutoHyphens/>
              <w:spacing w:before="120" w:after="120" w:line="240" w:lineRule="auto"/>
              <w:rPr>
                <w:rFonts w:ascii="Arial" w:eastAsia="Calibri" w:hAnsi="Arial" w:cs="Arial"/>
                <w:color w:val="000000"/>
                <w:kern w:val="1"/>
                <w:sz w:val="15"/>
                <w:szCs w:val="15"/>
                <w:lang w:eastAsia="it-IT" w:bidi="it-IT"/>
              </w:rPr>
            </w:pPr>
            <w:r w:rsidRPr="00623D34">
              <w:rPr>
                <w:rFonts w:ascii="Arial" w:eastAsia="Calibri" w:hAnsi="Arial" w:cs="Arial"/>
                <w:color w:val="000000"/>
                <w:kern w:val="1"/>
                <w:sz w:val="15"/>
                <w:szCs w:val="15"/>
                <w:lang w:eastAsia="it-IT" w:bidi="it-IT"/>
              </w:rPr>
              <w:t xml:space="preserve"> </w:t>
            </w:r>
          </w:p>
        </w:tc>
      </w:tr>
    </w:tbl>
    <w:p w14:paraId="39D01EF3" w14:textId="77777777" w:rsidR="00623D34" w:rsidRPr="00623D34" w:rsidRDefault="00623D34" w:rsidP="00623D34">
      <w:pPr>
        <w:autoSpaceDE w:val="0"/>
        <w:autoSpaceDN w:val="0"/>
        <w:adjustRightInd w:val="0"/>
        <w:spacing w:after="0" w:line="240" w:lineRule="auto"/>
        <w:rPr>
          <w:rFonts w:ascii="DejaVuSerifCondensed" w:eastAsia="Times New Roman" w:hAnsi="DejaVuSerifCondensed" w:cs="DejaVuSerifCondensed"/>
          <w:lang w:eastAsia="it-IT"/>
        </w:rPr>
      </w:pPr>
    </w:p>
    <w:p w14:paraId="00403163" w14:textId="77777777" w:rsidR="00623D34" w:rsidRPr="00623D34" w:rsidRDefault="00623D34" w:rsidP="00623D34">
      <w:pPr>
        <w:autoSpaceDE w:val="0"/>
        <w:autoSpaceDN w:val="0"/>
        <w:adjustRightInd w:val="0"/>
        <w:spacing w:after="0" w:line="240" w:lineRule="auto"/>
        <w:rPr>
          <w:rFonts w:ascii="DejaVuSerifCondensed" w:eastAsia="Times New Roman" w:hAnsi="DejaVuSerifCondensed" w:cs="DejaVuSerifCondensed"/>
          <w:lang w:eastAsia="it-IT"/>
        </w:rPr>
      </w:pPr>
    </w:p>
    <w:p w14:paraId="39B36607" w14:textId="77777777" w:rsidR="00623D34" w:rsidRPr="00623D34" w:rsidRDefault="00623D34" w:rsidP="00623D34">
      <w:pPr>
        <w:autoSpaceDE w:val="0"/>
        <w:autoSpaceDN w:val="0"/>
        <w:adjustRightInd w:val="0"/>
        <w:spacing w:after="0" w:line="240" w:lineRule="auto"/>
        <w:rPr>
          <w:rFonts w:ascii="DejaVuSerifCondensed" w:eastAsia="Times New Roman" w:hAnsi="DejaVuSerifCondensed" w:cs="DejaVuSerifCondensed"/>
          <w:lang w:eastAsia="it-IT"/>
        </w:rPr>
      </w:pPr>
    </w:p>
    <w:p w14:paraId="325DE3D3" w14:textId="77777777" w:rsidR="00623D34" w:rsidRPr="00623D34" w:rsidRDefault="00623D34" w:rsidP="00623D34">
      <w:pPr>
        <w:autoSpaceDE w:val="0"/>
        <w:autoSpaceDN w:val="0"/>
        <w:adjustRightInd w:val="0"/>
        <w:spacing w:after="0" w:line="240" w:lineRule="auto"/>
        <w:rPr>
          <w:rFonts w:ascii="DejaVuSerifCondensed" w:eastAsia="Times New Roman" w:hAnsi="DejaVuSerifCondensed" w:cs="DejaVuSerifCondensed"/>
          <w:lang w:eastAsia="it-IT"/>
        </w:rPr>
      </w:pPr>
    </w:p>
    <w:p w14:paraId="56F9F03D" w14:textId="77777777" w:rsidR="00623D34" w:rsidRPr="00623D34" w:rsidRDefault="00623D34" w:rsidP="00623D34">
      <w:pPr>
        <w:autoSpaceDE w:val="0"/>
        <w:autoSpaceDN w:val="0"/>
        <w:adjustRightInd w:val="0"/>
        <w:spacing w:after="0" w:line="240" w:lineRule="auto"/>
        <w:rPr>
          <w:rFonts w:ascii="DejaVuSerifCondensed" w:eastAsia="Times New Roman" w:hAnsi="DejaVuSerifCondensed" w:cs="DejaVuSerifCondensed"/>
          <w:lang w:eastAsia="it-IT"/>
        </w:rPr>
      </w:pPr>
    </w:p>
    <w:p w14:paraId="4D824527" w14:textId="77777777" w:rsidR="00623D34" w:rsidRPr="00623D34" w:rsidRDefault="00623D34" w:rsidP="00623D34">
      <w:pPr>
        <w:autoSpaceDE w:val="0"/>
        <w:autoSpaceDN w:val="0"/>
        <w:adjustRightInd w:val="0"/>
        <w:spacing w:after="0" w:line="240" w:lineRule="auto"/>
        <w:rPr>
          <w:rFonts w:ascii="DejaVuSerifCondensed" w:eastAsia="Times New Roman" w:hAnsi="DejaVuSerifCondensed" w:cs="DejaVuSerifCondensed"/>
          <w:lang w:eastAsia="it-IT"/>
        </w:rPr>
      </w:pPr>
    </w:p>
    <w:p w14:paraId="19A3BFB6" w14:textId="77777777" w:rsidR="00623D34" w:rsidRPr="00623D34" w:rsidRDefault="00623D34" w:rsidP="00623D34">
      <w:pPr>
        <w:autoSpaceDE w:val="0"/>
        <w:autoSpaceDN w:val="0"/>
        <w:adjustRightInd w:val="0"/>
        <w:spacing w:after="0" w:line="240" w:lineRule="auto"/>
        <w:rPr>
          <w:rFonts w:ascii="DejaVuSerifCondensed" w:eastAsia="Times New Roman" w:hAnsi="DejaVuSerifCondensed" w:cs="DejaVuSerifCondensed"/>
          <w:lang w:eastAsia="it-IT"/>
        </w:rPr>
      </w:pPr>
    </w:p>
    <w:p w14:paraId="39FE7B17" w14:textId="77777777" w:rsidR="00623D34" w:rsidRPr="00623D34" w:rsidRDefault="00623D34" w:rsidP="00623D34">
      <w:pPr>
        <w:autoSpaceDE w:val="0"/>
        <w:autoSpaceDN w:val="0"/>
        <w:adjustRightInd w:val="0"/>
        <w:spacing w:after="0" w:line="240" w:lineRule="auto"/>
        <w:rPr>
          <w:rFonts w:ascii="DejaVuSerifCondensed" w:eastAsia="Times New Roman" w:hAnsi="DejaVuSerifCondensed" w:cs="DejaVuSerifCondensed"/>
          <w:lang w:eastAsia="it-IT"/>
        </w:rPr>
      </w:pPr>
    </w:p>
    <w:p w14:paraId="72C4F041" w14:textId="77777777" w:rsidR="00623D34" w:rsidRPr="00623D34" w:rsidRDefault="00623D34" w:rsidP="00623D34">
      <w:pPr>
        <w:autoSpaceDE w:val="0"/>
        <w:autoSpaceDN w:val="0"/>
        <w:adjustRightInd w:val="0"/>
        <w:spacing w:after="0" w:line="240" w:lineRule="auto"/>
        <w:rPr>
          <w:rFonts w:ascii="DejaVuSerifCondensed" w:eastAsia="Times New Roman" w:hAnsi="DejaVuSerifCondensed" w:cs="DejaVuSerifCondensed"/>
          <w:lang w:eastAsia="it-IT"/>
        </w:rPr>
      </w:pPr>
    </w:p>
    <w:p w14:paraId="0841D1B9" w14:textId="77777777" w:rsidR="00623D34" w:rsidRPr="00623D34" w:rsidRDefault="00623D34" w:rsidP="00623D34">
      <w:pPr>
        <w:suppressAutoHyphens/>
        <w:spacing w:before="120" w:after="120" w:line="240" w:lineRule="auto"/>
        <w:jc w:val="center"/>
        <w:rPr>
          <w:rFonts w:ascii="Arial" w:eastAsia="Calibri" w:hAnsi="Arial" w:cs="Arial"/>
          <w:color w:val="00000A"/>
          <w:kern w:val="1"/>
          <w:sz w:val="17"/>
          <w:szCs w:val="17"/>
          <w:lang w:eastAsia="it-IT" w:bidi="it-IT"/>
        </w:rPr>
      </w:pPr>
      <w:r w:rsidRPr="00623D34">
        <w:rPr>
          <w:rFonts w:ascii="Times New Roman" w:eastAsia="Calibri" w:hAnsi="Times New Roman" w:cs="Times New Roman"/>
          <w:color w:val="00000A"/>
          <w:kern w:val="1"/>
          <w:sz w:val="18"/>
          <w:szCs w:val="18"/>
          <w:lang w:eastAsia="it-IT" w:bidi="it-IT"/>
        </w:rPr>
        <w:br w:type="page"/>
      </w:r>
      <w:r w:rsidRPr="00623D34">
        <w:rPr>
          <w:rFonts w:ascii="Times New Roman" w:eastAsia="Calibri" w:hAnsi="Times New Roman" w:cs="Times New Roman"/>
          <w:color w:val="00000A"/>
          <w:kern w:val="1"/>
          <w:sz w:val="18"/>
          <w:szCs w:val="18"/>
          <w:lang w:eastAsia="it-IT" w:bidi="it-IT"/>
        </w:rPr>
        <w:lastRenderedPageBreak/>
        <w:t>Parte IV: Criteri di selezione</w:t>
      </w:r>
    </w:p>
    <w:p w14:paraId="60174D18" w14:textId="77777777" w:rsidR="00623D34" w:rsidRPr="00623D34" w:rsidRDefault="00623D34" w:rsidP="00623D34">
      <w:pPr>
        <w:suppressAutoHyphens/>
        <w:spacing w:after="0" w:line="240" w:lineRule="auto"/>
        <w:rPr>
          <w:rFonts w:ascii="Arial" w:eastAsia="Calibri" w:hAnsi="Arial" w:cs="Arial"/>
          <w:color w:val="00000A"/>
          <w:kern w:val="1"/>
          <w:sz w:val="17"/>
          <w:szCs w:val="17"/>
          <w:lang w:eastAsia="it-IT" w:bidi="it-IT"/>
        </w:rPr>
      </w:pPr>
    </w:p>
    <w:p w14:paraId="78F575F8" w14:textId="77777777" w:rsidR="00623D34" w:rsidRPr="00623D34" w:rsidRDefault="00623D34" w:rsidP="00623D34">
      <w:pPr>
        <w:suppressAutoHyphens/>
        <w:spacing w:after="0" w:line="240" w:lineRule="auto"/>
        <w:rPr>
          <w:rFonts w:ascii="Arial" w:eastAsia="Calibri" w:hAnsi="Arial" w:cs="Arial"/>
          <w:color w:val="00000A"/>
          <w:kern w:val="1"/>
          <w:sz w:val="14"/>
          <w:szCs w:val="14"/>
          <w:lang w:eastAsia="it-IT" w:bidi="it-IT"/>
        </w:rPr>
      </w:pPr>
      <w:r w:rsidRPr="00623D34">
        <w:rPr>
          <w:rFonts w:ascii="Arial" w:eastAsia="Calibri" w:hAnsi="Arial" w:cs="Arial"/>
          <w:color w:val="00000A"/>
          <w:kern w:val="1"/>
          <w:sz w:val="14"/>
          <w:szCs w:val="14"/>
          <w:lang w:eastAsia="it-IT" w:bidi="it-IT"/>
        </w:rPr>
        <w:t xml:space="preserve">In merito ai criteri di selezione (sezione </w:t>
      </w:r>
      <w:r w:rsidRPr="00623D34">
        <w:rPr>
          <w:rFonts w:ascii="Symbol" w:eastAsia="Symbol" w:hAnsi="Symbol" w:cs="Symbol"/>
          <w:color w:val="00000A"/>
          <w:kern w:val="1"/>
          <w:sz w:val="14"/>
          <w:szCs w:val="14"/>
          <w:lang w:eastAsia="it-IT" w:bidi="it-IT"/>
        </w:rPr>
        <w:t></w:t>
      </w:r>
      <w:r w:rsidRPr="00623D34">
        <w:rPr>
          <w:rFonts w:ascii="Arial" w:eastAsia="Calibri" w:hAnsi="Arial" w:cs="Arial"/>
          <w:color w:val="00000A"/>
          <w:kern w:val="1"/>
          <w:sz w:val="14"/>
          <w:szCs w:val="14"/>
          <w:lang w:eastAsia="it-IT" w:bidi="it-IT"/>
        </w:rPr>
        <w:t xml:space="preserve"> o sezioni da A </w:t>
      </w:r>
      <w:proofErr w:type="spellStart"/>
      <w:r w:rsidRPr="00623D34">
        <w:rPr>
          <w:rFonts w:ascii="Arial" w:eastAsia="Calibri" w:hAnsi="Arial" w:cs="Arial"/>
          <w:color w:val="00000A"/>
          <w:kern w:val="1"/>
          <w:sz w:val="14"/>
          <w:szCs w:val="14"/>
          <w:lang w:eastAsia="it-IT" w:bidi="it-IT"/>
        </w:rPr>
        <w:t>a</w:t>
      </w:r>
      <w:proofErr w:type="spellEnd"/>
      <w:r w:rsidRPr="00623D34">
        <w:rPr>
          <w:rFonts w:ascii="Arial" w:eastAsia="Calibri" w:hAnsi="Arial" w:cs="Arial"/>
          <w:color w:val="00000A"/>
          <w:kern w:val="1"/>
          <w:sz w:val="14"/>
          <w:szCs w:val="14"/>
          <w:lang w:eastAsia="it-IT" w:bidi="it-IT"/>
        </w:rPr>
        <w:t xml:space="preserve"> D della presente parte) l'operatore economico dichiara che:</w:t>
      </w:r>
    </w:p>
    <w:p w14:paraId="7BBBACA4" w14:textId="77777777" w:rsidR="00623D34" w:rsidRPr="00623D34" w:rsidRDefault="00623D34" w:rsidP="00623D34">
      <w:pPr>
        <w:suppressAutoHyphens/>
        <w:spacing w:after="0" w:line="240" w:lineRule="auto"/>
        <w:rPr>
          <w:rFonts w:ascii="Arial" w:eastAsia="Calibri" w:hAnsi="Arial" w:cs="Arial"/>
          <w:color w:val="00000A"/>
          <w:kern w:val="1"/>
          <w:sz w:val="16"/>
          <w:szCs w:val="16"/>
          <w:lang w:eastAsia="it-IT" w:bidi="it-IT"/>
        </w:rPr>
      </w:pPr>
    </w:p>
    <w:p w14:paraId="69DB1207" w14:textId="77777777" w:rsidR="00623D34" w:rsidRPr="00623D34" w:rsidRDefault="00623D34" w:rsidP="00623D34">
      <w:pPr>
        <w:keepNext/>
        <w:suppressAutoHyphens/>
        <w:spacing w:after="0" w:line="240" w:lineRule="auto"/>
        <w:jc w:val="both"/>
        <w:rPr>
          <w:rFonts w:ascii="Times New Roman" w:eastAsia="Calibri" w:hAnsi="Times New Roman" w:cs="Times New Roman"/>
          <w:b/>
          <w:smallCaps/>
          <w:color w:val="00000A"/>
          <w:kern w:val="1"/>
          <w:sz w:val="16"/>
          <w:szCs w:val="16"/>
          <w:lang w:eastAsia="it-IT" w:bidi="it-IT"/>
        </w:rPr>
      </w:pPr>
      <w:r w:rsidRPr="00623D34">
        <w:rPr>
          <w:rFonts w:ascii="Symbol" w:eastAsia="Symbol" w:hAnsi="Symbol" w:cs="Symbol"/>
          <w:caps/>
          <w:smallCaps/>
          <w:color w:val="00000A"/>
          <w:kern w:val="1"/>
          <w:sz w:val="28"/>
          <w:szCs w:val="28"/>
          <w:lang w:eastAsia="it-IT" w:bidi="it-IT"/>
        </w:rPr>
        <w:t></w:t>
      </w:r>
      <w:r w:rsidRPr="00623D34">
        <w:rPr>
          <w:rFonts w:ascii="Arial" w:eastAsia="Calibri" w:hAnsi="Arial" w:cs="Arial"/>
          <w:caps/>
          <w:smallCaps/>
          <w:color w:val="00000A"/>
          <w:kern w:val="1"/>
          <w:sz w:val="16"/>
          <w:szCs w:val="16"/>
          <w:lang w:eastAsia="it-IT" w:bidi="it-IT"/>
        </w:rPr>
        <w:t xml:space="preserve">: </w:t>
      </w:r>
      <w:r w:rsidRPr="00623D34">
        <w:rPr>
          <w:rFonts w:ascii="Arial" w:eastAsia="Calibri" w:hAnsi="Arial" w:cs="Arial"/>
          <w:caps/>
          <w:smallCaps/>
          <w:color w:val="000000"/>
          <w:kern w:val="1"/>
          <w:sz w:val="16"/>
          <w:szCs w:val="16"/>
          <w:lang w:eastAsia="it-IT" w:bidi="it-IT"/>
        </w:rPr>
        <w:t>Indicazione globale</w:t>
      </w:r>
      <w:r w:rsidRPr="00623D34">
        <w:rPr>
          <w:rFonts w:ascii="Arial" w:eastAsia="Calibri" w:hAnsi="Arial" w:cs="Arial"/>
          <w:caps/>
          <w:smallCaps/>
          <w:color w:val="00000A"/>
          <w:kern w:val="1"/>
          <w:sz w:val="16"/>
          <w:szCs w:val="16"/>
          <w:lang w:eastAsia="it-IT" w:bidi="it-IT"/>
        </w:rPr>
        <w:t xml:space="preserve"> per tutti i criteri di selezione</w:t>
      </w:r>
    </w:p>
    <w:p w14:paraId="144F7987" w14:textId="77777777" w:rsidR="00623D34" w:rsidRPr="00623D34" w:rsidRDefault="00623D34" w:rsidP="00623D34">
      <w:pPr>
        <w:keepNext/>
        <w:suppressAutoHyphens/>
        <w:spacing w:after="0" w:line="240" w:lineRule="auto"/>
        <w:outlineLvl w:val="0"/>
        <w:rPr>
          <w:rFonts w:ascii="Times New Roman" w:eastAsia="font312" w:hAnsi="Times New Roman" w:cs="Times New Roman"/>
          <w:b/>
          <w:bCs/>
          <w:smallCaps/>
          <w:color w:val="00000A"/>
          <w:kern w:val="1"/>
          <w:sz w:val="16"/>
          <w:szCs w:val="16"/>
          <w:lang w:eastAsia="it-IT" w:bidi="it-IT"/>
        </w:rPr>
      </w:pPr>
    </w:p>
    <w:p w14:paraId="47F5E17F" w14:textId="77777777" w:rsidR="00623D34" w:rsidRPr="00623D34" w:rsidRDefault="00623D34" w:rsidP="00623D34">
      <w:pPr>
        <w:pBdr>
          <w:top w:val="single" w:sz="4" w:space="1" w:color="00000A"/>
          <w:left w:val="single" w:sz="4" w:space="4" w:color="00000A"/>
          <w:bottom w:val="single" w:sz="4" w:space="1" w:color="00000A"/>
          <w:right w:val="single" w:sz="4" w:space="4" w:color="00000A"/>
        </w:pBdr>
        <w:shd w:val="clear" w:color="auto" w:fill="BFBFBF"/>
        <w:suppressAutoHyphens/>
        <w:spacing w:before="120" w:after="120" w:line="240" w:lineRule="auto"/>
        <w:ind w:right="-432"/>
        <w:rPr>
          <w:rFonts w:ascii="Arial" w:eastAsia="Calibri" w:hAnsi="Arial" w:cs="Arial"/>
          <w:b/>
          <w:color w:val="00000A"/>
          <w:kern w:val="1"/>
          <w:sz w:val="15"/>
          <w:szCs w:val="15"/>
          <w:lang w:eastAsia="it-IT" w:bidi="it-IT"/>
        </w:rPr>
      </w:pPr>
      <w:r w:rsidRPr="00623D34">
        <w:rPr>
          <w:rFonts w:ascii="Arial" w:eastAsia="Calibri" w:hAnsi="Arial" w:cs="Arial"/>
          <w:b/>
          <w:color w:val="00000A"/>
          <w:w w:val="0"/>
          <w:kern w:val="1"/>
          <w:sz w:val="15"/>
          <w:szCs w:val="15"/>
          <w:lang w:eastAsia="it-IT" w:bidi="it-IT"/>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623D34">
        <w:rPr>
          <w:rFonts w:ascii="Symbol" w:eastAsia="Symbol" w:hAnsi="Symbol" w:cs="Symbol"/>
          <w:b/>
          <w:color w:val="00000A"/>
          <w:w w:val="0"/>
          <w:kern w:val="1"/>
          <w:sz w:val="15"/>
          <w:szCs w:val="15"/>
          <w:lang w:eastAsia="it-IT" w:bidi="it-IT"/>
        </w:rPr>
        <w:t></w:t>
      </w:r>
      <w:r w:rsidRPr="00623D34">
        <w:rPr>
          <w:rFonts w:ascii="Arial" w:eastAsia="Calibri" w:hAnsi="Arial" w:cs="Arial"/>
          <w:b/>
          <w:color w:val="00000A"/>
          <w:w w:val="0"/>
          <w:kern w:val="1"/>
          <w:sz w:val="15"/>
          <w:szCs w:val="15"/>
          <w:lang w:eastAsia="it-IT" w:bidi="it-IT"/>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623D34" w:rsidRPr="00623D34" w14:paraId="414D1FB9" w14:textId="77777777" w:rsidTr="00BD1582">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3ED89A7B"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b/>
                <w:color w:val="00000A"/>
                <w:kern w:val="1"/>
                <w:sz w:val="15"/>
                <w:szCs w:val="15"/>
                <w:lang w:eastAsia="it-IT" w:bidi="it-IT"/>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16AB3641"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b/>
                <w:color w:val="00000A"/>
                <w:kern w:val="1"/>
                <w:sz w:val="15"/>
                <w:szCs w:val="15"/>
                <w:lang w:eastAsia="it-IT" w:bidi="it-IT"/>
              </w:rPr>
              <w:t>Risposta</w:t>
            </w:r>
          </w:p>
        </w:tc>
      </w:tr>
      <w:tr w:rsidR="00623D34" w:rsidRPr="00623D34" w14:paraId="309B0C11" w14:textId="77777777" w:rsidTr="00BD1582">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46C6DA51"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5"/>
                <w:szCs w:val="15"/>
                <w:lang w:eastAsia="it-IT" w:bidi="it-IT"/>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55B234A9"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proofErr w:type="gramStart"/>
            <w:r w:rsidRPr="00623D34">
              <w:rPr>
                <w:rFonts w:ascii="Arial" w:eastAsia="Calibri" w:hAnsi="Arial" w:cs="Arial"/>
                <w:color w:val="00000A"/>
                <w:w w:val="0"/>
                <w:kern w:val="1"/>
                <w:sz w:val="15"/>
                <w:szCs w:val="15"/>
                <w:lang w:eastAsia="it-IT" w:bidi="it-IT"/>
              </w:rPr>
              <w:t>[ ]</w:t>
            </w:r>
            <w:proofErr w:type="gramEnd"/>
            <w:r w:rsidRPr="00623D34">
              <w:rPr>
                <w:rFonts w:ascii="Arial" w:eastAsia="Calibri" w:hAnsi="Arial" w:cs="Arial"/>
                <w:color w:val="00000A"/>
                <w:w w:val="0"/>
                <w:kern w:val="1"/>
                <w:sz w:val="15"/>
                <w:szCs w:val="15"/>
                <w:lang w:eastAsia="it-IT" w:bidi="it-IT"/>
              </w:rPr>
              <w:t xml:space="preserve"> Sì [ ] No</w:t>
            </w:r>
          </w:p>
        </w:tc>
      </w:tr>
    </w:tbl>
    <w:p w14:paraId="472AA564" w14:textId="77777777" w:rsidR="00623D34" w:rsidRPr="00623D34" w:rsidRDefault="00623D34" w:rsidP="00623D34">
      <w:pPr>
        <w:keepNext/>
        <w:suppressAutoHyphens/>
        <w:spacing w:before="120" w:after="120" w:line="240" w:lineRule="auto"/>
        <w:jc w:val="both"/>
        <w:rPr>
          <w:rFonts w:ascii="Arial" w:eastAsia="Calibri" w:hAnsi="Arial" w:cs="Arial"/>
          <w:caps/>
          <w:smallCaps/>
          <w:color w:val="00000A"/>
          <w:kern w:val="1"/>
          <w:sz w:val="16"/>
          <w:szCs w:val="16"/>
          <w:lang w:eastAsia="it-IT" w:bidi="it-IT"/>
        </w:rPr>
      </w:pPr>
    </w:p>
    <w:p w14:paraId="4A17D687" w14:textId="77777777" w:rsidR="00623D34" w:rsidRPr="00623D34" w:rsidRDefault="00623D34" w:rsidP="00623D34">
      <w:pPr>
        <w:keepNext/>
        <w:suppressAutoHyphens/>
        <w:spacing w:before="120" w:after="360" w:line="240" w:lineRule="auto"/>
        <w:jc w:val="both"/>
        <w:rPr>
          <w:rFonts w:ascii="Arial" w:eastAsia="Calibri" w:hAnsi="Arial" w:cs="Arial"/>
          <w:b/>
          <w:smallCaps/>
          <w:color w:val="000000"/>
          <w:w w:val="0"/>
          <w:kern w:val="1"/>
          <w:sz w:val="15"/>
          <w:szCs w:val="15"/>
          <w:lang w:eastAsia="it-IT" w:bidi="it-IT"/>
        </w:rPr>
      </w:pPr>
      <w:r w:rsidRPr="00623D34">
        <w:rPr>
          <w:rFonts w:ascii="Arial" w:eastAsia="Calibri" w:hAnsi="Arial" w:cs="Arial"/>
          <w:caps/>
          <w:smallCaps/>
          <w:color w:val="00000A"/>
          <w:kern w:val="1"/>
          <w:sz w:val="16"/>
          <w:szCs w:val="16"/>
          <w:lang w:eastAsia="it-IT" w:bidi="it-IT"/>
        </w:rPr>
        <w:t>A</w:t>
      </w:r>
      <w:r w:rsidRPr="00623D34">
        <w:rPr>
          <w:rFonts w:ascii="Arial" w:eastAsia="Calibri" w:hAnsi="Arial" w:cs="Arial"/>
          <w:caps/>
          <w:smallCaps/>
          <w:color w:val="000000"/>
          <w:kern w:val="1"/>
          <w:sz w:val="16"/>
          <w:szCs w:val="16"/>
          <w:lang w:eastAsia="it-IT" w:bidi="it-IT"/>
        </w:rPr>
        <w:t>: Idoneità (A</w:t>
      </w:r>
      <w:r w:rsidRPr="00623D34">
        <w:rPr>
          <w:rFonts w:ascii="Arial" w:eastAsia="Calibri" w:hAnsi="Arial" w:cs="Arial"/>
          <w:color w:val="000000"/>
          <w:kern w:val="1"/>
          <w:sz w:val="16"/>
          <w:szCs w:val="16"/>
          <w:lang w:eastAsia="it-IT" w:bidi="it-IT"/>
        </w:rPr>
        <w:t xml:space="preserve">rticolo 83, comma 1, lettera </w:t>
      </w:r>
      <w:r w:rsidRPr="00623D34">
        <w:rPr>
          <w:rFonts w:ascii="Arial" w:eastAsia="Calibri" w:hAnsi="Arial" w:cs="Arial"/>
          <w:i/>
          <w:color w:val="000000"/>
          <w:kern w:val="1"/>
          <w:sz w:val="16"/>
          <w:szCs w:val="16"/>
          <w:lang w:eastAsia="it-IT" w:bidi="it-IT"/>
        </w:rPr>
        <w:t>a)</w:t>
      </w:r>
      <w:r w:rsidRPr="00623D34">
        <w:rPr>
          <w:rFonts w:ascii="Arial" w:eastAsia="Calibri" w:hAnsi="Arial" w:cs="Arial"/>
          <w:color w:val="000000"/>
          <w:kern w:val="1"/>
          <w:sz w:val="16"/>
          <w:szCs w:val="16"/>
          <w:lang w:eastAsia="it-IT" w:bidi="it-IT"/>
        </w:rPr>
        <w:t xml:space="preserve">, del Codice) </w:t>
      </w:r>
    </w:p>
    <w:p w14:paraId="0F8DD3C9" w14:textId="77777777" w:rsidR="00623D34" w:rsidRPr="00623D34" w:rsidRDefault="00623D34" w:rsidP="00623D34">
      <w:pPr>
        <w:pBdr>
          <w:top w:val="single" w:sz="4" w:space="1" w:color="00000A"/>
          <w:left w:val="single" w:sz="4" w:space="4" w:color="00000A"/>
          <w:bottom w:val="single" w:sz="4" w:space="1" w:color="00000A"/>
          <w:right w:val="single" w:sz="4" w:space="4" w:color="00000A"/>
        </w:pBdr>
        <w:shd w:val="clear" w:color="auto" w:fill="BFBFBF"/>
        <w:suppressAutoHyphens/>
        <w:spacing w:before="120" w:after="120" w:line="240" w:lineRule="auto"/>
        <w:jc w:val="both"/>
        <w:rPr>
          <w:rFonts w:ascii="Arial" w:eastAsia="Calibri" w:hAnsi="Arial" w:cs="Arial"/>
          <w:b/>
          <w:color w:val="000000"/>
          <w:kern w:val="1"/>
          <w:sz w:val="15"/>
          <w:szCs w:val="15"/>
          <w:lang w:eastAsia="it-IT" w:bidi="it-IT"/>
        </w:rPr>
      </w:pPr>
      <w:r w:rsidRPr="00623D34">
        <w:rPr>
          <w:rFonts w:ascii="Arial" w:eastAsia="Calibri" w:hAnsi="Arial" w:cs="Arial"/>
          <w:b/>
          <w:color w:val="000000"/>
          <w:w w:val="0"/>
          <w:kern w:val="1"/>
          <w:sz w:val="15"/>
          <w:szCs w:val="15"/>
          <w:lang w:eastAsia="it-IT" w:bidi="it-IT"/>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623D34" w:rsidRPr="00623D34" w14:paraId="008CAC74" w14:textId="77777777" w:rsidTr="00BD158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027839"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b/>
                <w:color w:val="00000A"/>
                <w:kern w:val="1"/>
                <w:sz w:val="15"/>
                <w:szCs w:val="15"/>
                <w:lang w:eastAsia="it-IT" w:bidi="it-IT"/>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CAF102"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b/>
                <w:color w:val="00000A"/>
                <w:kern w:val="1"/>
                <w:sz w:val="15"/>
                <w:szCs w:val="15"/>
                <w:lang w:eastAsia="it-IT" w:bidi="it-IT"/>
              </w:rPr>
              <w:t>Risposta</w:t>
            </w:r>
          </w:p>
        </w:tc>
      </w:tr>
      <w:tr w:rsidR="00623D34" w:rsidRPr="00623D34" w14:paraId="5250584F" w14:textId="77777777" w:rsidTr="00BD158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C07FA3" w14:textId="77777777" w:rsidR="00623D34" w:rsidRPr="00623D34" w:rsidRDefault="00623D34" w:rsidP="00623D34">
            <w:pPr>
              <w:numPr>
                <w:ilvl w:val="0"/>
                <w:numId w:val="3"/>
              </w:numPr>
              <w:tabs>
                <w:tab w:val="left" w:pos="284"/>
              </w:tabs>
              <w:suppressAutoHyphens/>
              <w:spacing w:before="120" w:after="120" w:line="240" w:lineRule="auto"/>
              <w:ind w:left="284" w:hanging="284"/>
              <w:contextualSpacing/>
              <w:rPr>
                <w:rFonts w:ascii="Arial" w:eastAsia="Calibri" w:hAnsi="Arial" w:cs="Arial"/>
                <w:color w:val="00000A"/>
                <w:kern w:val="1"/>
                <w:sz w:val="15"/>
                <w:szCs w:val="15"/>
                <w:lang w:eastAsia="it-IT" w:bidi="it-IT"/>
              </w:rPr>
            </w:pPr>
            <w:r w:rsidRPr="00623D34">
              <w:rPr>
                <w:rFonts w:ascii="Arial" w:eastAsia="Calibri" w:hAnsi="Arial" w:cs="Arial"/>
                <w:b/>
                <w:color w:val="00000A"/>
                <w:kern w:val="1"/>
                <w:sz w:val="15"/>
                <w:szCs w:val="15"/>
                <w:lang w:eastAsia="it-IT" w:bidi="it-IT"/>
              </w:rPr>
              <w:t xml:space="preserve">Iscrizione in un registro professionale o commerciale tenuto nello Stato membro di stabilimento </w:t>
            </w:r>
            <w:r w:rsidRPr="00623D34">
              <w:rPr>
                <w:rFonts w:ascii="Arial" w:eastAsia="Calibri" w:hAnsi="Arial" w:cs="Arial"/>
                <w:color w:val="00000A"/>
                <w:kern w:val="1"/>
                <w:sz w:val="15"/>
                <w:szCs w:val="15"/>
                <w:lang w:eastAsia="it-IT" w:bidi="it-IT"/>
              </w:rPr>
              <w:t>(</w:t>
            </w:r>
            <w:r w:rsidRPr="00623D34">
              <w:rPr>
                <w:rFonts w:ascii="Arial" w:eastAsia="Calibri" w:hAnsi="Arial" w:cs="Arial"/>
                <w:color w:val="00000A"/>
                <w:kern w:val="1"/>
                <w:sz w:val="15"/>
                <w:szCs w:val="15"/>
                <w:vertAlign w:val="superscript"/>
                <w:lang w:eastAsia="it-IT" w:bidi="it-IT"/>
              </w:rPr>
              <w:footnoteReference w:id="25"/>
            </w:r>
            <w:r w:rsidRPr="00623D34">
              <w:rPr>
                <w:rFonts w:ascii="Arial" w:eastAsia="Calibri" w:hAnsi="Arial" w:cs="Arial"/>
                <w:color w:val="00000A"/>
                <w:kern w:val="1"/>
                <w:sz w:val="15"/>
                <w:szCs w:val="15"/>
                <w:lang w:eastAsia="it-IT" w:bidi="it-IT"/>
              </w:rPr>
              <w:t>)</w:t>
            </w:r>
            <w:r w:rsidRPr="00623D34">
              <w:rPr>
                <w:rFonts w:ascii="Arial" w:eastAsia="Calibri" w:hAnsi="Arial" w:cs="Arial"/>
                <w:color w:val="00000A"/>
                <w:kern w:val="1"/>
                <w:sz w:val="15"/>
                <w:szCs w:val="15"/>
                <w:lang w:eastAsia="it-IT" w:bidi="it-IT"/>
              </w:rPr>
              <w:br/>
            </w:r>
          </w:p>
          <w:p w14:paraId="06ED4B1D" w14:textId="77777777" w:rsidR="00623D34" w:rsidRPr="00623D34" w:rsidRDefault="00623D34" w:rsidP="00623D34">
            <w:pPr>
              <w:suppressAutoHyphens/>
              <w:spacing w:before="120" w:after="120" w:line="240" w:lineRule="auto"/>
              <w:ind w:left="284"/>
              <w:contextualSpacing/>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5"/>
                <w:szCs w:val="15"/>
                <w:lang w:eastAsia="it-IT"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674DAB" w14:textId="77777777" w:rsidR="00623D34" w:rsidRPr="00623D34" w:rsidRDefault="00623D34" w:rsidP="00623D34">
            <w:pPr>
              <w:suppressAutoHyphens/>
              <w:spacing w:before="120" w:after="120" w:line="240" w:lineRule="auto"/>
              <w:rPr>
                <w:rFonts w:ascii="Arial" w:eastAsia="Calibri" w:hAnsi="Arial" w:cs="Arial"/>
                <w:color w:val="00000A"/>
                <w:kern w:val="1"/>
                <w:sz w:val="15"/>
                <w:szCs w:val="15"/>
                <w:lang w:eastAsia="it-IT" w:bidi="it-IT"/>
              </w:rPr>
            </w:pPr>
            <w:r w:rsidRPr="00623D34">
              <w:rPr>
                <w:rFonts w:ascii="Arial" w:eastAsia="Calibri" w:hAnsi="Arial" w:cs="Arial"/>
                <w:color w:val="00000A"/>
                <w:w w:val="0"/>
                <w:kern w:val="1"/>
                <w:sz w:val="15"/>
                <w:szCs w:val="15"/>
                <w:lang w:eastAsia="it-IT" w:bidi="it-IT"/>
              </w:rPr>
              <w:t>[……</w:t>
            </w:r>
            <w:proofErr w:type="gramStart"/>
            <w:r w:rsidRPr="00623D34">
              <w:rPr>
                <w:rFonts w:ascii="Arial" w:eastAsia="Calibri" w:hAnsi="Arial" w:cs="Arial"/>
                <w:color w:val="00000A"/>
                <w:w w:val="0"/>
                <w:kern w:val="1"/>
                <w:sz w:val="15"/>
                <w:szCs w:val="15"/>
                <w:lang w:eastAsia="it-IT" w:bidi="it-IT"/>
              </w:rPr>
              <w:t>…….</w:t>
            </w:r>
            <w:proofErr w:type="gramEnd"/>
            <w:r w:rsidRPr="00623D34">
              <w:rPr>
                <w:rFonts w:ascii="Arial" w:eastAsia="Calibri" w:hAnsi="Arial" w:cs="Arial"/>
                <w:color w:val="00000A"/>
                <w:w w:val="0"/>
                <w:kern w:val="1"/>
                <w:sz w:val="15"/>
                <w:szCs w:val="15"/>
                <w:lang w:eastAsia="it-IT" w:bidi="it-IT"/>
              </w:rPr>
              <w:t>…]</w:t>
            </w:r>
            <w:r w:rsidRPr="00623D34">
              <w:rPr>
                <w:rFonts w:ascii="Arial" w:eastAsia="Calibri" w:hAnsi="Arial" w:cs="Arial"/>
                <w:color w:val="00000A"/>
                <w:w w:val="0"/>
                <w:kern w:val="1"/>
                <w:sz w:val="15"/>
                <w:szCs w:val="15"/>
                <w:lang w:eastAsia="it-IT" w:bidi="it-IT"/>
              </w:rPr>
              <w:br/>
            </w:r>
            <w:r w:rsidRPr="00623D34">
              <w:rPr>
                <w:rFonts w:ascii="Arial" w:eastAsia="Calibri" w:hAnsi="Arial" w:cs="Arial"/>
                <w:color w:val="00000A"/>
                <w:w w:val="0"/>
                <w:kern w:val="1"/>
                <w:sz w:val="15"/>
                <w:szCs w:val="15"/>
                <w:lang w:eastAsia="it-IT" w:bidi="it-IT"/>
              </w:rPr>
              <w:br/>
            </w:r>
            <w:r w:rsidRPr="00623D34">
              <w:rPr>
                <w:rFonts w:ascii="Arial" w:eastAsia="Calibri" w:hAnsi="Arial" w:cs="Arial"/>
                <w:color w:val="00000A"/>
                <w:w w:val="0"/>
                <w:kern w:val="1"/>
                <w:sz w:val="15"/>
                <w:szCs w:val="15"/>
                <w:lang w:eastAsia="it-IT" w:bidi="it-IT"/>
              </w:rPr>
              <w:br/>
            </w:r>
            <w:r w:rsidRPr="00623D34">
              <w:rPr>
                <w:rFonts w:ascii="Arial" w:eastAsia="Calibri" w:hAnsi="Arial" w:cs="Arial"/>
                <w:color w:val="00000A"/>
                <w:kern w:val="1"/>
                <w:sz w:val="15"/>
                <w:szCs w:val="15"/>
                <w:lang w:eastAsia="it-IT" w:bidi="it-IT"/>
              </w:rPr>
              <w:t>(indirizzo web, autorità o organismo di emanazione, riferimento preciso della documentazione):</w:t>
            </w:r>
            <w:r w:rsidRPr="00623D34">
              <w:rPr>
                <w:rFonts w:ascii="Arial" w:eastAsia="Calibri" w:hAnsi="Arial" w:cs="Arial"/>
                <w:i/>
                <w:color w:val="00000A"/>
                <w:kern w:val="1"/>
                <w:sz w:val="15"/>
                <w:szCs w:val="15"/>
                <w:lang w:eastAsia="it-IT" w:bidi="it-IT"/>
              </w:rPr>
              <w:t xml:space="preserve"> </w:t>
            </w:r>
          </w:p>
          <w:p w14:paraId="0E1B8F2D"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5"/>
                <w:szCs w:val="15"/>
                <w:lang w:eastAsia="it-IT" w:bidi="it-IT"/>
              </w:rPr>
              <w:t>[…………][……..…][…………]</w:t>
            </w:r>
          </w:p>
        </w:tc>
      </w:tr>
      <w:tr w:rsidR="00623D34" w:rsidRPr="00623D34" w14:paraId="4E39D2B3" w14:textId="77777777" w:rsidTr="00BD1582">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58B9EB" w14:textId="77777777" w:rsidR="00623D34" w:rsidRPr="00623D34" w:rsidRDefault="00623D34" w:rsidP="00623D34">
            <w:pPr>
              <w:numPr>
                <w:ilvl w:val="0"/>
                <w:numId w:val="3"/>
              </w:numPr>
              <w:tabs>
                <w:tab w:val="left" w:pos="284"/>
              </w:tabs>
              <w:suppressAutoHyphens/>
              <w:spacing w:before="120" w:after="120" w:line="240" w:lineRule="auto"/>
              <w:ind w:left="284" w:hanging="284"/>
              <w:contextualSpacing/>
              <w:rPr>
                <w:rFonts w:ascii="Arial" w:eastAsia="Calibri" w:hAnsi="Arial" w:cs="Arial"/>
                <w:color w:val="00000A"/>
                <w:kern w:val="1"/>
                <w:sz w:val="15"/>
                <w:szCs w:val="15"/>
                <w:lang w:eastAsia="it-IT" w:bidi="it-IT"/>
              </w:rPr>
            </w:pPr>
            <w:r w:rsidRPr="00623D34">
              <w:rPr>
                <w:rFonts w:ascii="Arial" w:eastAsia="Calibri" w:hAnsi="Arial" w:cs="Arial"/>
                <w:b/>
                <w:color w:val="00000A"/>
                <w:kern w:val="1"/>
                <w:sz w:val="15"/>
                <w:szCs w:val="15"/>
                <w:lang w:eastAsia="it-IT" w:bidi="it-IT"/>
              </w:rPr>
              <w:t>Per gli appalti di servizi:</w:t>
            </w:r>
          </w:p>
          <w:p w14:paraId="39E169CD" w14:textId="77777777" w:rsidR="00623D34" w:rsidRPr="00623D34" w:rsidRDefault="00623D34" w:rsidP="00623D34">
            <w:pPr>
              <w:tabs>
                <w:tab w:val="left" w:pos="284"/>
              </w:tabs>
              <w:suppressAutoHyphens/>
              <w:spacing w:before="120" w:after="120" w:line="240" w:lineRule="auto"/>
              <w:ind w:left="284"/>
              <w:contextualSpacing/>
              <w:rPr>
                <w:rFonts w:ascii="Arial" w:eastAsia="Calibri" w:hAnsi="Arial" w:cs="Arial"/>
                <w:color w:val="00000A"/>
                <w:kern w:val="1"/>
                <w:sz w:val="15"/>
                <w:szCs w:val="15"/>
                <w:lang w:eastAsia="it-IT" w:bidi="it-IT"/>
              </w:rPr>
            </w:pPr>
          </w:p>
          <w:p w14:paraId="17A4BA03" w14:textId="77777777" w:rsidR="00623D34" w:rsidRPr="00623D34" w:rsidRDefault="00623D34" w:rsidP="00623D34">
            <w:pPr>
              <w:tabs>
                <w:tab w:val="left" w:pos="284"/>
              </w:tabs>
              <w:suppressAutoHyphens/>
              <w:spacing w:before="120" w:after="120" w:line="240" w:lineRule="auto"/>
              <w:ind w:left="284"/>
              <w:contextualSpacing/>
              <w:rPr>
                <w:rFonts w:ascii="Arial" w:eastAsia="Calibri" w:hAnsi="Arial" w:cs="Arial"/>
                <w:color w:val="00000A"/>
                <w:kern w:val="1"/>
                <w:sz w:val="15"/>
                <w:szCs w:val="15"/>
                <w:lang w:eastAsia="it-IT" w:bidi="it-IT"/>
              </w:rPr>
            </w:pPr>
            <w:r w:rsidRPr="00623D34">
              <w:rPr>
                <w:rFonts w:ascii="Arial" w:eastAsia="Calibri" w:hAnsi="Arial" w:cs="Arial"/>
                <w:color w:val="00000A"/>
                <w:kern w:val="1"/>
                <w:sz w:val="15"/>
                <w:szCs w:val="15"/>
                <w:lang w:eastAsia="it-IT" w:bidi="it-IT"/>
              </w:rPr>
              <w:t xml:space="preserve">È richiesta una particolare </w:t>
            </w:r>
            <w:r w:rsidRPr="00623D34">
              <w:rPr>
                <w:rFonts w:ascii="Arial" w:eastAsia="Calibri" w:hAnsi="Arial" w:cs="Arial"/>
                <w:b/>
                <w:color w:val="00000A"/>
                <w:kern w:val="1"/>
                <w:sz w:val="15"/>
                <w:szCs w:val="15"/>
                <w:lang w:eastAsia="it-IT" w:bidi="it-IT"/>
              </w:rPr>
              <w:t>autorizzazione o appartenenza</w:t>
            </w:r>
            <w:r w:rsidRPr="00623D34">
              <w:rPr>
                <w:rFonts w:ascii="Arial" w:eastAsia="Calibri" w:hAnsi="Arial" w:cs="Arial"/>
                <w:color w:val="00000A"/>
                <w:kern w:val="1"/>
                <w:sz w:val="15"/>
                <w:szCs w:val="15"/>
                <w:lang w:eastAsia="it-IT" w:bidi="it-IT"/>
              </w:rPr>
              <w:t xml:space="preserve"> a una particolare </w:t>
            </w:r>
            <w:r w:rsidRPr="00623D34">
              <w:rPr>
                <w:rFonts w:ascii="Arial" w:eastAsia="Calibri" w:hAnsi="Arial" w:cs="Arial"/>
                <w:color w:val="000000"/>
                <w:kern w:val="1"/>
                <w:sz w:val="15"/>
                <w:szCs w:val="15"/>
                <w:lang w:eastAsia="it-IT" w:bidi="it-IT"/>
              </w:rPr>
              <w:t>organizzazione (elenchi, albi, ecc.) per</w:t>
            </w:r>
            <w:r w:rsidRPr="00623D34">
              <w:rPr>
                <w:rFonts w:ascii="Arial" w:eastAsia="Calibri" w:hAnsi="Arial" w:cs="Arial"/>
                <w:color w:val="00000A"/>
                <w:kern w:val="1"/>
                <w:sz w:val="15"/>
                <w:szCs w:val="15"/>
                <w:lang w:eastAsia="it-IT" w:bidi="it-IT"/>
              </w:rPr>
              <w:t xml:space="preserve"> poter prestare il servizio di cui trattasi nel paese di stabilimento dell'operatore economico? </w:t>
            </w:r>
            <w:r w:rsidRPr="00623D34">
              <w:rPr>
                <w:rFonts w:ascii="Arial" w:eastAsia="Calibri" w:hAnsi="Arial" w:cs="Arial"/>
                <w:color w:val="00000A"/>
                <w:kern w:val="1"/>
                <w:sz w:val="15"/>
                <w:szCs w:val="15"/>
                <w:lang w:eastAsia="it-IT" w:bidi="it-IT"/>
              </w:rPr>
              <w:br/>
            </w:r>
          </w:p>
          <w:p w14:paraId="2580C515" w14:textId="77777777" w:rsidR="00623D34" w:rsidRPr="00623D34" w:rsidRDefault="00623D34" w:rsidP="00623D34">
            <w:pPr>
              <w:tabs>
                <w:tab w:val="left" w:pos="0"/>
              </w:tabs>
              <w:suppressAutoHyphens/>
              <w:spacing w:before="120" w:after="120" w:line="240" w:lineRule="auto"/>
              <w:contextualSpacing/>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5"/>
                <w:szCs w:val="15"/>
                <w:lang w:eastAsia="it-IT"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156EC0" w14:textId="77777777" w:rsidR="00623D34" w:rsidRPr="00623D34" w:rsidRDefault="00623D34" w:rsidP="00623D34">
            <w:pPr>
              <w:suppressAutoHyphens/>
              <w:spacing w:before="120" w:after="120" w:line="240" w:lineRule="auto"/>
              <w:rPr>
                <w:rFonts w:ascii="Arial" w:eastAsia="Calibri" w:hAnsi="Arial" w:cs="Arial"/>
                <w:color w:val="00000A"/>
                <w:kern w:val="1"/>
                <w:sz w:val="15"/>
                <w:szCs w:val="15"/>
                <w:lang w:eastAsia="it-IT" w:bidi="it-IT"/>
              </w:rPr>
            </w:pPr>
            <w:r w:rsidRPr="00623D34">
              <w:rPr>
                <w:rFonts w:ascii="Arial" w:eastAsia="Calibri" w:hAnsi="Arial" w:cs="Arial"/>
                <w:color w:val="00000A"/>
                <w:w w:val="0"/>
                <w:kern w:val="1"/>
                <w:sz w:val="15"/>
                <w:szCs w:val="15"/>
                <w:lang w:eastAsia="it-IT" w:bidi="it-IT"/>
              </w:rPr>
              <w:br/>
            </w:r>
            <w:proofErr w:type="gramStart"/>
            <w:r w:rsidRPr="00623D34">
              <w:rPr>
                <w:rFonts w:ascii="Arial" w:eastAsia="Calibri" w:hAnsi="Arial" w:cs="Arial"/>
                <w:color w:val="00000A"/>
                <w:w w:val="0"/>
                <w:kern w:val="1"/>
                <w:sz w:val="15"/>
                <w:szCs w:val="15"/>
                <w:lang w:eastAsia="it-IT" w:bidi="it-IT"/>
              </w:rPr>
              <w:t>[ ]</w:t>
            </w:r>
            <w:proofErr w:type="gramEnd"/>
            <w:r w:rsidRPr="00623D34">
              <w:rPr>
                <w:rFonts w:ascii="Arial" w:eastAsia="Calibri" w:hAnsi="Arial" w:cs="Arial"/>
                <w:color w:val="00000A"/>
                <w:w w:val="0"/>
                <w:kern w:val="1"/>
                <w:sz w:val="15"/>
                <w:szCs w:val="15"/>
                <w:lang w:eastAsia="it-IT" w:bidi="it-IT"/>
              </w:rPr>
              <w:t xml:space="preserve"> Sì [ ] No</w:t>
            </w:r>
            <w:r w:rsidRPr="00623D34">
              <w:rPr>
                <w:rFonts w:ascii="Arial" w:eastAsia="Calibri" w:hAnsi="Arial" w:cs="Arial"/>
                <w:color w:val="00000A"/>
                <w:w w:val="0"/>
                <w:kern w:val="1"/>
                <w:sz w:val="15"/>
                <w:szCs w:val="15"/>
                <w:lang w:eastAsia="it-IT" w:bidi="it-IT"/>
              </w:rPr>
              <w:br/>
            </w:r>
            <w:r w:rsidRPr="00623D34">
              <w:rPr>
                <w:rFonts w:ascii="Arial" w:eastAsia="Calibri" w:hAnsi="Arial" w:cs="Arial"/>
                <w:color w:val="00000A"/>
                <w:w w:val="0"/>
                <w:kern w:val="1"/>
                <w:sz w:val="15"/>
                <w:szCs w:val="15"/>
                <w:lang w:eastAsia="it-IT" w:bidi="it-IT"/>
              </w:rPr>
              <w:br/>
              <w:t>In caso affermativo, specificare quale documentazione e se l'operatore economico ne dispone: [ …] [ ] Sì [ ] No</w:t>
            </w:r>
            <w:r w:rsidRPr="00623D34">
              <w:rPr>
                <w:rFonts w:ascii="Arial" w:eastAsia="Calibri" w:hAnsi="Arial" w:cs="Arial"/>
                <w:color w:val="00000A"/>
                <w:w w:val="0"/>
                <w:kern w:val="1"/>
                <w:sz w:val="15"/>
                <w:szCs w:val="15"/>
                <w:lang w:eastAsia="it-IT" w:bidi="it-IT"/>
              </w:rPr>
              <w:br/>
            </w:r>
          </w:p>
          <w:p w14:paraId="49469776" w14:textId="77777777" w:rsidR="00623D34" w:rsidRPr="00623D34" w:rsidRDefault="00623D34" w:rsidP="00623D34">
            <w:pPr>
              <w:suppressAutoHyphens/>
              <w:spacing w:before="120" w:after="120" w:line="240" w:lineRule="auto"/>
              <w:rPr>
                <w:rFonts w:ascii="Arial" w:eastAsia="Calibri" w:hAnsi="Arial" w:cs="Arial"/>
                <w:color w:val="00000A"/>
                <w:kern w:val="1"/>
                <w:sz w:val="15"/>
                <w:szCs w:val="15"/>
                <w:lang w:eastAsia="it-IT" w:bidi="it-IT"/>
              </w:rPr>
            </w:pPr>
            <w:r w:rsidRPr="00623D34">
              <w:rPr>
                <w:rFonts w:ascii="Arial" w:eastAsia="Calibri" w:hAnsi="Arial" w:cs="Arial"/>
                <w:color w:val="00000A"/>
                <w:kern w:val="1"/>
                <w:sz w:val="15"/>
                <w:szCs w:val="15"/>
                <w:lang w:eastAsia="it-IT" w:bidi="it-IT"/>
              </w:rPr>
              <w:t xml:space="preserve">(indirizzo web, autorità o organismo di emanazione, riferimento preciso della documentazione): </w:t>
            </w:r>
          </w:p>
          <w:p w14:paraId="342D704C"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5"/>
                <w:szCs w:val="15"/>
                <w:lang w:eastAsia="it-IT" w:bidi="it-IT"/>
              </w:rPr>
              <w:t>[…………][……….…][…………]</w:t>
            </w:r>
          </w:p>
        </w:tc>
      </w:tr>
    </w:tbl>
    <w:p w14:paraId="1B54F49F" w14:textId="77777777" w:rsidR="00623D34" w:rsidRPr="00623D34" w:rsidRDefault="00623D34" w:rsidP="00623D34">
      <w:pPr>
        <w:keepNext/>
        <w:suppressAutoHyphens/>
        <w:spacing w:after="0" w:line="240" w:lineRule="auto"/>
        <w:jc w:val="both"/>
        <w:rPr>
          <w:rFonts w:ascii="Arial" w:eastAsia="Calibri" w:hAnsi="Arial" w:cs="Arial"/>
          <w:b/>
          <w:smallCaps/>
          <w:color w:val="00000A"/>
          <w:kern w:val="1"/>
          <w:sz w:val="4"/>
          <w:szCs w:val="4"/>
          <w:lang w:eastAsia="it-IT" w:bidi="it-IT"/>
        </w:rPr>
      </w:pPr>
    </w:p>
    <w:p w14:paraId="25393834" w14:textId="77777777" w:rsidR="00623D34" w:rsidRPr="00623D34" w:rsidRDefault="00623D34" w:rsidP="00623D34">
      <w:pPr>
        <w:suppressAutoHyphens/>
        <w:spacing w:after="120" w:line="240" w:lineRule="auto"/>
        <w:rPr>
          <w:rFonts w:ascii="Times New Roman" w:eastAsia="Calibri" w:hAnsi="Times New Roman" w:cs="Times New Roman"/>
          <w:color w:val="00000A"/>
          <w:kern w:val="1"/>
          <w:sz w:val="24"/>
          <w:lang w:eastAsia="it-IT" w:bidi="it-IT"/>
        </w:rPr>
      </w:pPr>
    </w:p>
    <w:p w14:paraId="1F2DDE76" w14:textId="77777777" w:rsidR="00623D34" w:rsidRPr="00623D34" w:rsidRDefault="00623D34" w:rsidP="00623D34">
      <w:pPr>
        <w:keepNext/>
        <w:pageBreakBefore/>
        <w:suppressAutoHyphens/>
        <w:spacing w:after="0" w:line="240" w:lineRule="auto"/>
        <w:jc w:val="both"/>
        <w:rPr>
          <w:rFonts w:ascii="Arial" w:eastAsia="Calibri" w:hAnsi="Arial" w:cs="Arial"/>
          <w:caps/>
          <w:smallCaps/>
          <w:color w:val="00000A"/>
          <w:kern w:val="1"/>
          <w:sz w:val="15"/>
          <w:szCs w:val="15"/>
          <w:lang w:eastAsia="it-IT" w:bidi="it-IT"/>
        </w:rPr>
      </w:pPr>
    </w:p>
    <w:p w14:paraId="3DBC17DB" w14:textId="77777777" w:rsidR="00623D34" w:rsidRPr="00623D34" w:rsidRDefault="00623D34" w:rsidP="00623D34">
      <w:pPr>
        <w:keepNext/>
        <w:suppressAutoHyphens/>
        <w:spacing w:after="0" w:line="240" w:lineRule="auto"/>
        <w:jc w:val="center"/>
        <w:rPr>
          <w:rFonts w:ascii="Arial" w:eastAsia="Calibri" w:hAnsi="Arial" w:cs="Arial"/>
          <w:b/>
          <w:smallCaps/>
          <w:color w:val="00000A"/>
          <w:w w:val="0"/>
          <w:kern w:val="1"/>
          <w:sz w:val="15"/>
          <w:szCs w:val="15"/>
          <w:lang w:eastAsia="it-IT" w:bidi="it-IT"/>
        </w:rPr>
      </w:pPr>
      <w:r w:rsidRPr="00623D34">
        <w:rPr>
          <w:rFonts w:ascii="Arial" w:eastAsia="Calibri" w:hAnsi="Arial" w:cs="Arial"/>
          <w:caps/>
          <w:smallCaps/>
          <w:color w:val="00000A"/>
          <w:kern w:val="1"/>
          <w:sz w:val="15"/>
          <w:szCs w:val="15"/>
          <w:lang w:eastAsia="it-IT" w:bidi="it-IT"/>
        </w:rPr>
        <w:t xml:space="preserve">B: Capacità economica e finanziaria </w:t>
      </w:r>
      <w:r w:rsidRPr="00623D34">
        <w:rPr>
          <w:rFonts w:ascii="Arial" w:eastAsia="Calibri" w:hAnsi="Arial" w:cs="Arial"/>
          <w:caps/>
          <w:smallCaps/>
          <w:color w:val="000000"/>
          <w:kern w:val="1"/>
          <w:sz w:val="15"/>
          <w:szCs w:val="15"/>
          <w:lang w:eastAsia="it-IT" w:bidi="it-IT"/>
        </w:rPr>
        <w:t>(</w:t>
      </w:r>
      <w:r w:rsidRPr="00623D34">
        <w:rPr>
          <w:rFonts w:ascii="Arial" w:eastAsia="Calibri" w:hAnsi="Arial" w:cs="Arial"/>
          <w:color w:val="000000"/>
          <w:kern w:val="1"/>
          <w:sz w:val="16"/>
          <w:szCs w:val="16"/>
          <w:lang w:eastAsia="it-IT" w:bidi="it-IT"/>
        </w:rPr>
        <w:t xml:space="preserve">Articolo 83, comma 1, lettera </w:t>
      </w:r>
      <w:r w:rsidRPr="00623D34">
        <w:rPr>
          <w:rFonts w:ascii="Arial" w:eastAsia="Calibri" w:hAnsi="Arial" w:cs="Arial"/>
          <w:i/>
          <w:color w:val="000000"/>
          <w:kern w:val="1"/>
          <w:sz w:val="16"/>
          <w:szCs w:val="16"/>
          <w:lang w:eastAsia="it-IT" w:bidi="it-IT"/>
        </w:rPr>
        <w:t>b)</w:t>
      </w:r>
      <w:r w:rsidRPr="00623D34">
        <w:rPr>
          <w:rFonts w:ascii="Arial" w:eastAsia="Calibri" w:hAnsi="Arial" w:cs="Arial"/>
          <w:color w:val="000000"/>
          <w:kern w:val="1"/>
          <w:sz w:val="16"/>
          <w:szCs w:val="16"/>
          <w:lang w:eastAsia="it-IT" w:bidi="it-IT"/>
        </w:rPr>
        <w:t>, del Codice)</w:t>
      </w:r>
    </w:p>
    <w:p w14:paraId="73EBEEDE" w14:textId="77777777" w:rsidR="00623D34" w:rsidRPr="00623D34" w:rsidRDefault="00623D34" w:rsidP="00623D34">
      <w:pPr>
        <w:pBdr>
          <w:top w:val="single" w:sz="4" w:space="1" w:color="00000A"/>
          <w:left w:val="single" w:sz="4" w:space="4" w:color="00000A"/>
          <w:bottom w:val="single" w:sz="4" w:space="1" w:color="00000A"/>
          <w:right w:val="single" w:sz="4" w:space="4" w:color="00000A"/>
        </w:pBdr>
        <w:shd w:val="clear" w:color="auto" w:fill="BFBFBF"/>
        <w:suppressAutoHyphens/>
        <w:spacing w:before="120" w:after="120" w:line="240" w:lineRule="auto"/>
        <w:jc w:val="both"/>
        <w:rPr>
          <w:rFonts w:ascii="Arial" w:eastAsia="Calibri" w:hAnsi="Arial" w:cs="Arial"/>
          <w:b/>
          <w:color w:val="000000"/>
          <w:kern w:val="1"/>
          <w:sz w:val="15"/>
          <w:szCs w:val="15"/>
          <w:lang w:eastAsia="it-IT" w:bidi="it-IT"/>
        </w:rPr>
      </w:pPr>
      <w:r w:rsidRPr="00623D34">
        <w:rPr>
          <w:rFonts w:ascii="Arial" w:eastAsia="Calibri" w:hAnsi="Arial" w:cs="Arial"/>
          <w:b/>
          <w:color w:val="000000"/>
          <w:w w:val="0"/>
          <w:kern w:val="1"/>
          <w:sz w:val="15"/>
          <w:szCs w:val="15"/>
          <w:lang w:eastAsia="it-IT" w:bidi="it-IT"/>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623D34" w:rsidRPr="00623D34" w14:paraId="0140ABEE" w14:textId="77777777" w:rsidTr="00BD158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37B156"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b/>
                <w:color w:val="00000A"/>
                <w:kern w:val="1"/>
                <w:sz w:val="15"/>
                <w:szCs w:val="15"/>
                <w:lang w:eastAsia="it-IT" w:bidi="it-IT"/>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9AFF4B"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b/>
                <w:color w:val="00000A"/>
                <w:kern w:val="1"/>
                <w:sz w:val="15"/>
                <w:szCs w:val="15"/>
                <w:lang w:eastAsia="it-IT" w:bidi="it-IT"/>
              </w:rPr>
              <w:t>Risposta</w:t>
            </w:r>
            <w:r w:rsidRPr="00623D34">
              <w:rPr>
                <w:rFonts w:ascii="Arial" w:eastAsia="Calibri" w:hAnsi="Arial" w:cs="Arial"/>
                <w:b/>
                <w:i/>
                <w:color w:val="00000A"/>
                <w:kern w:val="1"/>
                <w:sz w:val="15"/>
                <w:szCs w:val="15"/>
                <w:lang w:eastAsia="it-IT" w:bidi="it-IT"/>
              </w:rPr>
              <w:t>:</w:t>
            </w:r>
          </w:p>
        </w:tc>
      </w:tr>
      <w:tr w:rsidR="00623D34" w:rsidRPr="00623D34" w14:paraId="31666DAA" w14:textId="77777777" w:rsidTr="00BD158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10681C" w14:textId="77777777" w:rsidR="00623D34" w:rsidRPr="00623D34" w:rsidRDefault="00623D34" w:rsidP="00623D34">
            <w:pPr>
              <w:suppressAutoHyphens/>
              <w:spacing w:before="120" w:after="120" w:line="240" w:lineRule="auto"/>
              <w:ind w:left="284" w:hanging="284"/>
              <w:rPr>
                <w:rFonts w:ascii="Arial" w:eastAsia="Calibri" w:hAnsi="Arial" w:cs="Arial"/>
                <w:b/>
                <w:color w:val="00000A"/>
                <w:kern w:val="1"/>
                <w:sz w:val="12"/>
                <w:szCs w:val="12"/>
                <w:lang w:eastAsia="it-IT" w:bidi="it-IT"/>
              </w:rPr>
            </w:pPr>
            <w:r w:rsidRPr="00623D34">
              <w:rPr>
                <w:rFonts w:ascii="Arial" w:eastAsia="Calibri" w:hAnsi="Arial" w:cs="Arial"/>
                <w:color w:val="00000A"/>
                <w:kern w:val="1"/>
                <w:sz w:val="15"/>
                <w:szCs w:val="15"/>
                <w:lang w:eastAsia="it-IT" w:bidi="it-IT"/>
              </w:rPr>
              <w:t>1</w:t>
            </w:r>
            <w:proofErr w:type="gramStart"/>
            <w:r w:rsidRPr="00623D34">
              <w:rPr>
                <w:rFonts w:ascii="Arial" w:eastAsia="Calibri" w:hAnsi="Arial" w:cs="Arial"/>
                <w:color w:val="00000A"/>
                <w:kern w:val="1"/>
                <w:sz w:val="15"/>
                <w:szCs w:val="15"/>
                <w:lang w:eastAsia="it-IT" w:bidi="it-IT"/>
              </w:rPr>
              <w:t>a)  Il</w:t>
            </w:r>
            <w:proofErr w:type="gramEnd"/>
            <w:r w:rsidRPr="00623D34">
              <w:rPr>
                <w:rFonts w:ascii="Arial" w:eastAsia="Calibri" w:hAnsi="Arial" w:cs="Arial"/>
                <w:color w:val="00000A"/>
                <w:kern w:val="1"/>
                <w:sz w:val="15"/>
                <w:szCs w:val="15"/>
                <w:lang w:eastAsia="it-IT" w:bidi="it-IT"/>
              </w:rPr>
              <w:t xml:space="preserve"> </w:t>
            </w:r>
            <w:r w:rsidRPr="00623D34">
              <w:rPr>
                <w:rFonts w:ascii="Arial" w:eastAsia="Calibri" w:hAnsi="Arial" w:cs="Arial"/>
                <w:b/>
                <w:color w:val="00000A"/>
                <w:kern w:val="1"/>
                <w:sz w:val="15"/>
                <w:szCs w:val="15"/>
                <w:lang w:eastAsia="it-IT" w:bidi="it-IT"/>
              </w:rPr>
              <w:t>fatturato annuo</w:t>
            </w:r>
            <w:r w:rsidRPr="00623D34">
              <w:rPr>
                <w:rFonts w:ascii="Arial" w:eastAsia="Calibri" w:hAnsi="Arial" w:cs="Arial"/>
                <w:color w:val="00000A"/>
                <w:kern w:val="1"/>
                <w:sz w:val="15"/>
                <w:szCs w:val="15"/>
                <w:lang w:eastAsia="it-IT" w:bidi="it-IT"/>
              </w:rPr>
              <w:t xml:space="preserve"> ("generale") dell'operatore economico per il numero di esercizi richiesto nell'avviso o bando pertinente o nei documenti di gara è il seguente</w:t>
            </w:r>
            <w:r w:rsidRPr="00623D34">
              <w:rPr>
                <w:rFonts w:ascii="Arial" w:eastAsia="Calibri" w:hAnsi="Arial" w:cs="Arial"/>
                <w:b/>
                <w:color w:val="00000A"/>
                <w:kern w:val="1"/>
                <w:sz w:val="15"/>
                <w:szCs w:val="15"/>
                <w:lang w:eastAsia="it-IT" w:bidi="it-IT"/>
              </w:rPr>
              <w:t>:</w:t>
            </w:r>
          </w:p>
          <w:p w14:paraId="7576B8CF" w14:textId="77777777" w:rsidR="00623D34" w:rsidRPr="00623D34" w:rsidRDefault="00623D34" w:rsidP="00623D34">
            <w:pPr>
              <w:suppressAutoHyphens/>
              <w:spacing w:before="120" w:after="120" w:line="240" w:lineRule="auto"/>
              <w:ind w:left="284" w:hanging="284"/>
              <w:rPr>
                <w:rFonts w:ascii="Arial" w:eastAsia="Calibri" w:hAnsi="Arial" w:cs="Arial"/>
                <w:b/>
                <w:color w:val="00000A"/>
                <w:kern w:val="1"/>
                <w:sz w:val="12"/>
                <w:szCs w:val="12"/>
                <w:lang w:eastAsia="it-IT" w:bidi="it-IT"/>
              </w:rPr>
            </w:pPr>
          </w:p>
          <w:p w14:paraId="669CE335" w14:textId="77777777" w:rsidR="00623D34" w:rsidRPr="00623D34" w:rsidRDefault="00623D34" w:rsidP="00623D34">
            <w:pPr>
              <w:suppressAutoHyphens/>
              <w:spacing w:before="120" w:after="120" w:line="240" w:lineRule="auto"/>
              <w:ind w:left="284" w:hanging="284"/>
              <w:rPr>
                <w:rFonts w:ascii="Arial" w:eastAsia="Calibri" w:hAnsi="Arial" w:cs="Arial"/>
                <w:color w:val="00000A"/>
                <w:kern w:val="1"/>
                <w:sz w:val="12"/>
                <w:szCs w:val="12"/>
                <w:lang w:eastAsia="it-IT" w:bidi="it-IT"/>
              </w:rPr>
            </w:pPr>
            <w:r w:rsidRPr="00623D34">
              <w:rPr>
                <w:rFonts w:ascii="Arial" w:eastAsia="Calibri" w:hAnsi="Arial" w:cs="Arial"/>
                <w:b/>
                <w:color w:val="00000A"/>
                <w:kern w:val="1"/>
                <w:sz w:val="15"/>
                <w:szCs w:val="15"/>
                <w:lang w:eastAsia="it-IT" w:bidi="it-IT"/>
              </w:rPr>
              <w:t>e/o,</w:t>
            </w:r>
          </w:p>
          <w:p w14:paraId="2BC5502E" w14:textId="77777777" w:rsidR="00623D34" w:rsidRPr="00623D34" w:rsidRDefault="00623D34" w:rsidP="00623D34">
            <w:pPr>
              <w:suppressAutoHyphens/>
              <w:spacing w:before="120" w:after="120" w:line="240" w:lineRule="auto"/>
              <w:ind w:left="284" w:hanging="142"/>
              <w:rPr>
                <w:rFonts w:ascii="Arial" w:eastAsia="Calibri" w:hAnsi="Arial" w:cs="Arial"/>
                <w:color w:val="00000A"/>
                <w:kern w:val="1"/>
                <w:sz w:val="12"/>
                <w:szCs w:val="12"/>
                <w:lang w:eastAsia="it-IT" w:bidi="it-IT"/>
              </w:rPr>
            </w:pPr>
          </w:p>
          <w:p w14:paraId="4BA1CC14" w14:textId="77777777" w:rsidR="00623D34" w:rsidRPr="00623D34" w:rsidRDefault="00623D34" w:rsidP="00623D34">
            <w:pPr>
              <w:suppressAutoHyphens/>
              <w:spacing w:before="120" w:after="120" w:line="240" w:lineRule="auto"/>
              <w:ind w:left="284" w:hanging="284"/>
              <w:rPr>
                <w:rFonts w:ascii="Arial" w:eastAsia="Calibri" w:hAnsi="Arial" w:cs="Arial"/>
                <w:color w:val="00000A"/>
                <w:kern w:val="1"/>
                <w:sz w:val="15"/>
                <w:szCs w:val="15"/>
                <w:lang w:eastAsia="it-IT" w:bidi="it-IT"/>
              </w:rPr>
            </w:pPr>
            <w:r w:rsidRPr="00623D34">
              <w:rPr>
                <w:rFonts w:ascii="Arial" w:eastAsia="Calibri" w:hAnsi="Arial" w:cs="Arial"/>
                <w:color w:val="00000A"/>
                <w:kern w:val="1"/>
                <w:sz w:val="15"/>
                <w:szCs w:val="15"/>
                <w:lang w:eastAsia="it-IT" w:bidi="it-IT"/>
              </w:rPr>
              <w:t>1</w:t>
            </w:r>
            <w:proofErr w:type="gramStart"/>
            <w:r w:rsidRPr="00623D34">
              <w:rPr>
                <w:rFonts w:ascii="Arial" w:eastAsia="Calibri" w:hAnsi="Arial" w:cs="Arial"/>
                <w:color w:val="00000A"/>
                <w:kern w:val="1"/>
                <w:sz w:val="15"/>
                <w:szCs w:val="15"/>
                <w:lang w:eastAsia="it-IT" w:bidi="it-IT"/>
              </w:rPr>
              <w:t>b)  Il</w:t>
            </w:r>
            <w:proofErr w:type="gramEnd"/>
            <w:r w:rsidRPr="00623D34">
              <w:rPr>
                <w:rFonts w:ascii="Arial" w:eastAsia="Calibri" w:hAnsi="Arial" w:cs="Arial"/>
                <w:color w:val="00000A"/>
                <w:kern w:val="1"/>
                <w:sz w:val="15"/>
                <w:szCs w:val="15"/>
                <w:lang w:eastAsia="it-IT" w:bidi="it-IT"/>
              </w:rPr>
              <w:t xml:space="preserve"> </w:t>
            </w:r>
            <w:r w:rsidRPr="00623D34">
              <w:rPr>
                <w:rFonts w:ascii="Arial" w:eastAsia="Calibri" w:hAnsi="Arial" w:cs="Arial"/>
                <w:b/>
                <w:color w:val="00000A"/>
                <w:kern w:val="1"/>
                <w:sz w:val="15"/>
                <w:szCs w:val="15"/>
                <w:lang w:eastAsia="it-IT" w:bidi="it-IT"/>
              </w:rPr>
              <w:t>fatturato annuo medio</w:t>
            </w:r>
            <w:r w:rsidRPr="00623D34">
              <w:rPr>
                <w:rFonts w:ascii="Arial" w:eastAsia="Calibri" w:hAnsi="Arial" w:cs="Arial"/>
                <w:color w:val="00000A"/>
                <w:kern w:val="1"/>
                <w:sz w:val="15"/>
                <w:szCs w:val="15"/>
                <w:lang w:eastAsia="it-IT" w:bidi="it-IT"/>
              </w:rPr>
              <w:t xml:space="preserve"> dell'operatore economico </w:t>
            </w:r>
            <w:r w:rsidRPr="00623D34">
              <w:rPr>
                <w:rFonts w:ascii="Arial" w:eastAsia="Calibri" w:hAnsi="Arial" w:cs="Arial"/>
                <w:b/>
                <w:color w:val="00000A"/>
                <w:kern w:val="1"/>
                <w:sz w:val="15"/>
                <w:szCs w:val="15"/>
                <w:lang w:eastAsia="it-IT" w:bidi="it-IT"/>
              </w:rPr>
              <w:t xml:space="preserve">per il numero di esercizi richiesto nell'avviso o bando pertinente o nei documenti di gara è il seguente </w:t>
            </w:r>
            <w:r w:rsidRPr="00623D34">
              <w:rPr>
                <w:rFonts w:ascii="Arial" w:eastAsia="Calibri" w:hAnsi="Arial" w:cs="Arial"/>
                <w:color w:val="00000A"/>
                <w:kern w:val="1"/>
                <w:sz w:val="15"/>
                <w:szCs w:val="15"/>
                <w:lang w:eastAsia="it-IT" w:bidi="it-IT"/>
              </w:rPr>
              <w:t>(</w:t>
            </w:r>
            <w:r w:rsidRPr="00623D34">
              <w:rPr>
                <w:rFonts w:ascii="Arial" w:eastAsia="Calibri" w:hAnsi="Arial" w:cs="Arial"/>
                <w:color w:val="00000A"/>
                <w:kern w:val="1"/>
                <w:sz w:val="15"/>
                <w:szCs w:val="15"/>
                <w:vertAlign w:val="superscript"/>
                <w:lang w:eastAsia="it-IT" w:bidi="it-IT"/>
              </w:rPr>
              <w:footnoteReference w:id="26"/>
            </w:r>
            <w:r w:rsidRPr="00623D34">
              <w:rPr>
                <w:rFonts w:ascii="Arial" w:eastAsia="Calibri" w:hAnsi="Arial" w:cs="Arial"/>
                <w:color w:val="00000A"/>
                <w:kern w:val="1"/>
                <w:sz w:val="15"/>
                <w:szCs w:val="15"/>
                <w:lang w:eastAsia="it-IT" w:bidi="it-IT"/>
              </w:rPr>
              <w:t>)</w:t>
            </w:r>
            <w:r w:rsidRPr="00623D34">
              <w:rPr>
                <w:rFonts w:ascii="Arial" w:eastAsia="Calibri" w:hAnsi="Arial" w:cs="Arial"/>
                <w:b/>
                <w:color w:val="00000A"/>
                <w:kern w:val="1"/>
                <w:sz w:val="15"/>
                <w:szCs w:val="15"/>
                <w:lang w:eastAsia="it-IT" w:bidi="it-IT"/>
              </w:rPr>
              <w:t>:</w:t>
            </w:r>
          </w:p>
          <w:p w14:paraId="191EED2A" w14:textId="77777777" w:rsidR="00623D34" w:rsidRPr="00623D34" w:rsidRDefault="00623D34" w:rsidP="00623D34">
            <w:pPr>
              <w:suppressAutoHyphens/>
              <w:spacing w:before="120" w:after="120" w:line="240" w:lineRule="auto"/>
              <w:ind w:left="284" w:hanging="284"/>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5"/>
                <w:szCs w:val="15"/>
                <w:lang w:eastAsia="it-IT"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7D2C30" w14:textId="77777777" w:rsidR="00623D34" w:rsidRPr="00623D34" w:rsidRDefault="00623D34" w:rsidP="00623D34">
            <w:pPr>
              <w:suppressAutoHyphens/>
              <w:spacing w:before="120" w:after="120" w:line="240" w:lineRule="auto"/>
              <w:rPr>
                <w:rFonts w:ascii="Arial" w:eastAsia="Calibri" w:hAnsi="Arial" w:cs="Arial"/>
                <w:color w:val="00000A"/>
                <w:kern w:val="1"/>
                <w:sz w:val="15"/>
                <w:szCs w:val="15"/>
                <w:lang w:eastAsia="it-IT" w:bidi="it-IT"/>
              </w:rPr>
            </w:pPr>
            <w:proofErr w:type="gramStart"/>
            <w:r w:rsidRPr="00623D34">
              <w:rPr>
                <w:rFonts w:ascii="Arial" w:eastAsia="Calibri" w:hAnsi="Arial" w:cs="Arial"/>
                <w:color w:val="00000A"/>
                <w:kern w:val="1"/>
                <w:sz w:val="15"/>
                <w:szCs w:val="15"/>
                <w:lang w:eastAsia="it-IT" w:bidi="it-IT"/>
              </w:rPr>
              <w:t>esercizio:  [</w:t>
            </w:r>
            <w:proofErr w:type="gramEnd"/>
            <w:r w:rsidRPr="00623D34">
              <w:rPr>
                <w:rFonts w:ascii="Arial" w:eastAsia="Calibri" w:hAnsi="Arial" w:cs="Arial"/>
                <w:color w:val="00000A"/>
                <w:kern w:val="1"/>
                <w:sz w:val="15"/>
                <w:szCs w:val="15"/>
                <w:lang w:eastAsia="it-IT" w:bidi="it-IT"/>
              </w:rPr>
              <w:t>……] fatturato: [……] […] valuta</w:t>
            </w:r>
            <w:r w:rsidRPr="00623D34">
              <w:rPr>
                <w:rFonts w:ascii="Arial" w:eastAsia="Calibri" w:hAnsi="Arial" w:cs="Arial"/>
                <w:color w:val="00000A"/>
                <w:kern w:val="1"/>
                <w:sz w:val="15"/>
                <w:szCs w:val="15"/>
                <w:lang w:eastAsia="it-IT" w:bidi="it-IT"/>
              </w:rPr>
              <w:br/>
              <w:t>esercizio:  [……] fatturato: [……] […] valuta</w:t>
            </w:r>
            <w:r w:rsidRPr="00623D34">
              <w:rPr>
                <w:rFonts w:ascii="Arial" w:eastAsia="Calibri" w:hAnsi="Arial" w:cs="Arial"/>
                <w:color w:val="00000A"/>
                <w:kern w:val="1"/>
                <w:sz w:val="15"/>
                <w:szCs w:val="15"/>
                <w:lang w:eastAsia="it-IT" w:bidi="it-IT"/>
              </w:rPr>
              <w:br/>
              <w:t>esercizio:  [……] fatturato: [……] […] valuta</w:t>
            </w:r>
            <w:r w:rsidRPr="00623D34">
              <w:rPr>
                <w:rFonts w:ascii="Arial" w:eastAsia="Calibri" w:hAnsi="Arial" w:cs="Arial"/>
                <w:color w:val="00000A"/>
                <w:kern w:val="1"/>
                <w:sz w:val="15"/>
                <w:szCs w:val="15"/>
                <w:lang w:eastAsia="it-IT" w:bidi="it-IT"/>
              </w:rPr>
              <w:br/>
            </w:r>
            <w:r w:rsidRPr="00623D34">
              <w:rPr>
                <w:rFonts w:ascii="Arial" w:eastAsia="Calibri" w:hAnsi="Arial" w:cs="Arial"/>
                <w:color w:val="00000A"/>
                <w:kern w:val="1"/>
                <w:sz w:val="15"/>
                <w:szCs w:val="15"/>
                <w:lang w:eastAsia="it-IT" w:bidi="it-IT"/>
              </w:rPr>
              <w:br/>
            </w:r>
            <w:r w:rsidRPr="00623D34">
              <w:rPr>
                <w:rFonts w:ascii="Arial" w:eastAsia="Calibri" w:hAnsi="Arial" w:cs="Arial"/>
                <w:color w:val="00000A"/>
                <w:kern w:val="1"/>
                <w:sz w:val="15"/>
                <w:szCs w:val="15"/>
                <w:lang w:eastAsia="it-IT" w:bidi="it-IT"/>
              </w:rPr>
              <w:br/>
              <w:t>(numero di esercizi, fatturato medio)</w:t>
            </w:r>
            <w:r w:rsidRPr="00623D34">
              <w:rPr>
                <w:rFonts w:ascii="Arial" w:eastAsia="Calibri" w:hAnsi="Arial" w:cs="Arial"/>
                <w:b/>
                <w:color w:val="00000A"/>
                <w:kern w:val="1"/>
                <w:sz w:val="15"/>
                <w:szCs w:val="15"/>
                <w:lang w:eastAsia="it-IT" w:bidi="it-IT"/>
              </w:rPr>
              <w:t>:</w:t>
            </w:r>
            <w:r w:rsidRPr="00623D34">
              <w:rPr>
                <w:rFonts w:ascii="Arial" w:eastAsia="Calibri" w:hAnsi="Arial" w:cs="Arial"/>
                <w:color w:val="00000A"/>
                <w:kern w:val="1"/>
                <w:sz w:val="15"/>
                <w:szCs w:val="15"/>
                <w:lang w:eastAsia="it-IT" w:bidi="it-IT"/>
              </w:rPr>
              <w:t xml:space="preserve">  </w:t>
            </w:r>
          </w:p>
          <w:p w14:paraId="271515AA" w14:textId="77777777" w:rsidR="00623D34" w:rsidRPr="00623D34" w:rsidRDefault="00623D34" w:rsidP="00623D34">
            <w:pPr>
              <w:suppressAutoHyphens/>
              <w:spacing w:before="120" w:after="120" w:line="240" w:lineRule="auto"/>
              <w:rPr>
                <w:rFonts w:ascii="Arial" w:eastAsia="Calibri" w:hAnsi="Arial" w:cs="Arial"/>
                <w:color w:val="00000A"/>
                <w:kern w:val="1"/>
                <w:sz w:val="15"/>
                <w:szCs w:val="15"/>
                <w:lang w:eastAsia="it-IT" w:bidi="it-IT"/>
              </w:rPr>
            </w:pPr>
            <w:r w:rsidRPr="00623D34">
              <w:rPr>
                <w:rFonts w:ascii="Arial" w:eastAsia="Calibri" w:hAnsi="Arial" w:cs="Arial"/>
                <w:color w:val="00000A"/>
                <w:kern w:val="1"/>
                <w:sz w:val="15"/>
                <w:szCs w:val="15"/>
                <w:lang w:eastAsia="it-IT" w:bidi="it-IT"/>
              </w:rPr>
              <w:t>[……], [……] […] valuta</w:t>
            </w:r>
          </w:p>
          <w:p w14:paraId="6EECE7A2" w14:textId="77777777" w:rsidR="00623D34" w:rsidRPr="00623D34" w:rsidRDefault="00623D34" w:rsidP="00623D34">
            <w:pPr>
              <w:suppressAutoHyphens/>
              <w:spacing w:before="120" w:after="120" w:line="240" w:lineRule="auto"/>
              <w:rPr>
                <w:rFonts w:ascii="Arial" w:eastAsia="Calibri" w:hAnsi="Arial" w:cs="Arial"/>
                <w:color w:val="00000A"/>
                <w:kern w:val="1"/>
                <w:sz w:val="15"/>
                <w:szCs w:val="15"/>
                <w:lang w:eastAsia="it-IT" w:bidi="it-IT"/>
              </w:rPr>
            </w:pPr>
          </w:p>
          <w:p w14:paraId="117F19A1" w14:textId="77777777" w:rsidR="00623D34" w:rsidRPr="00623D34" w:rsidRDefault="00623D34" w:rsidP="00623D34">
            <w:pPr>
              <w:suppressAutoHyphens/>
              <w:spacing w:before="120" w:after="120" w:line="240" w:lineRule="auto"/>
              <w:rPr>
                <w:rFonts w:ascii="Arial" w:eastAsia="Calibri" w:hAnsi="Arial" w:cs="Arial"/>
                <w:color w:val="00000A"/>
                <w:kern w:val="1"/>
                <w:sz w:val="15"/>
                <w:szCs w:val="15"/>
                <w:lang w:eastAsia="it-IT" w:bidi="it-IT"/>
              </w:rPr>
            </w:pPr>
          </w:p>
          <w:p w14:paraId="5406FEFE" w14:textId="77777777" w:rsidR="00623D34" w:rsidRPr="00623D34" w:rsidRDefault="00623D34" w:rsidP="00623D34">
            <w:pPr>
              <w:suppressAutoHyphens/>
              <w:spacing w:before="120" w:after="120" w:line="240" w:lineRule="auto"/>
              <w:rPr>
                <w:rFonts w:ascii="Arial" w:eastAsia="Calibri" w:hAnsi="Arial" w:cs="Arial"/>
                <w:color w:val="00000A"/>
                <w:kern w:val="1"/>
                <w:sz w:val="15"/>
                <w:szCs w:val="15"/>
                <w:lang w:eastAsia="it-IT" w:bidi="it-IT"/>
              </w:rPr>
            </w:pPr>
            <w:r w:rsidRPr="00623D34">
              <w:rPr>
                <w:rFonts w:ascii="Arial" w:eastAsia="Calibri" w:hAnsi="Arial" w:cs="Arial"/>
                <w:color w:val="00000A"/>
                <w:kern w:val="1"/>
                <w:sz w:val="15"/>
                <w:szCs w:val="15"/>
                <w:lang w:eastAsia="it-IT" w:bidi="it-IT"/>
              </w:rPr>
              <w:t xml:space="preserve">(indirizzo web, autorità o organismo di emanazione, riferimento preciso della documentazione): </w:t>
            </w:r>
          </w:p>
          <w:p w14:paraId="2B713762"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5"/>
                <w:szCs w:val="15"/>
                <w:lang w:eastAsia="it-IT" w:bidi="it-IT"/>
              </w:rPr>
              <w:t>[…….…][……..…][……..…]</w:t>
            </w:r>
          </w:p>
        </w:tc>
      </w:tr>
      <w:tr w:rsidR="00623D34" w:rsidRPr="00623D34" w14:paraId="4C0BFE91" w14:textId="77777777" w:rsidTr="00BD158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89DC0A" w14:textId="77777777" w:rsidR="00623D34" w:rsidRPr="00623D34" w:rsidRDefault="00623D34" w:rsidP="00623D34">
            <w:pPr>
              <w:suppressAutoHyphens/>
              <w:spacing w:before="120" w:after="120" w:line="240" w:lineRule="auto"/>
              <w:ind w:left="284" w:hanging="284"/>
              <w:jc w:val="both"/>
              <w:rPr>
                <w:rFonts w:ascii="Arial" w:eastAsia="Calibri" w:hAnsi="Arial" w:cs="Arial"/>
                <w:b/>
                <w:color w:val="00000A"/>
                <w:kern w:val="1"/>
                <w:sz w:val="15"/>
                <w:szCs w:val="15"/>
                <w:lang w:eastAsia="it-IT" w:bidi="it-IT"/>
              </w:rPr>
            </w:pPr>
            <w:r w:rsidRPr="00623D34">
              <w:rPr>
                <w:rFonts w:ascii="Arial" w:eastAsia="Calibri" w:hAnsi="Arial" w:cs="Arial"/>
                <w:color w:val="00000A"/>
                <w:kern w:val="1"/>
                <w:sz w:val="15"/>
                <w:szCs w:val="15"/>
                <w:lang w:eastAsia="it-IT" w:bidi="it-IT"/>
              </w:rPr>
              <w:t>2</w:t>
            </w:r>
            <w:proofErr w:type="gramStart"/>
            <w:r w:rsidRPr="00623D34">
              <w:rPr>
                <w:rFonts w:ascii="Arial" w:eastAsia="Calibri" w:hAnsi="Arial" w:cs="Arial"/>
                <w:color w:val="00000A"/>
                <w:kern w:val="1"/>
                <w:sz w:val="15"/>
                <w:szCs w:val="15"/>
                <w:lang w:eastAsia="it-IT" w:bidi="it-IT"/>
              </w:rPr>
              <w:t>a)  Il</w:t>
            </w:r>
            <w:proofErr w:type="gramEnd"/>
            <w:r w:rsidRPr="00623D34">
              <w:rPr>
                <w:rFonts w:ascii="Arial" w:eastAsia="Calibri" w:hAnsi="Arial" w:cs="Arial"/>
                <w:color w:val="00000A"/>
                <w:kern w:val="1"/>
                <w:sz w:val="15"/>
                <w:szCs w:val="15"/>
                <w:lang w:eastAsia="it-IT" w:bidi="it-IT"/>
              </w:rPr>
              <w:t xml:space="preserve"> </w:t>
            </w:r>
            <w:r w:rsidRPr="00623D34">
              <w:rPr>
                <w:rFonts w:ascii="Arial" w:eastAsia="Calibri" w:hAnsi="Arial" w:cs="Arial"/>
                <w:b/>
                <w:color w:val="00000A"/>
                <w:kern w:val="1"/>
                <w:sz w:val="15"/>
                <w:szCs w:val="15"/>
                <w:lang w:eastAsia="it-IT" w:bidi="it-IT"/>
              </w:rPr>
              <w:t>fatturato</w:t>
            </w:r>
            <w:r w:rsidRPr="00623D34">
              <w:rPr>
                <w:rFonts w:ascii="Arial" w:eastAsia="Calibri" w:hAnsi="Arial" w:cs="Arial"/>
                <w:color w:val="00000A"/>
                <w:kern w:val="1"/>
                <w:sz w:val="15"/>
                <w:szCs w:val="15"/>
                <w:lang w:eastAsia="it-IT" w:bidi="it-IT"/>
              </w:rPr>
              <w:t xml:space="preserve"> annuo ("specifico") dell'operatore economico</w:t>
            </w:r>
            <w:r w:rsidRPr="00623D34">
              <w:rPr>
                <w:rFonts w:ascii="Arial" w:eastAsia="Calibri" w:hAnsi="Arial" w:cs="Arial"/>
                <w:b/>
                <w:color w:val="00000A"/>
                <w:kern w:val="1"/>
                <w:sz w:val="15"/>
                <w:szCs w:val="15"/>
                <w:lang w:eastAsia="it-IT" w:bidi="it-IT"/>
              </w:rPr>
              <w:t xml:space="preserve"> nel settore di attività oggetto dell'appalto</w:t>
            </w:r>
            <w:r w:rsidRPr="00623D34">
              <w:rPr>
                <w:rFonts w:ascii="Arial" w:eastAsia="Calibri" w:hAnsi="Arial" w:cs="Arial"/>
                <w:color w:val="00000A"/>
                <w:kern w:val="1"/>
                <w:sz w:val="15"/>
                <w:szCs w:val="15"/>
                <w:lang w:eastAsia="it-IT" w:bidi="it-IT"/>
              </w:rPr>
              <w:t xml:space="preserve"> e specificato nell'avviso o bando pertinente o nei documenti di gara per il numero di esercizi richiesto è il seguente:</w:t>
            </w:r>
          </w:p>
          <w:p w14:paraId="60CB37D5" w14:textId="77777777" w:rsidR="00623D34" w:rsidRPr="00623D34" w:rsidRDefault="00623D34" w:rsidP="00623D34">
            <w:pPr>
              <w:suppressAutoHyphens/>
              <w:spacing w:before="120" w:after="120" w:line="240" w:lineRule="auto"/>
              <w:rPr>
                <w:rFonts w:ascii="Arial" w:eastAsia="Calibri" w:hAnsi="Arial" w:cs="Arial"/>
                <w:color w:val="00000A"/>
                <w:kern w:val="1"/>
                <w:sz w:val="15"/>
                <w:szCs w:val="15"/>
                <w:lang w:eastAsia="it-IT" w:bidi="it-IT"/>
              </w:rPr>
            </w:pPr>
            <w:r w:rsidRPr="00623D34">
              <w:rPr>
                <w:rFonts w:ascii="Arial" w:eastAsia="Calibri" w:hAnsi="Arial" w:cs="Arial"/>
                <w:b/>
                <w:color w:val="00000A"/>
                <w:kern w:val="1"/>
                <w:sz w:val="15"/>
                <w:szCs w:val="15"/>
                <w:lang w:eastAsia="it-IT" w:bidi="it-IT"/>
              </w:rPr>
              <w:t>e/o,</w:t>
            </w:r>
          </w:p>
          <w:p w14:paraId="6F29DC2A" w14:textId="77777777" w:rsidR="00623D34" w:rsidRPr="00623D34" w:rsidRDefault="00623D34" w:rsidP="00623D34">
            <w:pPr>
              <w:suppressAutoHyphens/>
              <w:spacing w:before="120" w:after="120" w:line="240" w:lineRule="auto"/>
              <w:ind w:left="284" w:hanging="284"/>
              <w:jc w:val="both"/>
              <w:rPr>
                <w:rFonts w:ascii="Arial" w:eastAsia="Calibri" w:hAnsi="Arial" w:cs="Arial"/>
                <w:color w:val="00000A"/>
                <w:kern w:val="1"/>
                <w:sz w:val="15"/>
                <w:szCs w:val="15"/>
                <w:lang w:eastAsia="it-IT" w:bidi="it-IT"/>
              </w:rPr>
            </w:pPr>
            <w:r w:rsidRPr="00623D34">
              <w:rPr>
                <w:rFonts w:ascii="Arial" w:eastAsia="Calibri" w:hAnsi="Arial" w:cs="Arial"/>
                <w:color w:val="00000A"/>
                <w:kern w:val="1"/>
                <w:sz w:val="15"/>
                <w:szCs w:val="15"/>
                <w:lang w:eastAsia="it-IT" w:bidi="it-IT"/>
              </w:rPr>
              <w:t xml:space="preserve">2b) Il </w:t>
            </w:r>
            <w:r w:rsidRPr="00623D34">
              <w:rPr>
                <w:rFonts w:ascii="Arial" w:eastAsia="Calibri" w:hAnsi="Arial" w:cs="Arial"/>
                <w:b/>
                <w:color w:val="00000A"/>
                <w:kern w:val="1"/>
                <w:sz w:val="15"/>
                <w:szCs w:val="15"/>
                <w:lang w:eastAsia="it-IT" w:bidi="it-IT"/>
              </w:rPr>
              <w:t>fatturato annuo medio</w:t>
            </w:r>
            <w:r w:rsidRPr="00623D34">
              <w:rPr>
                <w:rFonts w:ascii="Arial" w:eastAsia="Calibri" w:hAnsi="Arial" w:cs="Arial"/>
                <w:color w:val="00000A"/>
                <w:kern w:val="1"/>
                <w:sz w:val="15"/>
                <w:szCs w:val="15"/>
                <w:lang w:eastAsia="it-IT" w:bidi="it-IT"/>
              </w:rPr>
              <w:t xml:space="preserve"> dell'operatore economico </w:t>
            </w:r>
            <w:r w:rsidRPr="00623D34">
              <w:rPr>
                <w:rFonts w:ascii="Arial" w:eastAsia="Calibri" w:hAnsi="Arial" w:cs="Arial"/>
                <w:b/>
                <w:color w:val="00000A"/>
                <w:kern w:val="1"/>
                <w:sz w:val="15"/>
                <w:szCs w:val="15"/>
                <w:lang w:eastAsia="it-IT" w:bidi="it-IT"/>
              </w:rPr>
              <w:t xml:space="preserve">nel settore e per il numero di esercizi specificato nell'avviso o bando pertinente o nei documenti di gara è il seguente </w:t>
            </w:r>
            <w:r w:rsidRPr="00623D34">
              <w:rPr>
                <w:rFonts w:ascii="Arial" w:eastAsia="Calibri" w:hAnsi="Arial" w:cs="Arial"/>
                <w:color w:val="00000A"/>
                <w:kern w:val="1"/>
                <w:sz w:val="15"/>
                <w:szCs w:val="15"/>
                <w:lang w:eastAsia="it-IT" w:bidi="it-IT"/>
              </w:rPr>
              <w:t>(</w:t>
            </w:r>
            <w:r w:rsidRPr="00623D34">
              <w:rPr>
                <w:rFonts w:ascii="Arial" w:eastAsia="Calibri" w:hAnsi="Arial" w:cs="Arial"/>
                <w:color w:val="00000A"/>
                <w:kern w:val="1"/>
                <w:sz w:val="15"/>
                <w:szCs w:val="15"/>
                <w:vertAlign w:val="superscript"/>
                <w:lang w:eastAsia="it-IT" w:bidi="it-IT"/>
              </w:rPr>
              <w:footnoteReference w:id="27"/>
            </w:r>
            <w:r w:rsidRPr="00623D34">
              <w:rPr>
                <w:rFonts w:ascii="Arial" w:eastAsia="Calibri" w:hAnsi="Arial" w:cs="Arial"/>
                <w:color w:val="00000A"/>
                <w:kern w:val="1"/>
                <w:sz w:val="15"/>
                <w:szCs w:val="15"/>
                <w:lang w:eastAsia="it-IT" w:bidi="it-IT"/>
              </w:rPr>
              <w:t>)</w:t>
            </w:r>
            <w:r w:rsidRPr="00623D34">
              <w:rPr>
                <w:rFonts w:ascii="Arial" w:eastAsia="Calibri" w:hAnsi="Arial" w:cs="Arial"/>
                <w:b/>
                <w:color w:val="00000A"/>
                <w:kern w:val="1"/>
                <w:sz w:val="15"/>
                <w:szCs w:val="15"/>
                <w:lang w:eastAsia="it-IT" w:bidi="it-IT"/>
              </w:rPr>
              <w:t>:</w:t>
            </w:r>
          </w:p>
          <w:p w14:paraId="33F025C7"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5"/>
                <w:szCs w:val="15"/>
                <w:lang w:eastAsia="it-IT"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EE61A23" w14:textId="77777777" w:rsidR="00623D34" w:rsidRPr="00623D34" w:rsidRDefault="00623D34" w:rsidP="00623D34">
            <w:pPr>
              <w:suppressAutoHyphens/>
              <w:spacing w:before="120" w:after="120" w:line="240" w:lineRule="auto"/>
              <w:rPr>
                <w:rFonts w:ascii="Arial" w:eastAsia="Calibri" w:hAnsi="Arial" w:cs="Arial"/>
                <w:color w:val="00000A"/>
                <w:kern w:val="1"/>
                <w:sz w:val="15"/>
                <w:szCs w:val="15"/>
                <w:lang w:eastAsia="it-IT" w:bidi="it-IT"/>
              </w:rPr>
            </w:pPr>
            <w:r w:rsidRPr="00623D34">
              <w:rPr>
                <w:rFonts w:ascii="Arial" w:eastAsia="Calibri" w:hAnsi="Arial" w:cs="Arial"/>
                <w:color w:val="00000A"/>
                <w:kern w:val="1"/>
                <w:sz w:val="15"/>
                <w:szCs w:val="15"/>
                <w:lang w:eastAsia="it-IT" w:bidi="it-IT"/>
              </w:rPr>
              <w:t>esercizio: [……] fatturato: [……] [</w:t>
            </w:r>
            <w:proofErr w:type="gramStart"/>
            <w:r w:rsidRPr="00623D34">
              <w:rPr>
                <w:rFonts w:ascii="Arial" w:eastAsia="Calibri" w:hAnsi="Arial" w:cs="Arial"/>
                <w:color w:val="00000A"/>
                <w:kern w:val="1"/>
                <w:sz w:val="15"/>
                <w:szCs w:val="15"/>
                <w:lang w:eastAsia="it-IT" w:bidi="it-IT"/>
              </w:rPr>
              <w:t>…]valuta</w:t>
            </w:r>
            <w:proofErr w:type="gramEnd"/>
            <w:r w:rsidRPr="00623D34">
              <w:rPr>
                <w:rFonts w:ascii="Arial" w:eastAsia="Calibri" w:hAnsi="Arial" w:cs="Arial"/>
                <w:color w:val="00000A"/>
                <w:kern w:val="1"/>
                <w:sz w:val="15"/>
                <w:szCs w:val="15"/>
                <w:lang w:eastAsia="it-IT" w:bidi="it-IT"/>
              </w:rPr>
              <w:br/>
              <w:t>esercizio: [……] fatturato: [……] […]valuta</w:t>
            </w:r>
            <w:r w:rsidRPr="00623D34">
              <w:rPr>
                <w:rFonts w:ascii="Arial" w:eastAsia="Calibri" w:hAnsi="Arial" w:cs="Arial"/>
                <w:color w:val="00000A"/>
                <w:kern w:val="1"/>
                <w:sz w:val="15"/>
                <w:szCs w:val="15"/>
                <w:lang w:eastAsia="it-IT" w:bidi="it-IT"/>
              </w:rPr>
              <w:br/>
              <w:t>esercizio: [……] fatturato: [……] […]valuta</w:t>
            </w:r>
            <w:r w:rsidRPr="00623D34">
              <w:rPr>
                <w:rFonts w:ascii="Arial" w:eastAsia="Calibri" w:hAnsi="Arial" w:cs="Arial"/>
                <w:color w:val="00000A"/>
                <w:kern w:val="1"/>
                <w:sz w:val="15"/>
                <w:szCs w:val="15"/>
                <w:lang w:eastAsia="it-IT" w:bidi="it-IT"/>
              </w:rPr>
              <w:br/>
            </w:r>
            <w:r w:rsidRPr="00623D34">
              <w:rPr>
                <w:rFonts w:ascii="Arial" w:eastAsia="Calibri" w:hAnsi="Arial" w:cs="Arial"/>
                <w:color w:val="00000A"/>
                <w:kern w:val="1"/>
                <w:sz w:val="15"/>
                <w:szCs w:val="15"/>
                <w:lang w:eastAsia="it-IT" w:bidi="it-IT"/>
              </w:rPr>
              <w:br/>
            </w:r>
            <w:r w:rsidRPr="00623D34">
              <w:rPr>
                <w:rFonts w:ascii="Arial" w:eastAsia="Calibri" w:hAnsi="Arial" w:cs="Arial"/>
                <w:color w:val="00000A"/>
                <w:kern w:val="1"/>
                <w:sz w:val="15"/>
                <w:szCs w:val="15"/>
                <w:lang w:eastAsia="it-IT" w:bidi="it-IT"/>
              </w:rPr>
              <w:br/>
            </w:r>
            <w:r w:rsidRPr="00623D34">
              <w:rPr>
                <w:rFonts w:ascii="Arial" w:eastAsia="Calibri" w:hAnsi="Arial" w:cs="Arial"/>
                <w:color w:val="00000A"/>
                <w:kern w:val="1"/>
                <w:sz w:val="15"/>
                <w:szCs w:val="15"/>
                <w:lang w:eastAsia="it-IT" w:bidi="it-IT"/>
              </w:rPr>
              <w:br/>
              <w:t>(numero di esercizi, fatturato medio)</w:t>
            </w:r>
            <w:r w:rsidRPr="00623D34">
              <w:rPr>
                <w:rFonts w:ascii="Arial" w:eastAsia="Calibri" w:hAnsi="Arial" w:cs="Arial"/>
                <w:b/>
                <w:color w:val="00000A"/>
                <w:kern w:val="1"/>
                <w:sz w:val="15"/>
                <w:szCs w:val="15"/>
                <w:lang w:eastAsia="it-IT" w:bidi="it-IT"/>
              </w:rPr>
              <w:t>:</w:t>
            </w:r>
            <w:r w:rsidRPr="00623D34">
              <w:rPr>
                <w:rFonts w:ascii="Arial" w:eastAsia="Calibri" w:hAnsi="Arial" w:cs="Arial"/>
                <w:color w:val="00000A"/>
                <w:kern w:val="1"/>
                <w:sz w:val="15"/>
                <w:szCs w:val="15"/>
                <w:lang w:eastAsia="it-IT" w:bidi="it-IT"/>
              </w:rPr>
              <w:t xml:space="preserve"> </w:t>
            </w:r>
          </w:p>
          <w:p w14:paraId="7C857831" w14:textId="77777777" w:rsidR="00623D34" w:rsidRPr="00623D34" w:rsidRDefault="00623D34" w:rsidP="00623D34">
            <w:pPr>
              <w:suppressAutoHyphens/>
              <w:spacing w:before="120" w:after="120" w:line="240" w:lineRule="auto"/>
              <w:rPr>
                <w:rFonts w:ascii="Arial" w:eastAsia="Calibri" w:hAnsi="Arial" w:cs="Arial"/>
                <w:color w:val="00000A"/>
                <w:kern w:val="1"/>
                <w:sz w:val="15"/>
                <w:szCs w:val="15"/>
                <w:lang w:eastAsia="it-IT" w:bidi="it-IT"/>
              </w:rPr>
            </w:pPr>
            <w:r w:rsidRPr="00623D34">
              <w:rPr>
                <w:rFonts w:ascii="Arial" w:eastAsia="Calibri" w:hAnsi="Arial" w:cs="Arial"/>
                <w:color w:val="00000A"/>
                <w:kern w:val="1"/>
                <w:sz w:val="15"/>
                <w:szCs w:val="15"/>
                <w:lang w:eastAsia="it-IT" w:bidi="it-IT"/>
              </w:rPr>
              <w:t>[……], [……] […] valuta</w:t>
            </w:r>
          </w:p>
          <w:p w14:paraId="2760FAF2" w14:textId="77777777" w:rsidR="00623D34" w:rsidRPr="00623D34" w:rsidRDefault="00623D34" w:rsidP="00623D34">
            <w:pPr>
              <w:suppressAutoHyphens/>
              <w:spacing w:before="120" w:after="120" w:line="240" w:lineRule="auto"/>
              <w:rPr>
                <w:rFonts w:ascii="Arial" w:eastAsia="Calibri" w:hAnsi="Arial" w:cs="Arial"/>
                <w:color w:val="00000A"/>
                <w:kern w:val="1"/>
                <w:sz w:val="15"/>
                <w:szCs w:val="15"/>
                <w:lang w:eastAsia="it-IT" w:bidi="it-IT"/>
              </w:rPr>
            </w:pPr>
            <w:r w:rsidRPr="00623D34">
              <w:rPr>
                <w:rFonts w:ascii="Arial" w:eastAsia="Calibri" w:hAnsi="Arial" w:cs="Arial"/>
                <w:color w:val="00000A"/>
                <w:kern w:val="1"/>
                <w:sz w:val="15"/>
                <w:szCs w:val="15"/>
                <w:lang w:eastAsia="it-IT" w:bidi="it-IT"/>
              </w:rPr>
              <w:br/>
              <w:t xml:space="preserve">(indirizzo web, autorità o organismo di emanazione, riferimento preciso della documentazione): </w:t>
            </w:r>
          </w:p>
          <w:p w14:paraId="4E87D53A"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5"/>
                <w:szCs w:val="15"/>
                <w:lang w:eastAsia="it-IT" w:bidi="it-IT"/>
              </w:rPr>
              <w:t>[……….…][…………][…………]</w:t>
            </w:r>
          </w:p>
        </w:tc>
      </w:tr>
      <w:tr w:rsidR="00623D34" w:rsidRPr="00623D34" w14:paraId="34FBE1A5" w14:textId="77777777" w:rsidTr="00BD158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31DB1E" w14:textId="77777777" w:rsidR="00623D34" w:rsidRPr="00623D34" w:rsidRDefault="00623D34" w:rsidP="00623D34">
            <w:pPr>
              <w:suppressAutoHyphens/>
              <w:spacing w:before="120" w:after="120" w:line="240" w:lineRule="auto"/>
              <w:jc w:val="both"/>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5"/>
                <w:szCs w:val="15"/>
                <w:lang w:eastAsia="it-IT" w:bidi="it-IT"/>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AFCA98"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5"/>
                <w:szCs w:val="15"/>
                <w:lang w:eastAsia="it-IT" w:bidi="it-IT"/>
              </w:rPr>
              <w:t>[……]</w:t>
            </w:r>
          </w:p>
        </w:tc>
      </w:tr>
      <w:tr w:rsidR="00623D34" w:rsidRPr="00623D34" w14:paraId="30D863D9" w14:textId="77777777" w:rsidTr="00BD158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0C38CE" w14:textId="77777777" w:rsidR="00623D34" w:rsidRPr="00623D34" w:rsidRDefault="00623D34" w:rsidP="00623D34">
            <w:pPr>
              <w:numPr>
                <w:ilvl w:val="0"/>
                <w:numId w:val="4"/>
              </w:numPr>
              <w:suppressAutoHyphens/>
              <w:spacing w:before="120" w:after="120" w:line="240" w:lineRule="auto"/>
              <w:ind w:left="284" w:hanging="284"/>
              <w:contextualSpacing/>
              <w:jc w:val="both"/>
              <w:rPr>
                <w:rFonts w:ascii="Arial" w:eastAsia="Calibri" w:hAnsi="Arial" w:cs="Arial"/>
                <w:color w:val="00000A"/>
                <w:kern w:val="1"/>
                <w:sz w:val="15"/>
                <w:szCs w:val="15"/>
                <w:lang w:eastAsia="it-IT" w:bidi="it-IT"/>
              </w:rPr>
            </w:pPr>
            <w:r w:rsidRPr="00623D34">
              <w:rPr>
                <w:rFonts w:ascii="Arial" w:eastAsia="Calibri" w:hAnsi="Arial" w:cs="Arial"/>
                <w:color w:val="00000A"/>
                <w:kern w:val="1"/>
                <w:sz w:val="15"/>
                <w:szCs w:val="15"/>
                <w:lang w:eastAsia="it-IT" w:bidi="it-IT"/>
              </w:rPr>
              <w:t xml:space="preserve">Per quanto riguarda gli </w:t>
            </w:r>
            <w:r w:rsidRPr="00623D34">
              <w:rPr>
                <w:rFonts w:ascii="Arial" w:eastAsia="Calibri" w:hAnsi="Arial" w:cs="Arial"/>
                <w:b/>
                <w:color w:val="00000A"/>
                <w:kern w:val="1"/>
                <w:sz w:val="15"/>
                <w:szCs w:val="15"/>
                <w:lang w:eastAsia="it-IT" w:bidi="it-IT"/>
              </w:rPr>
              <w:t xml:space="preserve">indici finanziari </w:t>
            </w:r>
            <w:r w:rsidRPr="00623D34">
              <w:rPr>
                <w:rFonts w:ascii="Arial" w:eastAsia="Calibri" w:hAnsi="Arial" w:cs="Arial"/>
                <w:color w:val="00000A"/>
                <w:kern w:val="1"/>
                <w:sz w:val="15"/>
                <w:szCs w:val="15"/>
                <w:lang w:eastAsia="it-IT" w:bidi="it-IT"/>
              </w:rPr>
              <w:t>(</w:t>
            </w:r>
            <w:r w:rsidRPr="00623D34">
              <w:rPr>
                <w:rFonts w:ascii="Arial" w:eastAsia="Calibri" w:hAnsi="Arial" w:cs="Arial"/>
                <w:color w:val="00000A"/>
                <w:kern w:val="1"/>
                <w:sz w:val="15"/>
                <w:szCs w:val="15"/>
                <w:vertAlign w:val="superscript"/>
                <w:lang w:eastAsia="it-IT" w:bidi="it-IT"/>
              </w:rPr>
              <w:footnoteReference w:id="28"/>
            </w:r>
            <w:r w:rsidRPr="00623D34">
              <w:rPr>
                <w:rFonts w:ascii="Arial" w:eastAsia="Calibri" w:hAnsi="Arial" w:cs="Arial"/>
                <w:color w:val="00000A"/>
                <w:kern w:val="1"/>
                <w:sz w:val="15"/>
                <w:szCs w:val="15"/>
                <w:lang w:eastAsia="it-IT" w:bidi="it-IT"/>
              </w:rPr>
              <w:t>) specificati nell'avviso o bando pertinente o nei documenti di gar</w:t>
            </w:r>
            <w:r w:rsidRPr="00623D34">
              <w:rPr>
                <w:rFonts w:ascii="Arial" w:eastAsia="Calibri" w:hAnsi="Arial" w:cs="Arial"/>
                <w:color w:val="000000"/>
                <w:kern w:val="1"/>
                <w:sz w:val="15"/>
                <w:szCs w:val="15"/>
                <w:lang w:eastAsia="it-IT" w:bidi="it-IT"/>
              </w:rPr>
              <w:t xml:space="preserve">a ai sensi dell’art. 83 comma 4, lett. </w:t>
            </w:r>
            <w:r w:rsidRPr="00623D34">
              <w:rPr>
                <w:rFonts w:ascii="Arial" w:eastAsia="Calibri" w:hAnsi="Arial" w:cs="Arial"/>
                <w:i/>
                <w:color w:val="000000"/>
                <w:kern w:val="1"/>
                <w:sz w:val="15"/>
                <w:szCs w:val="15"/>
                <w:lang w:eastAsia="it-IT" w:bidi="it-IT"/>
              </w:rPr>
              <w:t>b)</w:t>
            </w:r>
            <w:r w:rsidRPr="00623D34">
              <w:rPr>
                <w:rFonts w:ascii="Arial" w:eastAsia="Calibri" w:hAnsi="Arial" w:cs="Arial"/>
                <w:color w:val="000000"/>
                <w:kern w:val="1"/>
                <w:sz w:val="15"/>
                <w:szCs w:val="15"/>
                <w:lang w:eastAsia="it-IT" w:bidi="it-IT"/>
              </w:rPr>
              <w:t xml:space="preserve">, del Codice, l'operatore economico dichiara che i valori attuali degli indici richiesti </w:t>
            </w:r>
            <w:r w:rsidRPr="00623D34">
              <w:rPr>
                <w:rFonts w:ascii="Arial" w:eastAsia="Calibri" w:hAnsi="Arial" w:cs="Arial"/>
                <w:color w:val="00000A"/>
                <w:kern w:val="1"/>
                <w:sz w:val="15"/>
                <w:szCs w:val="15"/>
                <w:lang w:eastAsia="it-IT" w:bidi="it-IT"/>
              </w:rPr>
              <w:t>sono i seguenti:</w:t>
            </w:r>
          </w:p>
          <w:p w14:paraId="75EC03B6" w14:textId="77777777" w:rsidR="00623D34" w:rsidRPr="00623D34" w:rsidRDefault="00623D34" w:rsidP="00623D34">
            <w:pPr>
              <w:suppressAutoHyphens/>
              <w:spacing w:before="120" w:after="120" w:line="240" w:lineRule="auto"/>
              <w:contextualSpacing/>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5"/>
                <w:szCs w:val="15"/>
                <w:lang w:eastAsia="it-IT"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5744E4" w14:textId="77777777" w:rsidR="00623D34" w:rsidRPr="00623D34" w:rsidRDefault="00623D34" w:rsidP="00623D34">
            <w:pPr>
              <w:suppressAutoHyphens/>
              <w:spacing w:before="120" w:after="120" w:line="240" w:lineRule="auto"/>
              <w:rPr>
                <w:rFonts w:ascii="Arial" w:eastAsia="Calibri" w:hAnsi="Arial" w:cs="Arial"/>
                <w:color w:val="00000A"/>
                <w:kern w:val="1"/>
                <w:sz w:val="15"/>
                <w:szCs w:val="15"/>
                <w:lang w:eastAsia="it-IT" w:bidi="it-IT"/>
              </w:rPr>
            </w:pPr>
            <w:r w:rsidRPr="00623D34">
              <w:rPr>
                <w:rFonts w:ascii="Arial" w:eastAsia="Calibri" w:hAnsi="Arial" w:cs="Arial"/>
                <w:color w:val="00000A"/>
                <w:kern w:val="1"/>
                <w:sz w:val="15"/>
                <w:szCs w:val="15"/>
                <w:lang w:eastAsia="it-IT" w:bidi="it-IT"/>
              </w:rPr>
              <w:t>(indicazione dell'indice richiesto, come rapporto tra x e y (</w:t>
            </w:r>
            <w:r w:rsidRPr="00623D34">
              <w:rPr>
                <w:rFonts w:ascii="Arial" w:eastAsia="Calibri" w:hAnsi="Arial" w:cs="Arial"/>
                <w:color w:val="00000A"/>
                <w:kern w:val="1"/>
                <w:sz w:val="15"/>
                <w:szCs w:val="15"/>
                <w:vertAlign w:val="superscript"/>
                <w:lang w:eastAsia="it-IT" w:bidi="it-IT"/>
              </w:rPr>
              <w:footnoteReference w:id="29"/>
            </w:r>
            <w:r w:rsidRPr="00623D34">
              <w:rPr>
                <w:rFonts w:ascii="Arial" w:eastAsia="Calibri" w:hAnsi="Arial" w:cs="Arial"/>
                <w:color w:val="00000A"/>
                <w:kern w:val="1"/>
                <w:sz w:val="15"/>
                <w:szCs w:val="15"/>
                <w:lang w:eastAsia="it-IT" w:bidi="it-IT"/>
              </w:rPr>
              <w:t>), e valore)</w:t>
            </w:r>
            <w:r w:rsidRPr="00623D34">
              <w:rPr>
                <w:rFonts w:ascii="Arial" w:eastAsia="Calibri" w:hAnsi="Arial" w:cs="Arial"/>
                <w:color w:val="00000A"/>
                <w:kern w:val="1"/>
                <w:sz w:val="15"/>
                <w:szCs w:val="15"/>
                <w:lang w:eastAsia="it-IT" w:bidi="it-IT"/>
              </w:rPr>
              <w:br/>
              <w:t>[……], [……] (</w:t>
            </w:r>
            <w:r w:rsidRPr="00623D34">
              <w:rPr>
                <w:rFonts w:ascii="Arial" w:eastAsia="Calibri" w:hAnsi="Arial" w:cs="Arial"/>
                <w:color w:val="00000A"/>
                <w:kern w:val="1"/>
                <w:sz w:val="15"/>
                <w:szCs w:val="15"/>
                <w:vertAlign w:val="superscript"/>
                <w:lang w:eastAsia="it-IT" w:bidi="it-IT"/>
              </w:rPr>
              <w:footnoteReference w:id="30"/>
            </w:r>
            <w:r w:rsidRPr="00623D34">
              <w:rPr>
                <w:rFonts w:ascii="Arial" w:eastAsia="Calibri" w:hAnsi="Arial" w:cs="Arial"/>
                <w:color w:val="00000A"/>
                <w:kern w:val="1"/>
                <w:sz w:val="15"/>
                <w:szCs w:val="15"/>
                <w:lang w:eastAsia="it-IT" w:bidi="it-IT"/>
              </w:rPr>
              <w:t>)</w:t>
            </w:r>
            <w:r w:rsidRPr="00623D34">
              <w:rPr>
                <w:rFonts w:ascii="Arial" w:eastAsia="Calibri" w:hAnsi="Arial" w:cs="Arial"/>
                <w:color w:val="00000A"/>
                <w:kern w:val="1"/>
                <w:sz w:val="15"/>
                <w:szCs w:val="15"/>
                <w:lang w:eastAsia="it-IT" w:bidi="it-IT"/>
              </w:rPr>
              <w:br/>
            </w:r>
            <w:r w:rsidRPr="00623D34">
              <w:rPr>
                <w:rFonts w:ascii="Arial" w:eastAsia="Calibri" w:hAnsi="Arial" w:cs="Arial"/>
                <w:i/>
                <w:color w:val="00000A"/>
                <w:kern w:val="1"/>
                <w:sz w:val="15"/>
                <w:szCs w:val="15"/>
                <w:lang w:eastAsia="it-IT" w:bidi="it-IT"/>
              </w:rPr>
              <w:br/>
            </w:r>
            <w:r w:rsidRPr="00623D34">
              <w:rPr>
                <w:rFonts w:ascii="Arial" w:eastAsia="Calibri" w:hAnsi="Arial" w:cs="Arial"/>
                <w:color w:val="00000A"/>
                <w:kern w:val="1"/>
                <w:sz w:val="15"/>
                <w:szCs w:val="15"/>
                <w:lang w:eastAsia="it-IT" w:bidi="it-IT"/>
              </w:rPr>
              <w:t>(indirizzo web, autorità o organismo di emanazione, riferimento preciso della documentazione):</w:t>
            </w:r>
            <w:r w:rsidRPr="00623D34">
              <w:rPr>
                <w:rFonts w:ascii="Arial" w:eastAsia="Calibri" w:hAnsi="Arial" w:cs="Arial"/>
                <w:i/>
                <w:color w:val="00000A"/>
                <w:kern w:val="1"/>
                <w:sz w:val="15"/>
                <w:szCs w:val="15"/>
                <w:lang w:eastAsia="it-IT" w:bidi="it-IT"/>
              </w:rPr>
              <w:t xml:space="preserve"> </w:t>
            </w:r>
          </w:p>
          <w:p w14:paraId="00FACEB3"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5"/>
                <w:szCs w:val="15"/>
                <w:lang w:eastAsia="it-IT" w:bidi="it-IT"/>
              </w:rPr>
              <w:t>[………..…][…………][……….…]</w:t>
            </w:r>
          </w:p>
        </w:tc>
      </w:tr>
      <w:tr w:rsidR="00623D34" w:rsidRPr="00623D34" w14:paraId="73770B6C" w14:textId="77777777" w:rsidTr="00BD158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7B45DC" w14:textId="77777777" w:rsidR="00623D34" w:rsidRPr="00623D34" w:rsidRDefault="00623D34" w:rsidP="00623D34">
            <w:pPr>
              <w:numPr>
                <w:ilvl w:val="0"/>
                <w:numId w:val="4"/>
              </w:numPr>
              <w:suppressAutoHyphens/>
              <w:spacing w:before="120" w:after="120" w:line="240" w:lineRule="auto"/>
              <w:ind w:left="284" w:hanging="284"/>
              <w:contextualSpacing/>
              <w:rPr>
                <w:rFonts w:ascii="Arial" w:eastAsia="Calibri" w:hAnsi="Arial" w:cs="Arial"/>
                <w:color w:val="00000A"/>
                <w:kern w:val="1"/>
                <w:sz w:val="15"/>
                <w:szCs w:val="15"/>
                <w:lang w:eastAsia="it-IT" w:bidi="it-IT"/>
              </w:rPr>
            </w:pPr>
            <w:r w:rsidRPr="00623D34">
              <w:rPr>
                <w:rFonts w:ascii="Arial" w:eastAsia="Calibri" w:hAnsi="Arial" w:cs="Arial"/>
                <w:color w:val="00000A"/>
                <w:kern w:val="1"/>
                <w:sz w:val="15"/>
                <w:szCs w:val="15"/>
                <w:lang w:eastAsia="it-IT" w:bidi="it-IT"/>
              </w:rPr>
              <w:t xml:space="preserve">L'importo assicurato </w:t>
            </w:r>
            <w:r w:rsidRPr="00623D34">
              <w:rPr>
                <w:rFonts w:ascii="Arial" w:eastAsia="Calibri" w:hAnsi="Arial" w:cs="Arial"/>
                <w:color w:val="000000"/>
                <w:kern w:val="1"/>
                <w:sz w:val="15"/>
                <w:szCs w:val="15"/>
                <w:lang w:eastAsia="it-IT" w:bidi="it-IT"/>
              </w:rPr>
              <w:t xml:space="preserve">dalla </w:t>
            </w:r>
            <w:r w:rsidRPr="00623D34">
              <w:rPr>
                <w:rFonts w:ascii="Arial" w:eastAsia="Calibri" w:hAnsi="Arial" w:cs="Arial"/>
                <w:b/>
                <w:color w:val="000000"/>
                <w:kern w:val="1"/>
                <w:sz w:val="15"/>
                <w:szCs w:val="15"/>
                <w:lang w:eastAsia="it-IT" w:bidi="it-IT"/>
              </w:rPr>
              <w:t>copertura contro i rischi professional</w:t>
            </w:r>
            <w:r w:rsidRPr="00623D34">
              <w:rPr>
                <w:rFonts w:ascii="Arial" w:eastAsia="Calibri" w:hAnsi="Arial" w:cs="Arial"/>
                <w:color w:val="000000"/>
                <w:kern w:val="1"/>
                <w:sz w:val="15"/>
                <w:szCs w:val="15"/>
                <w:lang w:eastAsia="it-IT" w:bidi="it-IT"/>
              </w:rPr>
              <w:t xml:space="preserve">i è il seguente (articolo 83, comma 4, lettera </w:t>
            </w:r>
            <w:r w:rsidRPr="00623D34">
              <w:rPr>
                <w:rFonts w:ascii="Arial" w:eastAsia="Calibri" w:hAnsi="Arial" w:cs="Arial"/>
                <w:i/>
                <w:color w:val="000000"/>
                <w:kern w:val="1"/>
                <w:sz w:val="15"/>
                <w:szCs w:val="15"/>
                <w:lang w:eastAsia="it-IT" w:bidi="it-IT"/>
              </w:rPr>
              <w:t>c)</w:t>
            </w:r>
            <w:r w:rsidRPr="00623D34">
              <w:rPr>
                <w:rFonts w:ascii="Arial" w:eastAsia="Calibri" w:hAnsi="Arial" w:cs="Arial"/>
                <w:color w:val="000000"/>
                <w:kern w:val="1"/>
                <w:sz w:val="15"/>
                <w:szCs w:val="15"/>
                <w:lang w:eastAsia="it-IT" w:bidi="it-IT"/>
              </w:rPr>
              <w:t xml:space="preserve"> del Codice):</w:t>
            </w:r>
          </w:p>
          <w:p w14:paraId="2C33FFF2"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5"/>
                <w:szCs w:val="15"/>
                <w:lang w:eastAsia="it-IT" w:bidi="it-IT"/>
              </w:rPr>
              <w:t>Se 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EEC240" w14:textId="77777777" w:rsidR="00623D34" w:rsidRPr="00623D34" w:rsidRDefault="00623D34" w:rsidP="00623D34">
            <w:pPr>
              <w:suppressAutoHyphens/>
              <w:spacing w:before="120" w:after="120" w:line="240" w:lineRule="auto"/>
              <w:rPr>
                <w:rFonts w:ascii="Arial" w:eastAsia="Calibri" w:hAnsi="Arial" w:cs="Arial"/>
                <w:color w:val="00000A"/>
                <w:kern w:val="1"/>
                <w:sz w:val="15"/>
                <w:szCs w:val="15"/>
                <w:lang w:eastAsia="it-IT" w:bidi="it-IT"/>
              </w:rPr>
            </w:pPr>
            <w:r w:rsidRPr="00623D34">
              <w:rPr>
                <w:rFonts w:ascii="Arial" w:eastAsia="Calibri" w:hAnsi="Arial" w:cs="Arial"/>
                <w:color w:val="00000A"/>
                <w:kern w:val="1"/>
                <w:sz w:val="15"/>
                <w:szCs w:val="15"/>
                <w:lang w:eastAsia="it-IT" w:bidi="it-IT"/>
              </w:rPr>
              <w:t>[……] […] valuta</w:t>
            </w:r>
          </w:p>
          <w:p w14:paraId="1F9EFB33" w14:textId="77777777" w:rsidR="00623D34" w:rsidRPr="00623D34" w:rsidRDefault="00623D34" w:rsidP="00623D34">
            <w:pPr>
              <w:suppressAutoHyphens/>
              <w:spacing w:after="0" w:line="240" w:lineRule="auto"/>
              <w:rPr>
                <w:rFonts w:ascii="Arial" w:eastAsia="Calibri" w:hAnsi="Arial" w:cs="Arial"/>
                <w:i/>
                <w:color w:val="00000A"/>
                <w:kern w:val="1"/>
                <w:sz w:val="15"/>
                <w:szCs w:val="15"/>
                <w:lang w:eastAsia="it-IT" w:bidi="it-IT"/>
              </w:rPr>
            </w:pPr>
            <w:r w:rsidRPr="00623D34">
              <w:rPr>
                <w:rFonts w:ascii="Arial" w:eastAsia="Calibri" w:hAnsi="Arial" w:cs="Arial"/>
                <w:color w:val="00000A"/>
                <w:kern w:val="1"/>
                <w:sz w:val="15"/>
                <w:szCs w:val="15"/>
                <w:lang w:eastAsia="it-IT" w:bidi="it-IT"/>
              </w:rPr>
              <w:br/>
              <w:t>(indirizzo web, autorità o organismo di emanazione, riferimento preciso della documentazione):</w:t>
            </w:r>
          </w:p>
          <w:p w14:paraId="3117A739" w14:textId="77777777" w:rsidR="00623D34" w:rsidRPr="00623D34" w:rsidRDefault="00623D34" w:rsidP="00623D34">
            <w:pPr>
              <w:suppressAutoHyphens/>
              <w:spacing w:after="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i/>
                <w:color w:val="00000A"/>
                <w:kern w:val="1"/>
                <w:sz w:val="15"/>
                <w:szCs w:val="15"/>
                <w:lang w:eastAsia="it-IT" w:bidi="it-IT"/>
              </w:rPr>
              <w:t xml:space="preserve"> </w:t>
            </w:r>
            <w:r w:rsidRPr="00623D34">
              <w:rPr>
                <w:rFonts w:ascii="Arial" w:eastAsia="Calibri" w:hAnsi="Arial" w:cs="Arial"/>
                <w:color w:val="00000A"/>
                <w:kern w:val="1"/>
                <w:sz w:val="15"/>
                <w:szCs w:val="15"/>
                <w:lang w:eastAsia="it-IT" w:bidi="it-IT"/>
              </w:rPr>
              <w:t>[……….…][…………][………..…]</w:t>
            </w:r>
          </w:p>
        </w:tc>
      </w:tr>
      <w:tr w:rsidR="00623D34" w:rsidRPr="00623D34" w14:paraId="67FCDBCA" w14:textId="77777777" w:rsidTr="00BD158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FE26A5" w14:textId="77777777" w:rsidR="00623D34" w:rsidRPr="00623D34" w:rsidRDefault="00623D34" w:rsidP="00623D34">
            <w:pPr>
              <w:numPr>
                <w:ilvl w:val="0"/>
                <w:numId w:val="4"/>
              </w:numPr>
              <w:suppressAutoHyphens/>
              <w:spacing w:before="120" w:after="120" w:line="240" w:lineRule="auto"/>
              <w:ind w:left="284" w:hanging="284"/>
              <w:contextualSpacing/>
              <w:rPr>
                <w:rFonts w:ascii="Arial" w:eastAsia="Calibri" w:hAnsi="Arial" w:cs="Arial"/>
                <w:color w:val="00000A"/>
                <w:kern w:val="1"/>
                <w:sz w:val="15"/>
                <w:szCs w:val="15"/>
                <w:lang w:eastAsia="it-IT" w:bidi="it-IT"/>
              </w:rPr>
            </w:pPr>
            <w:r w:rsidRPr="00623D34">
              <w:rPr>
                <w:rFonts w:ascii="Arial" w:eastAsia="Calibri" w:hAnsi="Arial" w:cs="Arial"/>
                <w:color w:val="00000A"/>
                <w:kern w:val="1"/>
                <w:sz w:val="15"/>
                <w:szCs w:val="15"/>
                <w:lang w:eastAsia="it-IT" w:bidi="it-IT"/>
              </w:rPr>
              <w:t xml:space="preserve">Per quanto riguarda gli </w:t>
            </w:r>
            <w:r w:rsidRPr="00623D34">
              <w:rPr>
                <w:rFonts w:ascii="Arial" w:eastAsia="Calibri" w:hAnsi="Arial" w:cs="Arial"/>
                <w:b/>
                <w:color w:val="00000A"/>
                <w:kern w:val="1"/>
                <w:sz w:val="15"/>
                <w:szCs w:val="15"/>
                <w:lang w:eastAsia="it-IT" w:bidi="it-IT"/>
              </w:rPr>
              <w:t>eventuali altri requisiti economici o finanziari</w:t>
            </w:r>
            <w:r w:rsidRPr="00623D34">
              <w:rPr>
                <w:rFonts w:ascii="Arial" w:eastAsia="Calibri" w:hAnsi="Arial" w:cs="Arial"/>
                <w:color w:val="00000A"/>
                <w:kern w:val="1"/>
                <w:sz w:val="15"/>
                <w:szCs w:val="15"/>
                <w:lang w:eastAsia="it-IT" w:bidi="it-IT"/>
              </w:rPr>
              <w:t xml:space="preserve"> specificati nell'avviso o bando pertinente o nei documenti di gara, l'operatore economico dichiara che:</w:t>
            </w:r>
            <w:r w:rsidRPr="00623D34">
              <w:rPr>
                <w:rFonts w:ascii="Arial" w:eastAsia="Calibri" w:hAnsi="Arial" w:cs="Arial"/>
                <w:color w:val="00000A"/>
                <w:kern w:val="1"/>
                <w:sz w:val="15"/>
                <w:szCs w:val="15"/>
                <w:lang w:eastAsia="it-IT" w:bidi="it-IT"/>
              </w:rPr>
              <w:br/>
            </w:r>
          </w:p>
          <w:p w14:paraId="091D5DE3"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5"/>
                <w:szCs w:val="15"/>
                <w:lang w:eastAsia="it-IT" w:bidi="it-IT"/>
              </w:rPr>
              <w:lastRenderedPageBreak/>
              <w:t xml:space="preserve">Se la documentazione pertinente </w:t>
            </w:r>
            <w:r w:rsidRPr="00623D34">
              <w:rPr>
                <w:rFonts w:ascii="Arial" w:eastAsia="Calibri" w:hAnsi="Arial" w:cs="Arial"/>
                <w:b/>
                <w:color w:val="00000A"/>
                <w:kern w:val="1"/>
                <w:sz w:val="15"/>
                <w:szCs w:val="15"/>
                <w:lang w:eastAsia="it-IT" w:bidi="it-IT"/>
              </w:rPr>
              <w:t>eventualmente</w:t>
            </w:r>
            <w:r w:rsidRPr="00623D34">
              <w:rPr>
                <w:rFonts w:ascii="Arial" w:eastAsia="Calibri" w:hAnsi="Arial" w:cs="Arial"/>
                <w:color w:val="00000A"/>
                <w:kern w:val="1"/>
                <w:sz w:val="15"/>
                <w:szCs w:val="15"/>
                <w:lang w:eastAsia="it-IT" w:bidi="it-IT"/>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A78E0E" w14:textId="77777777" w:rsidR="00623D34" w:rsidRPr="00623D34" w:rsidRDefault="00623D34" w:rsidP="00623D34">
            <w:pPr>
              <w:suppressAutoHyphens/>
              <w:spacing w:before="120" w:after="120" w:line="240" w:lineRule="auto"/>
              <w:rPr>
                <w:rFonts w:ascii="Arial" w:eastAsia="Calibri" w:hAnsi="Arial" w:cs="Arial"/>
                <w:color w:val="00000A"/>
                <w:kern w:val="1"/>
                <w:sz w:val="15"/>
                <w:szCs w:val="15"/>
                <w:lang w:eastAsia="it-IT" w:bidi="it-IT"/>
              </w:rPr>
            </w:pPr>
            <w:r w:rsidRPr="00623D34">
              <w:rPr>
                <w:rFonts w:ascii="Arial" w:eastAsia="Calibri" w:hAnsi="Arial" w:cs="Arial"/>
                <w:color w:val="00000A"/>
                <w:kern w:val="1"/>
                <w:sz w:val="15"/>
                <w:szCs w:val="15"/>
                <w:lang w:eastAsia="it-IT" w:bidi="it-IT"/>
              </w:rPr>
              <w:lastRenderedPageBreak/>
              <w:t>[……]</w:t>
            </w:r>
            <w:r w:rsidRPr="00623D34">
              <w:rPr>
                <w:rFonts w:ascii="Arial" w:eastAsia="Calibri" w:hAnsi="Arial" w:cs="Arial"/>
                <w:color w:val="00000A"/>
                <w:kern w:val="1"/>
                <w:sz w:val="15"/>
                <w:szCs w:val="15"/>
                <w:lang w:eastAsia="it-IT" w:bidi="it-IT"/>
              </w:rPr>
              <w:br/>
            </w:r>
            <w:r w:rsidRPr="00623D34">
              <w:rPr>
                <w:rFonts w:ascii="Arial" w:eastAsia="Calibri" w:hAnsi="Arial" w:cs="Arial"/>
                <w:color w:val="00000A"/>
                <w:kern w:val="1"/>
                <w:sz w:val="15"/>
                <w:szCs w:val="15"/>
                <w:lang w:eastAsia="it-IT" w:bidi="it-IT"/>
              </w:rPr>
              <w:br/>
            </w:r>
            <w:r w:rsidRPr="00623D34">
              <w:rPr>
                <w:rFonts w:ascii="Arial" w:eastAsia="Calibri" w:hAnsi="Arial" w:cs="Arial"/>
                <w:color w:val="00000A"/>
                <w:kern w:val="1"/>
                <w:sz w:val="15"/>
                <w:szCs w:val="15"/>
                <w:lang w:eastAsia="it-IT" w:bidi="it-IT"/>
              </w:rPr>
              <w:br/>
            </w:r>
          </w:p>
          <w:p w14:paraId="25017898" w14:textId="77777777" w:rsidR="00623D34" w:rsidRPr="00623D34" w:rsidRDefault="00623D34" w:rsidP="00623D34">
            <w:pPr>
              <w:suppressAutoHyphens/>
              <w:spacing w:before="120" w:after="120" w:line="240" w:lineRule="auto"/>
              <w:rPr>
                <w:rFonts w:ascii="Arial" w:eastAsia="Calibri" w:hAnsi="Arial" w:cs="Arial"/>
                <w:color w:val="00000A"/>
                <w:kern w:val="1"/>
                <w:sz w:val="15"/>
                <w:szCs w:val="15"/>
                <w:lang w:eastAsia="it-IT" w:bidi="it-IT"/>
              </w:rPr>
            </w:pPr>
            <w:r w:rsidRPr="00623D34">
              <w:rPr>
                <w:rFonts w:ascii="Arial" w:eastAsia="Calibri" w:hAnsi="Arial" w:cs="Arial"/>
                <w:color w:val="00000A"/>
                <w:kern w:val="1"/>
                <w:sz w:val="15"/>
                <w:szCs w:val="15"/>
                <w:lang w:eastAsia="it-IT" w:bidi="it-IT"/>
              </w:rPr>
              <w:lastRenderedPageBreak/>
              <w:t xml:space="preserve">(indirizzo web, autorità o organismo di emanazione, riferimento preciso della documentazione): </w:t>
            </w:r>
          </w:p>
          <w:p w14:paraId="447C19F6"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5"/>
                <w:szCs w:val="15"/>
                <w:lang w:eastAsia="it-IT" w:bidi="it-IT"/>
              </w:rPr>
              <w:t>[…………..][……….…][………..…]</w:t>
            </w:r>
          </w:p>
        </w:tc>
      </w:tr>
    </w:tbl>
    <w:p w14:paraId="6A88C406" w14:textId="77777777" w:rsidR="00623D34" w:rsidRPr="00623D34" w:rsidRDefault="00623D34" w:rsidP="00623D34">
      <w:pPr>
        <w:keepNext/>
        <w:suppressAutoHyphens/>
        <w:spacing w:after="0" w:line="240" w:lineRule="auto"/>
        <w:jc w:val="both"/>
        <w:rPr>
          <w:rFonts w:ascii="Arial" w:eastAsia="Calibri" w:hAnsi="Arial" w:cs="Arial"/>
          <w:b/>
          <w:caps/>
          <w:smallCaps/>
          <w:color w:val="00000A"/>
          <w:kern w:val="1"/>
          <w:sz w:val="15"/>
          <w:szCs w:val="15"/>
          <w:lang w:eastAsia="it-IT" w:bidi="it-IT"/>
        </w:rPr>
      </w:pPr>
    </w:p>
    <w:p w14:paraId="1BD50CBF" w14:textId="77777777" w:rsidR="00623D34" w:rsidRPr="00623D34" w:rsidRDefault="00623D34" w:rsidP="00623D34">
      <w:pPr>
        <w:keepNext/>
        <w:suppressAutoHyphens/>
        <w:spacing w:after="0" w:line="240" w:lineRule="auto"/>
        <w:ind w:left="850"/>
        <w:outlineLvl w:val="0"/>
        <w:rPr>
          <w:rFonts w:ascii="Times New Roman" w:eastAsia="font312" w:hAnsi="Times New Roman" w:cs="Times New Roman"/>
          <w:b/>
          <w:bCs/>
          <w:smallCaps/>
          <w:color w:val="00000A"/>
          <w:kern w:val="1"/>
          <w:sz w:val="16"/>
          <w:szCs w:val="16"/>
          <w:lang w:eastAsia="it-IT" w:bidi="it-IT"/>
        </w:rPr>
      </w:pPr>
    </w:p>
    <w:p w14:paraId="5756CACF" w14:textId="77777777" w:rsidR="00623D34" w:rsidRPr="00623D34" w:rsidRDefault="00623D34" w:rsidP="00623D34">
      <w:pPr>
        <w:keepNext/>
        <w:suppressAutoHyphens/>
        <w:spacing w:after="0" w:line="240" w:lineRule="auto"/>
        <w:jc w:val="both"/>
        <w:rPr>
          <w:rFonts w:ascii="Times New Roman" w:eastAsia="Calibri" w:hAnsi="Times New Roman" w:cs="Times New Roman"/>
          <w:b/>
          <w:smallCaps/>
          <w:color w:val="000000"/>
          <w:kern w:val="1"/>
          <w:sz w:val="16"/>
          <w:szCs w:val="16"/>
          <w:lang w:eastAsia="it-IT" w:bidi="it-IT"/>
        </w:rPr>
      </w:pPr>
      <w:r w:rsidRPr="00623D34">
        <w:rPr>
          <w:rFonts w:ascii="Arial" w:eastAsia="Calibri" w:hAnsi="Arial" w:cs="Arial"/>
          <w:caps/>
          <w:smallCaps/>
          <w:color w:val="00000A"/>
          <w:kern w:val="1"/>
          <w:sz w:val="16"/>
          <w:szCs w:val="16"/>
          <w:lang w:eastAsia="it-IT" w:bidi="it-IT"/>
        </w:rPr>
        <w:t xml:space="preserve">C: Capacità tecniche e </w:t>
      </w:r>
      <w:r w:rsidRPr="00623D34">
        <w:rPr>
          <w:rFonts w:ascii="Arial" w:eastAsia="Calibri" w:hAnsi="Arial" w:cs="Arial"/>
          <w:caps/>
          <w:smallCaps/>
          <w:color w:val="000000"/>
          <w:kern w:val="1"/>
          <w:sz w:val="16"/>
          <w:szCs w:val="16"/>
          <w:lang w:eastAsia="it-IT" w:bidi="it-IT"/>
        </w:rPr>
        <w:t xml:space="preserve">professionali </w:t>
      </w:r>
      <w:r w:rsidRPr="00623D34">
        <w:rPr>
          <w:rFonts w:ascii="Arial" w:eastAsia="Calibri" w:hAnsi="Arial" w:cs="Arial"/>
          <w:caps/>
          <w:smallCaps/>
          <w:color w:val="000000"/>
          <w:kern w:val="1"/>
          <w:sz w:val="15"/>
          <w:szCs w:val="15"/>
          <w:lang w:eastAsia="it-IT" w:bidi="it-IT"/>
        </w:rPr>
        <w:t>(A</w:t>
      </w:r>
      <w:r w:rsidRPr="00623D34">
        <w:rPr>
          <w:rFonts w:ascii="Arial" w:eastAsia="Calibri" w:hAnsi="Arial" w:cs="Arial"/>
          <w:color w:val="000000"/>
          <w:kern w:val="1"/>
          <w:sz w:val="16"/>
          <w:szCs w:val="16"/>
          <w:lang w:eastAsia="it-IT" w:bidi="it-IT"/>
        </w:rPr>
        <w:t xml:space="preserve">rticolo 83, comma 1, lettera </w:t>
      </w:r>
      <w:r w:rsidRPr="00623D34">
        <w:rPr>
          <w:rFonts w:ascii="Arial" w:eastAsia="Calibri" w:hAnsi="Arial" w:cs="Arial"/>
          <w:i/>
          <w:color w:val="000000"/>
          <w:kern w:val="1"/>
          <w:sz w:val="16"/>
          <w:szCs w:val="16"/>
          <w:lang w:eastAsia="it-IT" w:bidi="it-IT"/>
        </w:rPr>
        <w:t>c)</w:t>
      </w:r>
      <w:r w:rsidRPr="00623D34">
        <w:rPr>
          <w:rFonts w:ascii="Arial" w:eastAsia="Calibri" w:hAnsi="Arial" w:cs="Arial"/>
          <w:color w:val="000000"/>
          <w:kern w:val="1"/>
          <w:sz w:val="16"/>
          <w:szCs w:val="16"/>
          <w:lang w:eastAsia="it-IT" w:bidi="it-IT"/>
        </w:rPr>
        <w:t>, del Codice)</w:t>
      </w:r>
    </w:p>
    <w:p w14:paraId="37AF55B8" w14:textId="77777777" w:rsidR="00623D34" w:rsidRPr="00623D34" w:rsidRDefault="00623D34" w:rsidP="00623D34">
      <w:pPr>
        <w:keepNext/>
        <w:suppressAutoHyphens/>
        <w:spacing w:after="0" w:line="240" w:lineRule="auto"/>
        <w:ind w:left="850"/>
        <w:outlineLvl w:val="0"/>
        <w:rPr>
          <w:rFonts w:ascii="Times New Roman" w:eastAsia="font312" w:hAnsi="Times New Roman" w:cs="Times New Roman"/>
          <w:b/>
          <w:bCs/>
          <w:smallCaps/>
          <w:color w:val="000000"/>
          <w:kern w:val="1"/>
          <w:sz w:val="16"/>
          <w:szCs w:val="16"/>
          <w:lang w:eastAsia="it-IT" w:bidi="it-IT"/>
        </w:rPr>
      </w:pPr>
    </w:p>
    <w:p w14:paraId="5C784A9C" w14:textId="77777777" w:rsidR="00623D34" w:rsidRPr="00623D34" w:rsidRDefault="00623D34" w:rsidP="00623D34">
      <w:pPr>
        <w:pBdr>
          <w:top w:val="single" w:sz="4" w:space="1" w:color="00000A"/>
          <w:left w:val="single" w:sz="4" w:space="4" w:color="00000A"/>
          <w:bottom w:val="single" w:sz="4" w:space="1" w:color="00000A"/>
          <w:right w:val="single" w:sz="4" w:space="4" w:color="00000A"/>
        </w:pBdr>
        <w:shd w:val="clear" w:color="auto" w:fill="BFBFBF"/>
        <w:suppressAutoHyphens/>
        <w:spacing w:before="120" w:after="120" w:line="240" w:lineRule="auto"/>
        <w:jc w:val="both"/>
        <w:rPr>
          <w:rFonts w:ascii="Arial" w:eastAsia="Calibri" w:hAnsi="Arial" w:cs="Arial"/>
          <w:b/>
          <w:color w:val="000000"/>
          <w:kern w:val="1"/>
          <w:sz w:val="15"/>
          <w:szCs w:val="15"/>
          <w:lang w:eastAsia="it-IT" w:bidi="it-IT"/>
        </w:rPr>
      </w:pPr>
      <w:r w:rsidRPr="00623D34">
        <w:rPr>
          <w:rFonts w:ascii="Arial" w:eastAsia="Calibri" w:hAnsi="Arial" w:cs="Arial"/>
          <w:b/>
          <w:color w:val="000000"/>
          <w:w w:val="0"/>
          <w:kern w:val="1"/>
          <w:sz w:val="15"/>
          <w:szCs w:val="15"/>
          <w:lang w:eastAsia="it-IT" w:bidi="it-IT"/>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623D34" w:rsidRPr="00623D34" w14:paraId="553B9FB4" w14:textId="77777777" w:rsidTr="00BD158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DD3298D"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bookmarkStart w:id="1" w:name="_DV_M4301"/>
            <w:bookmarkStart w:id="2" w:name="_DV_M4300"/>
            <w:bookmarkEnd w:id="1"/>
            <w:bookmarkEnd w:id="2"/>
            <w:r w:rsidRPr="00623D34">
              <w:rPr>
                <w:rFonts w:ascii="Arial" w:eastAsia="Calibri" w:hAnsi="Arial" w:cs="Arial"/>
                <w:b/>
                <w:color w:val="00000A"/>
                <w:kern w:val="1"/>
                <w:sz w:val="15"/>
                <w:szCs w:val="15"/>
                <w:lang w:eastAsia="it-IT" w:bidi="it-IT"/>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EDC8C1"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b/>
                <w:color w:val="00000A"/>
                <w:kern w:val="1"/>
                <w:sz w:val="15"/>
                <w:szCs w:val="15"/>
                <w:lang w:eastAsia="it-IT" w:bidi="it-IT"/>
              </w:rPr>
              <w:t>Risposta</w:t>
            </w:r>
            <w:r w:rsidRPr="00623D34">
              <w:rPr>
                <w:rFonts w:ascii="Arial" w:eastAsia="Calibri" w:hAnsi="Arial" w:cs="Arial"/>
                <w:b/>
                <w:i/>
                <w:color w:val="00000A"/>
                <w:kern w:val="1"/>
                <w:sz w:val="15"/>
                <w:szCs w:val="15"/>
                <w:lang w:eastAsia="it-IT" w:bidi="it-IT"/>
              </w:rPr>
              <w:t>:</w:t>
            </w:r>
          </w:p>
        </w:tc>
      </w:tr>
      <w:tr w:rsidR="00623D34" w:rsidRPr="00623D34" w14:paraId="466604DE" w14:textId="77777777" w:rsidTr="00BD158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6AA583" w14:textId="77777777" w:rsidR="00623D34" w:rsidRPr="00623D34" w:rsidRDefault="00623D34" w:rsidP="00623D34">
            <w:pPr>
              <w:suppressAutoHyphens/>
              <w:spacing w:before="120" w:after="120" w:line="240" w:lineRule="auto"/>
              <w:rPr>
                <w:rFonts w:ascii="Arial" w:eastAsia="Calibri" w:hAnsi="Arial" w:cs="Arial"/>
                <w:color w:val="00000A"/>
                <w:kern w:val="1"/>
                <w:sz w:val="15"/>
                <w:szCs w:val="15"/>
                <w:lang w:eastAsia="it-IT" w:bidi="it-IT"/>
              </w:rPr>
            </w:pPr>
            <w:r w:rsidRPr="00623D34">
              <w:rPr>
                <w:rFonts w:ascii="Arial" w:eastAsia="Calibri" w:hAnsi="Arial" w:cs="Arial"/>
                <w:color w:val="000000"/>
                <w:kern w:val="1"/>
                <w:sz w:val="15"/>
                <w:szCs w:val="15"/>
                <w:lang w:eastAsia="it-IT" w:bidi="it-IT"/>
              </w:rPr>
              <w:t xml:space="preserve">1a) Unicamente per gli </w:t>
            </w:r>
            <w:r w:rsidRPr="00623D34">
              <w:rPr>
                <w:rFonts w:ascii="Arial" w:eastAsia="Calibri" w:hAnsi="Arial" w:cs="Arial"/>
                <w:b/>
                <w:color w:val="000000"/>
                <w:kern w:val="1"/>
                <w:sz w:val="15"/>
                <w:szCs w:val="15"/>
                <w:lang w:eastAsia="it-IT" w:bidi="it-IT"/>
              </w:rPr>
              <w:t xml:space="preserve">appalti pubblici di lavori, </w:t>
            </w:r>
            <w:r w:rsidRPr="00623D34">
              <w:rPr>
                <w:rFonts w:ascii="Arial" w:eastAsia="Calibri" w:hAnsi="Arial" w:cs="Arial"/>
                <w:color w:val="00000A"/>
                <w:kern w:val="1"/>
                <w:sz w:val="15"/>
                <w:szCs w:val="15"/>
                <w:lang w:eastAsia="it-IT" w:bidi="it-IT"/>
              </w:rPr>
              <w:t xml:space="preserve">durante il periodo di </w:t>
            </w:r>
            <w:proofErr w:type="gramStart"/>
            <w:r w:rsidRPr="00623D34">
              <w:rPr>
                <w:rFonts w:ascii="Arial" w:eastAsia="Calibri" w:hAnsi="Arial" w:cs="Arial"/>
                <w:color w:val="00000A"/>
                <w:kern w:val="1"/>
                <w:sz w:val="15"/>
                <w:szCs w:val="15"/>
                <w:lang w:eastAsia="it-IT" w:bidi="it-IT"/>
              </w:rPr>
              <w:t>riferimento(</w:t>
            </w:r>
            <w:proofErr w:type="gramEnd"/>
            <w:r w:rsidRPr="00623D34">
              <w:rPr>
                <w:rFonts w:ascii="Arial" w:eastAsia="Calibri" w:hAnsi="Arial" w:cs="Arial"/>
                <w:color w:val="00000A"/>
                <w:kern w:val="1"/>
                <w:sz w:val="15"/>
                <w:szCs w:val="15"/>
                <w:vertAlign w:val="superscript"/>
                <w:lang w:eastAsia="it-IT" w:bidi="it-IT"/>
              </w:rPr>
              <w:footnoteReference w:id="31"/>
            </w:r>
            <w:r w:rsidRPr="00623D34">
              <w:rPr>
                <w:rFonts w:ascii="Arial" w:eastAsia="Calibri" w:hAnsi="Arial" w:cs="Arial"/>
                <w:color w:val="00000A"/>
                <w:kern w:val="1"/>
                <w:sz w:val="15"/>
                <w:szCs w:val="15"/>
                <w:lang w:eastAsia="it-IT" w:bidi="it-IT"/>
              </w:rPr>
              <w:t xml:space="preserve">) l'operatore economico </w:t>
            </w:r>
            <w:r w:rsidRPr="00623D34">
              <w:rPr>
                <w:rFonts w:ascii="Arial" w:eastAsia="Calibri" w:hAnsi="Arial" w:cs="Arial"/>
                <w:b/>
                <w:color w:val="00000A"/>
                <w:kern w:val="1"/>
                <w:sz w:val="15"/>
                <w:szCs w:val="15"/>
                <w:lang w:eastAsia="it-IT" w:bidi="it-IT"/>
              </w:rPr>
              <w:t>ha eseguito i seguenti lavori del tipo specificato</w:t>
            </w:r>
            <w:r w:rsidRPr="00623D34">
              <w:rPr>
                <w:rFonts w:ascii="Arial" w:eastAsia="Calibri" w:hAnsi="Arial" w:cs="Arial"/>
                <w:color w:val="00000A"/>
                <w:kern w:val="1"/>
                <w:sz w:val="15"/>
                <w:szCs w:val="15"/>
                <w:lang w:eastAsia="it-IT" w:bidi="it-IT"/>
              </w:rPr>
              <w:t xml:space="preserve">: </w:t>
            </w:r>
          </w:p>
          <w:p w14:paraId="755C8CB8"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5"/>
                <w:szCs w:val="15"/>
                <w:lang w:eastAsia="it-IT" w:bidi="it-IT"/>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8F720A" w14:textId="77777777" w:rsidR="00623D34" w:rsidRPr="00623D34" w:rsidRDefault="00623D34" w:rsidP="00623D34">
            <w:pPr>
              <w:suppressAutoHyphens/>
              <w:spacing w:before="120" w:after="120" w:line="240" w:lineRule="auto"/>
              <w:rPr>
                <w:rFonts w:ascii="Arial" w:eastAsia="Calibri" w:hAnsi="Arial" w:cs="Arial"/>
                <w:color w:val="00000A"/>
                <w:kern w:val="1"/>
                <w:sz w:val="15"/>
                <w:szCs w:val="15"/>
                <w:lang w:eastAsia="it-IT" w:bidi="it-IT"/>
              </w:rPr>
            </w:pPr>
            <w:r w:rsidRPr="00623D34">
              <w:rPr>
                <w:rFonts w:ascii="Arial" w:eastAsia="Calibri" w:hAnsi="Arial" w:cs="Arial"/>
                <w:color w:val="00000A"/>
                <w:kern w:val="1"/>
                <w:sz w:val="15"/>
                <w:szCs w:val="15"/>
                <w:lang w:eastAsia="it-IT" w:bidi="it-IT"/>
              </w:rPr>
              <w:t>Numero di anni (periodo specificato nell'avviso o bando pertinente o nei documenti di gara): […]</w:t>
            </w:r>
            <w:r w:rsidRPr="00623D34">
              <w:rPr>
                <w:rFonts w:ascii="Arial" w:eastAsia="Calibri" w:hAnsi="Arial" w:cs="Arial"/>
                <w:color w:val="00000A"/>
                <w:kern w:val="1"/>
                <w:sz w:val="15"/>
                <w:szCs w:val="15"/>
                <w:lang w:eastAsia="it-IT" w:bidi="it-IT"/>
              </w:rPr>
              <w:br/>
            </w:r>
            <w:proofErr w:type="gramStart"/>
            <w:r w:rsidRPr="00623D34">
              <w:rPr>
                <w:rFonts w:ascii="Arial" w:eastAsia="Calibri" w:hAnsi="Arial" w:cs="Arial"/>
                <w:color w:val="00000A"/>
                <w:kern w:val="1"/>
                <w:sz w:val="15"/>
                <w:szCs w:val="15"/>
                <w:lang w:eastAsia="it-IT" w:bidi="it-IT"/>
              </w:rPr>
              <w:t>Lavori:  [</w:t>
            </w:r>
            <w:proofErr w:type="gramEnd"/>
            <w:r w:rsidRPr="00623D34">
              <w:rPr>
                <w:rFonts w:ascii="Arial" w:eastAsia="Calibri" w:hAnsi="Arial" w:cs="Arial"/>
                <w:color w:val="00000A"/>
                <w:kern w:val="1"/>
                <w:sz w:val="15"/>
                <w:szCs w:val="15"/>
                <w:lang w:eastAsia="it-IT" w:bidi="it-IT"/>
              </w:rPr>
              <w:t>……]</w:t>
            </w:r>
            <w:r w:rsidRPr="00623D34">
              <w:rPr>
                <w:rFonts w:ascii="Arial" w:eastAsia="Calibri" w:hAnsi="Arial" w:cs="Arial"/>
                <w:color w:val="00000A"/>
                <w:kern w:val="1"/>
                <w:sz w:val="15"/>
                <w:szCs w:val="15"/>
                <w:lang w:eastAsia="it-IT" w:bidi="it-IT"/>
              </w:rPr>
              <w:br/>
            </w:r>
            <w:r w:rsidRPr="00623D34">
              <w:rPr>
                <w:rFonts w:ascii="Arial" w:eastAsia="Calibri" w:hAnsi="Arial" w:cs="Arial"/>
                <w:color w:val="00000A"/>
                <w:kern w:val="1"/>
                <w:sz w:val="15"/>
                <w:szCs w:val="15"/>
                <w:lang w:eastAsia="it-IT" w:bidi="it-IT"/>
              </w:rPr>
              <w:br/>
              <w:t xml:space="preserve">(indirizzo web, autorità o organismo di emanazione, riferimento preciso della documentazione): </w:t>
            </w:r>
          </w:p>
          <w:p w14:paraId="6C16EBEE"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5"/>
                <w:szCs w:val="15"/>
                <w:lang w:eastAsia="it-IT" w:bidi="it-IT"/>
              </w:rPr>
              <w:t>[…………][………..…][……….…]</w:t>
            </w:r>
          </w:p>
        </w:tc>
      </w:tr>
      <w:tr w:rsidR="00623D34" w:rsidRPr="00623D34" w14:paraId="0B27EABB" w14:textId="77777777" w:rsidTr="00BD158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D598C8" w14:textId="77777777" w:rsidR="00623D34" w:rsidRPr="00623D34" w:rsidRDefault="00623D34" w:rsidP="00623D34">
            <w:pPr>
              <w:suppressAutoHyphens/>
              <w:spacing w:before="120" w:after="120" w:line="240" w:lineRule="auto"/>
              <w:ind w:left="426" w:hanging="426"/>
              <w:rPr>
                <w:rFonts w:ascii="Arial" w:eastAsia="Calibri" w:hAnsi="Arial" w:cs="Arial"/>
                <w:color w:val="00000A"/>
                <w:kern w:val="1"/>
                <w:sz w:val="14"/>
                <w:szCs w:val="14"/>
                <w:lang w:eastAsia="it-IT" w:bidi="it-IT"/>
              </w:rPr>
            </w:pPr>
            <w:r w:rsidRPr="00623D34">
              <w:rPr>
                <w:rFonts w:ascii="Arial" w:eastAsia="Calibri" w:hAnsi="Arial" w:cs="Arial"/>
                <w:color w:val="00000A"/>
                <w:kern w:val="1"/>
                <w:sz w:val="15"/>
                <w:szCs w:val="15"/>
                <w:lang w:eastAsia="it-IT" w:bidi="it-IT"/>
              </w:rPr>
              <w:t>1</w:t>
            </w:r>
            <w:proofErr w:type="gramStart"/>
            <w:r w:rsidRPr="00623D34">
              <w:rPr>
                <w:rFonts w:ascii="Arial" w:eastAsia="Calibri" w:hAnsi="Arial" w:cs="Arial"/>
                <w:color w:val="00000A"/>
                <w:kern w:val="1"/>
                <w:sz w:val="15"/>
                <w:szCs w:val="15"/>
                <w:lang w:eastAsia="it-IT" w:bidi="it-IT"/>
              </w:rPr>
              <w:t xml:space="preserve">b)   </w:t>
            </w:r>
            <w:proofErr w:type="gramEnd"/>
            <w:r w:rsidRPr="00623D34">
              <w:rPr>
                <w:rFonts w:ascii="Arial" w:eastAsia="Calibri" w:hAnsi="Arial" w:cs="Arial"/>
                <w:color w:val="00000A"/>
                <w:kern w:val="1"/>
                <w:sz w:val="15"/>
                <w:szCs w:val="15"/>
                <w:lang w:eastAsia="it-IT" w:bidi="it-IT"/>
              </w:rPr>
              <w:t xml:space="preserve"> Unicamente per gli </w:t>
            </w:r>
            <w:r w:rsidRPr="00623D34">
              <w:rPr>
                <w:rFonts w:ascii="Arial" w:eastAsia="Calibri" w:hAnsi="Arial" w:cs="Arial"/>
                <w:b/>
                <w:i/>
                <w:color w:val="00000A"/>
                <w:kern w:val="1"/>
                <w:sz w:val="15"/>
                <w:szCs w:val="15"/>
                <w:lang w:eastAsia="it-IT" w:bidi="it-IT"/>
              </w:rPr>
              <w:t>appalti pubblici di forniture e di servizi</w:t>
            </w:r>
            <w:r w:rsidRPr="00623D34">
              <w:rPr>
                <w:rFonts w:ascii="Arial" w:eastAsia="Calibri" w:hAnsi="Arial" w:cs="Arial"/>
                <w:color w:val="00000A"/>
                <w:kern w:val="1"/>
                <w:sz w:val="15"/>
                <w:szCs w:val="15"/>
                <w:lang w:eastAsia="it-IT" w:bidi="it-IT"/>
              </w:rPr>
              <w:t>:</w:t>
            </w:r>
            <w:r w:rsidRPr="00623D34">
              <w:rPr>
                <w:rFonts w:ascii="Arial" w:eastAsia="Calibri" w:hAnsi="Arial" w:cs="Arial"/>
                <w:color w:val="00000A"/>
                <w:kern w:val="1"/>
                <w:sz w:val="15"/>
                <w:szCs w:val="15"/>
                <w:shd w:val="clear" w:color="auto" w:fill="BFBFBF"/>
                <w:lang w:eastAsia="it-IT" w:bidi="it-IT"/>
              </w:rPr>
              <w:br/>
            </w:r>
          </w:p>
          <w:p w14:paraId="67530C37" w14:textId="77777777" w:rsidR="00623D34" w:rsidRPr="00623D34" w:rsidRDefault="00623D34" w:rsidP="00623D34">
            <w:pPr>
              <w:suppressAutoHyphens/>
              <w:spacing w:before="120" w:after="120" w:line="240" w:lineRule="auto"/>
              <w:ind w:left="426" w:hanging="426"/>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4"/>
                <w:szCs w:val="14"/>
                <w:lang w:eastAsia="it-IT" w:bidi="it-IT"/>
              </w:rPr>
              <w:t xml:space="preserve">           Durante il periodo di riferimento l'operatore economico </w:t>
            </w:r>
            <w:r w:rsidRPr="00623D34">
              <w:rPr>
                <w:rFonts w:ascii="Arial" w:eastAsia="Calibri" w:hAnsi="Arial" w:cs="Arial"/>
                <w:b/>
                <w:color w:val="00000A"/>
                <w:kern w:val="1"/>
                <w:sz w:val="14"/>
                <w:szCs w:val="14"/>
                <w:lang w:eastAsia="it-IT" w:bidi="it-IT"/>
              </w:rPr>
              <w:t xml:space="preserve">ha consegnato le seguenti forniture principali del tipo specificato o prestato i seguenti servizi principali del tipo specificato: </w:t>
            </w:r>
            <w:r w:rsidRPr="00623D34">
              <w:rPr>
                <w:rFonts w:ascii="Arial" w:eastAsia="Calibri" w:hAnsi="Arial" w:cs="Arial"/>
                <w:color w:val="00000A"/>
                <w:kern w:val="1"/>
                <w:sz w:val="14"/>
                <w:szCs w:val="14"/>
                <w:lang w:eastAsia="it-IT" w:bidi="it-IT"/>
              </w:rPr>
              <w:t xml:space="preserve">Indicare nell'elenco gli importi, le date e i destinatari, pubblici o </w:t>
            </w:r>
            <w:proofErr w:type="gramStart"/>
            <w:r w:rsidRPr="00623D34">
              <w:rPr>
                <w:rFonts w:ascii="Arial" w:eastAsia="Calibri" w:hAnsi="Arial" w:cs="Arial"/>
                <w:color w:val="00000A"/>
                <w:kern w:val="1"/>
                <w:sz w:val="14"/>
                <w:szCs w:val="14"/>
                <w:lang w:eastAsia="it-IT" w:bidi="it-IT"/>
              </w:rPr>
              <w:t>privati(</w:t>
            </w:r>
            <w:proofErr w:type="gramEnd"/>
            <w:r w:rsidRPr="00623D34">
              <w:rPr>
                <w:rFonts w:ascii="Arial" w:eastAsia="Calibri" w:hAnsi="Arial" w:cs="Arial"/>
                <w:color w:val="00000A"/>
                <w:kern w:val="1"/>
                <w:sz w:val="14"/>
                <w:szCs w:val="14"/>
                <w:vertAlign w:val="superscript"/>
                <w:lang w:eastAsia="it-IT" w:bidi="it-IT"/>
              </w:rPr>
              <w:footnoteReference w:id="32"/>
            </w:r>
            <w:r w:rsidRPr="00623D34">
              <w:rPr>
                <w:rFonts w:ascii="Arial" w:eastAsia="Calibri" w:hAnsi="Arial" w:cs="Arial"/>
                <w:color w:val="00000A"/>
                <w:kern w:val="1"/>
                <w:sz w:val="14"/>
                <w:szCs w:val="14"/>
                <w:lang w:eastAsia="it-IT"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0898D5" w14:textId="77777777" w:rsidR="00623D34" w:rsidRPr="00623D34" w:rsidRDefault="00623D34" w:rsidP="00623D34">
            <w:pPr>
              <w:suppressAutoHyphens/>
              <w:spacing w:before="120" w:after="120" w:line="240" w:lineRule="auto"/>
              <w:rPr>
                <w:rFonts w:ascii="Arial" w:eastAsia="Calibri" w:hAnsi="Arial" w:cs="Arial"/>
                <w:color w:val="00000A"/>
                <w:kern w:val="1"/>
                <w:sz w:val="15"/>
                <w:szCs w:val="15"/>
                <w:lang w:eastAsia="it-IT" w:bidi="it-IT"/>
              </w:rPr>
            </w:pPr>
            <w:r w:rsidRPr="00623D34">
              <w:rPr>
                <w:rFonts w:ascii="Arial" w:eastAsia="Calibri" w:hAnsi="Arial" w:cs="Arial"/>
                <w:color w:val="00000A"/>
                <w:kern w:val="1"/>
                <w:sz w:val="15"/>
                <w:szCs w:val="15"/>
                <w:lang w:eastAsia="it-IT" w:bidi="it-IT"/>
              </w:rPr>
              <w:t xml:space="preserve">Numero di anni (periodo specificato nell'avviso o bando pertinente o nei documenti di gara): </w:t>
            </w:r>
          </w:p>
          <w:p w14:paraId="7CDC1112" w14:textId="77777777" w:rsidR="00623D34" w:rsidRPr="00623D34" w:rsidRDefault="00623D34" w:rsidP="00623D34">
            <w:pPr>
              <w:suppressAutoHyphens/>
              <w:spacing w:before="120" w:after="120" w:line="240" w:lineRule="auto"/>
              <w:rPr>
                <w:rFonts w:ascii="Arial" w:eastAsia="Calibri" w:hAnsi="Arial" w:cs="Arial"/>
                <w:color w:val="00000A"/>
                <w:kern w:val="1"/>
                <w:sz w:val="15"/>
                <w:szCs w:val="15"/>
                <w:lang w:eastAsia="it-IT" w:bidi="it-IT"/>
              </w:rPr>
            </w:pPr>
            <w:r w:rsidRPr="00623D34">
              <w:rPr>
                <w:rFonts w:ascii="Arial" w:eastAsia="Calibri" w:hAnsi="Arial" w:cs="Arial"/>
                <w:color w:val="00000A"/>
                <w:kern w:val="1"/>
                <w:sz w:val="15"/>
                <w:szCs w:val="15"/>
                <w:lang w:eastAsia="it-IT" w:bidi="it-IT"/>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623D34" w:rsidRPr="00623D34" w14:paraId="4C37D400" w14:textId="77777777" w:rsidTr="00BD1582">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2187DCBF"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5"/>
                      <w:szCs w:val="15"/>
                      <w:lang w:eastAsia="it-IT" w:bidi="it-IT"/>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742C52F1"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5"/>
                      <w:szCs w:val="15"/>
                      <w:lang w:eastAsia="it-IT" w:bidi="it-IT"/>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6376D34C"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5"/>
                      <w:szCs w:val="15"/>
                      <w:lang w:eastAsia="it-IT" w:bidi="it-IT"/>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6094EC3D"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5"/>
                      <w:szCs w:val="15"/>
                      <w:lang w:eastAsia="it-IT" w:bidi="it-IT"/>
                    </w:rPr>
                    <w:t>destinatari</w:t>
                  </w:r>
                </w:p>
              </w:tc>
            </w:tr>
            <w:tr w:rsidR="00623D34" w:rsidRPr="00623D34" w14:paraId="6827D78A" w14:textId="77777777" w:rsidTr="00BD1582">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14CCD6CC" w14:textId="77777777" w:rsidR="00623D34" w:rsidRPr="00623D34" w:rsidRDefault="00623D34" w:rsidP="00623D34">
                  <w:pPr>
                    <w:suppressAutoHyphens/>
                    <w:spacing w:before="120" w:after="120" w:line="240" w:lineRule="auto"/>
                    <w:rPr>
                      <w:rFonts w:ascii="Arial" w:eastAsia="Calibri" w:hAnsi="Arial" w:cs="Arial"/>
                      <w:color w:val="00000A"/>
                      <w:kern w:val="1"/>
                      <w:sz w:val="15"/>
                      <w:szCs w:val="15"/>
                      <w:lang w:eastAsia="it-IT" w:bidi="it-IT"/>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11591EF0" w14:textId="77777777" w:rsidR="00623D34" w:rsidRPr="00623D34" w:rsidRDefault="00623D34" w:rsidP="00623D34">
                  <w:pPr>
                    <w:suppressAutoHyphens/>
                    <w:spacing w:before="120" w:after="120" w:line="240" w:lineRule="auto"/>
                    <w:rPr>
                      <w:rFonts w:ascii="Arial" w:eastAsia="Calibri" w:hAnsi="Arial" w:cs="Arial"/>
                      <w:color w:val="00000A"/>
                      <w:kern w:val="1"/>
                      <w:sz w:val="15"/>
                      <w:szCs w:val="15"/>
                      <w:lang w:eastAsia="it-IT" w:bidi="it-IT"/>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230493F6" w14:textId="77777777" w:rsidR="00623D34" w:rsidRPr="00623D34" w:rsidRDefault="00623D34" w:rsidP="00623D34">
                  <w:pPr>
                    <w:suppressAutoHyphens/>
                    <w:spacing w:before="120" w:after="120" w:line="240" w:lineRule="auto"/>
                    <w:rPr>
                      <w:rFonts w:ascii="Arial" w:eastAsia="Calibri" w:hAnsi="Arial" w:cs="Arial"/>
                      <w:color w:val="00000A"/>
                      <w:kern w:val="1"/>
                      <w:sz w:val="15"/>
                      <w:szCs w:val="15"/>
                      <w:lang w:eastAsia="it-IT" w:bidi="it-IT"/>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01AD15BE" w14:textId="77777777" w:rsidR="00623D34" w:rsidRPr="00623D34" w:rsidRDefault="00623D34" w:rsidP="00623D34">
                  <w:pPr>
                    <w:suppressAutoHyphens/>
                    <w:spacing w:before="120" w:after="120" w:line="240" w:lineRule="auto"/>
                    <w:rPr>
                      <w:rFonts w:ascii="Arial" w:eastAsia="Calibri" w:hAnsi="Arial" w:cs="Arial"/>
                      <w:color w:val="00000A"/>
                      <w:kern w:val="1"/>
                      <w:sz w:val="15"/>
                      <w:szCs w:val="15"/>
                      <w:lang w:eastAsia="it-IT" w:bidi="it-IT"/>
                    </w:rPr>
                  </w:pPr>
                </w:p>
              </w:tc>
            </w:tr>
          </w:tbl>
          <w:p w14:paraId="5B84A7D8" w14:textId="77777777" w:rsidR="00623D34" w:rsidRPr="00623D34" w:rsidRDefault="00623D34" w:rsidP="00623D34">
            <w:pPr>
              <w:suppressAutoHyphens/>
              <w:spacing w:before="120" w:after="120" w:line="240" w:lineRule="auto"/>
              <w:rPr>
                <w:rFonts w:ascii="Arial" w:eastAsia="Calibri" w:hAnsi="Arial" w:cs="Arial"/>
                <w:color w:val="00000A"/>
                <w:kern w:val="1"/>
                <w:sz w:val="15"/>
                <w:szCs w:val="15"/>
                <w:lang w:eastAsia="it-IT" w:bidi="it-IT"/>
              </w:rPr>
            </w:pPr>
          </w:p>
        </w:tc>
      </w:tr>
      <w:tr w:rsidR="00623D34" w:rsidRPr="00623D34" w14:paraId="51ECF4B9" w14:textId="77777777" w:rsidTr="00BD158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64B292" w14:textId="77777777" w:rsidR="00623D34" w:rsidRPr="00623D34" w:rsidRDefault="00623D34" w:rsidP="00623D34">
            <w:pPr>
              <w:suppressAutoHyphens/>
              <w:spacing w:before="120" w:after="120" w:line="240" w:lineRule="auto"/>
              <w:ind w:left="426" w:hanging="426"/>
              <w:rPr>
                <w:rFonts w:ascii="Arial" w:eastAsia="Calibri" w:hAnsi="Arial" w:cs="Arial"/>
                <w:color w:val="00000A"/>
                <w:kern w:val="1"/>
                <w:sz w:val="15"/>
                <w:szCs w:val="15"/>
                <w:lang w:eastAsia="it-IT" w:bidi="it-IT"/>
              </w:rPr>
            </w:pPr>
            <w:r w:rsidRPr="00623D34">
              <w:rPr>
                <w:rFonts w:ascii="Arial" w:eastAsia="Calibri" w:hAnsi="Arial" w:cs="Arial"/>
                <w:color w:val="00000A"/>
                <w:kern w:val="1"/>
                <w:sz w:val="15"/>
                <w:szCs w:val="15"/>
                <w:lang w:eastAsia="it-IT" w:bidi="it-IT"/>
              </w:rPr>
              <w:t xml:space="preserve">2)    Può disporre dei seguenti </w:t>
            </w:r>
            <w:r w:rsidRPr="00623D34">
              <w:rPr>
                <w:rFonts w:ascii="Arial" w:eastAsia="Calibri" w:hAnsi="Arial" w:cs="Arial"/>
                <w:b/>
                <w:color w:val="00000A"/>
                <w:kern w:val="1"/>
                <w:sz w:val="15"/>
                <w:szCs w:val="15"/>
                <w:lang w:eastAsia="it-IT" w:bidi="it-IT"/>
              </w:rPr>
              <w:t xml:space="preserve">tecnici o organismi tecnici </w:t>
            </w:r>
            <w:r w:rsidRPr="00623D34">
              <w:rPr>
                <w:rFonts w:ascii="Arial" w:eastAsia="Calibri" w:hAnsi="Arial" w:cs="Arial"/>
                <w:color w:val="00000A"/>
                <w:kern w:val="1"/>
                <w:sz w:val="15"/>
                <w:szCs w:val="15"/>
                <w:lang w:eastAsia="it-IT" w:bidi="it-IT"/>
              </w:rPr>
              <w:t>(</w:t>
            </w:r>
            <w:r w:rsidRPr="00623D34">
              <w:rPr>
                <w:rFonts w:ascii="Arial" w:eastAsia="Calibri" w:hAnsi="Arial" w:cs="Arial"/>
                <w:color w:val="00000A"/>
                <w:kern w:val="1"/>
                <w:sz w:val="15"/>
                <w:szCs w:val="15"/>
                <w:vertAlign w:val="superscript"/>
                <w:lang w:eastAsia="it-IT" w:bidi="it-IT"/>
              </w:rPr>
              <w:footnoteReference w:id="33"/>
            </w:r>
            <w:r w:rsidRPr="00623D34">
              <w:rPr>
                <w:rFonts w:ascii="Arial" w:eastAsia="Calibri" w:hAnsi="Arial" w:cs="Arial"/>
                <w:color w:val="00000A"/>
                <w:kern w:val="1"/>
                <w:sz w:val="15"/>
                <w:szCs w:val="15"/>
                <w:lang w:eastAsia="it-IT" w:bidi="it-IT"/>
              </w:rPr>
              <w:t>), citando in particolare quelli responsabili del controllo della qualità:</w:t>
            </w:r>
          </w:p>
          <w:p w14:paraId="53234C13" w14:textId="77777777" w:rsidR="00623D34" w:rsidRPr="00623D34" w:rsidRDefault="00623D34" w:rsidP="00623D34">
            <w:pPr>
              <w:suppressAutoHyphens/>
              <w:spacing w:before="120" w:after="120" w:line="240" w:lineRule="auto"/>
              <w:ind w:left="426"/>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5"/>
                <w:szCs w:val="15"/>
                <w:lang w:eastAsia="it-IT" w:bidi="it-IT"/>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C2A6838"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5"/>
                <w:szCs w:val="15"/>
                <w:lang w:eastAsia="it-IT" w:bidi="it-IT"/>
              </w:rPr>
              <w:t>[……..……]</w:t>
            </w:r>
            <w:r w:rsidRPr="00623D34">
              <w:rPr>
                <w:rFonts w:ascii="Arial" w:eastAsia="Calibri" w:hAnsi="Arial" w:cs="Arial"/>
                <w:color w:val="00000A"/>
                <w:kern w:val="1"/>
                <w:sz w:val="15"/>
                <w:szCs w:val="15"/>
                <w:lang w:eastAsia="it-IT" w:bidi="it-IT"/>
              </w:rPr>
              <w:br/>
            </w:r>
            <w:r w:rsidRPr="00623D34">
              <w:rPr>
                <w:rFonts w:ascii="Arial" w:eastAsia="Calibri" w:hAnsi="Arial" w:cs="Arial"/>
                <w:color w:val="00000A"/>
                <w:kern w:val="1"/>
                <w:sz w:val="15"/>
                <w:szCs w:val="15"/>
                <w:lang w:eastAsia="it-IT" w:bidi="it-IT"/>
              </w:rPr>
              <w:br/>
            </w:r>
            <w:r w:rsidRPr="00623D34">
              <w:rPr>
                <w:rFonts w:ascii="Arial" w:eastAsia="Calibri" w:hAnsi="Arial" w:cs="Arial"/>
                <w:color w:val="00000A"/>
                <w:kern w:val="1"/>
                <w:sz w:val="15"/>
                <w:szCs w:val="15"/>
                <w:lang w:eastAsia="it-IT" w:bidi="it-IT"/>
              </w:rPr>
              <w:br/>
            </w:r>
            <w:r w:rsidRPr="00623D34">
              <w:rPr>
                <w:rFonts w:ascii="Arial" w:eastAsia="Calibri" w:hAnsi="Arial" w:cs="Arial"/>
                <w:color w:val="00000A"/>
                <w:kern w:val="1"/>
                <w:sz w:val="15"/>
                <w:szCs w:val="15"/>
                <w:lang w:eastAsia="it-IT" w:bidi="it-IT"/>
              </w:rPr>
              <w:br/>
              <w:t>[……….…]</w:t>
            </w:r>
          </w:p>
        </w:tc>
      </w:tr>
      <w:tr w:rsidR="00623D34" w:rsidRPr="00623D34" w14:paraId="68EB1345" w14:textId="77777777" w:rsidTr="00BD158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7548E2" w14:textId="77777777" w:rsidR="00623D34" w:rsidRPr="00623D34" w:rsidRDefault="00623D34" w:rsidP="00623D34">
            <w:pPr>
              <w:suppressAutoHyphens/>
              <w:spacing w:before="120" w:after="120" w:line="240" w:lineRule="auto"/>
              <w:ind w:left="426" w:hanging="426"/>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5"/>
                <w:szCs w:val="15"/>
                <w:lang w:eastAsia="it-IT" w:bidi="it-IT"/>
              </w:rPr>
              <w:t xml:space="preserve">3)   Utilizza le seguenti </w:t>
            </w:r>
            <w:r w:rsidRPr="00623D34">
              <w:rPr>
                <w:rFonts w:ascii="Arial" w:eastAsia="Calibri" w:hAnsi="Arial" w:cs="Arial"/>
                <w:b/>
                <w:color w:val="00000A"/>
                <w:kern w:val="1"/>
                <w:sz w:val="15"/>
                <w:szCs w:val="15"/>
                <w:lang w:eastAsia="it-IT" w:bidi="it-IT"/>
              </w:rPr>
              <w:t xml:space="preserve">attrezzature tecniche e adotta le seguenti misure per garantire la qualità </w:t>
            </w:r>
            <w:r w:rsidRPr="00623D34">
              <w:rPr>
                <w:rFonts w:ascii="Arial" w:eastAsia="Calibri" w:hAnsi="Arial" w:cs="Arial"/>
                <w:color w:val="00000A"/>
                <w:kern w:val="1"/>
                <w:sz w:val="15"/>
                <w:szCs w:val="15"/>
                <w:lang w:eastAsia="it-IT" w:bidi="it-IT"/>
              </w:rPr>
              <w:t xml:space="preserve">e dispone degli </w:t>
            </w:r>
            <w:r w:rsidRPr="00623D34">
              <w:rPr>
                <w:rFonts w:ascii="Arial" w:eastAsia="Calibri" w:hAnsi="Arial" w:cs="Arial"/>
                <w:b/>
                <w:color w:val="00000A"/>
                <w:kern w:val="1"/>
                <w:sz w:val="15"/>
                <w:szCs w:val="15"/>
                <w:lang w:eastAsia="it-IT" w:bidi="it-IT"/>
              </w:rPr>
              <w:t>strumenti di studio e ricerca</w:t>
            </w:r>
            <w:r w:rsidRPr="00623D34">
              <w:rPr>
                <w:rFonts w:ascii="Arial" w:eastAsia="Calibri" w:hAnsi="Arial" w:cs="Arial"/>
                <w:color w:val="00000A"/>
                <w:kern w:val="1"/>
                <w:sz w:val="15"/>
                <w:szCs w:val="15"/>
                <w:lang w:eastAsia="it-IT" w:bidi="it-IT"/>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079BA40"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5"/>
                <w:szCs w:val="15"/>
                <w:lang w:eastAsia="it-IT" w:bidi="it-IT"/>
              </w:rPr>
              <w:t>[……….…]</w:t>
            </w:r>
          </w:p>
        </w:tc>
      </w:tr>
      <w:tr w:rsidR="00623D34" w:rsidRPr="00623D34" w14:paraId="6586EED8" w14:textId="77777777" w:rsidTr="00BD158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D4F3F18" w14:textId="77777777" w:rsidR="00623D34" w:rsidRPr="00623D34" w:rsidRDefault="00623D34" w:rsidP="00623D34">
            <w:pPr>
              <w:suppressAutoHyphens/>
              <w:spacing w:before="120" w:after="120" w:line="240" w:lineRule="auto"/>
              <w:ind w:left="426" w:hanging="426"/>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5"/>
                <w:szCs w:val="15"/>
                <w:lang w:eastAsia="it-IT" w:bidi="it-IT"/>
              </w:rPr>
              <w:t xml:space="preserve">4)  Potrà applicare i seguenti </w:t>
            </w:r>
            <w:r w:rsidRPr="00623D34">
              <w:rPr>
                <w:rFonts w:ascii="Arial" w:eastAsia="Calibri" w:hAnsi="Arial" w:cs="Arial"/>
                <w:b/>
                <w:color w:val="00000A"/>
                <w:kern w:val="1"/>
                <w:sz w:val="15"/>
                <w:szCs w:val="15"/>
                <w:lang w:eastAsia="it-IT" w:bidi="it-IT"/>
              </w:rPr>
              <w:t>sistemi di gestione e di tracciabilità della catena di approvvigionamento</w:t>
            </w:r>
            <w:r w:rsidRPr="00623D34">
              <w:rPr>
                <w:rFonts w:ascii="Arial" w:eastAsia="Calibri" w:hAnsi="Arial" w:cs="Arial"/>
                <w:color w:val="00000A"/>
                <w:kern w:val="1"/>
                <w:sz w:val="15"/>
                <w:szCs w:val="15"/>
                <w:lang w:eastAsia="it-IT" w:bidi="it-IT"/>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344D52"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5"/>
                <w:szCs w:val="15"/>
                <w:lang w:eastAsia="it-IT" w:bidi="it-IT"/>
              </w:rPr>
              <w:t>[……….…]</w:t>
            </w:r>
          </w:p>
        </w:tc>
      </w:tr>
      <w:tr w:rsidR="00623D34" w:rsidRPr="00623D34" w14:paraId="52F17D99" w14:textId="77777777" w:rsidTr="00BD158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85CD2F" w14:textId="77777777" w:rsidR="00623D34" w:rsidRPr="00623D34" w:rsidRDefault="00623D34" w:rsidP="00623D34">
            <w:pPr>
              <w:suppressAutoHyphens/>
              <w:spacing w:before="120" w:after="120" w:line="240" w:lineRule="auto"/>
              <w:ind w:left="426" w:hanging="426"/>
              <w:rPr>
                <w:rFonts w:ascii="Arial" w:eastAsia="Calibri" w:hAnsi="Arial" w:cs="Arial"/>
                <w:color w:val="00000A"/>
                <w:kern w:val="1"/>
                <w:sz w:val="15"/>
                <w:szCs w:val="15"/>
                <w:lang w:eastAsia="it-IT" w:bidi="it-IT"/>
              </w:rPr>
            </w:pPr>
            <w:r w:rsidRPr="00623D34">
              <w:rPr>
                <w:rFonts w:ascii="Arial" w:eastAsia="Calibri" w:hAnsi="Arial" w:cs="Arial"/>
                <w:color w:val="00000A"/>
                <w:kern w:val="1"/>
                <w:sz w:val="15"/>
                <w:szCs w:val="15"/>
                <w:lang w:eastAsia="it-IT" w:bidi="it-IT"/>
              </w:rPr>
              <w:t>5)</w:t>
            </w:r>
            <w:r w:rsidRPr="00623D34">
              <w:rPr>
                <w:rFonts w:ascii="Arial" w:eastAsia="Calibri" w:hAnsi="Arial" w:cs="Arial"/>
                <w:b/>
                <w:color w:val="00000A"/>
                <w:kern w:val="1"/>
                <w:sz w:val="15"/>
                <w:szCs w:val="15"/>
                <w:lang w:eastAsia="it-IT" w:bidi="it-IT"/>
              </w:rPr>
              <w:t xml:space="preserve">       Per la fornitura di prodotti o la prestazione di servizi complessi o, eccezionalmente, di prodotti o servizi richiesti per una finalità particolare:</w:t>
            </w:r>
            <w:r w:rsidRPr="00623D34">
              <w:rPr>
                <w:rFonts w:ascii="Arial" w:eastAsia="Calibri" w:hAnsi="Arial" w:cs="Arial"/>
                <w:b/>
                <w:color w:val="00000A"/>
                <w:kern w:val="1"/>
                <w:sz w:val="15"/>
                <w:szCs w:val="15"/>
                <w:shd w:val="clear" w:color="auto" w:fill="BFBFBF"/>
                <w:lang w:eastAsia="it-IT" w:bidi="it-IT"/>
              </w:rPr>
              <w:br/>
            </w:r>
          </w:p>
          <w:p w14:paraId="1C1D2917" w14:textId="77777777" w:rsidR="00623D34" w:rsidRPr="00623D34" w:rsidRDefault="00623D34" w:rsidP="00623D34">
            <w:pPr>
              <w:suppressAutoHyphens/>
              <w:spacing w:before="120" w:after="120" w:line="240" w:lineRule="auto"/>
              <w:ind w:left="426"/>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5"/>
                <w:szCs w:val="15"/>
                <w:lang w:eastAsia="it-IT" w:bidi="it-IT"/>
              </w:rPr>
              <w:t xml:space="preserve">L'operatore economico </w:t>
            </w:r>
            <w:r w:rsidRPr="00623D34">
              <w:rPr>
                <w:rFonts w:ascii="Arial" w:eastAsia="Calibri" w:hAnsi="Arial" w:cs="Arial"/>
                <w:b/>
                <w:color w:val="00000A"/>
                <w:kern w:val="1"/>
                <w:sz w:val="15"/>
                <w:szCs w:val="15"/>
                <w:lang w:eastAsia="it-IT" w:bidi="it-IT"/>
              </w:rPr>
              <w:t>consentirà</w:t>
            </w:r>
            <w:r w:rsidRPr="00623D34">
              <w:rPr>
                <w:rFonts w:ascii="Arial" w:eastAsia="Calibri" w:hAnsi="Arial" w:cs="Arial"/>
                <w:color w:val="00000A"/>
                <w:kern w:val="1"/>
                <w:sz w:val="15"/>
                <w:szCs w:val="15"/>
                <w:lang w:eastAsia="it-IT" w:bidi="it-IT"/>
              </w:rPr>
              <w:t xml:space="preserve"> l'esecuzione di </w:t>
            </w:r>
            <w:proofErr w:type="gramStart"/>
            <w:r w:rsidRPr="00623D34">
              <w:rPr>
                <w:rFonts w:ascii="Arial" w:eastAsia="Calibri" w:hAnsi="Arial" w:cs="Arial"/>
                <w:b/>
                <w:color w:val="00000A"/>
                <w:kern w:val="1"/>
                <w:sz w:val="15"/>
                <w:szCs w:val="15"/>
                <w:lang w:eastAsia="it-IT" w:bidi="it-IT"/>
              </w:rPr>
              <w:t>verifiche</w:t>
            </w:r>
            <w:r w:rsidRPr="00623D34">
              <w:rPr>
                <w:rFonts w:ascii="Arial" w:eastAsia="Calibri" w:hAnsi="Arial" w:cs="Arial"/>
                <w:color w:val="00000A"/>
                <w:kern w:val="1"/>
                <w:sz w:val="15"/>
                <w:szCs w:val="15"/>
                <w:lang w:eastAsia="it-IT" w:bidi="it-IT"/>
              </w:rPr>
              <w:t>(</w:t>
            </w:r>
            <w:proofErr w:type="gramEnd"/>
            <w:r w:rsidRPr="00623D34">
              <w:rPr>
                <w:rFonts w:ascii="Arial" w:eastAsia="Calibri" w:hAnsi="Arial" w:cs="Arial"/>
                <w:color w:val="00000A"/>
                <w:kern w:val="1"/>
                <w:sz w:val="15"/>
                <w:szCs w:val="15"/>
                <w:vertAlign w:val="superscript"/>
                <w:lang w:eastAsia="it-IT" w:bidi="it-IT"/>
              </w:rPr>
              <w:footnoteReference w:id="34"/>
            </w:r>
            <w:r w:rsidRPr="00623D34">
              <w:rPr>
                <w:rFonts w:ascii="Arial" w:eastAsia="Calibri" w:hAnsi="Arial" w:cs="Arial"/>
                <w:color w:val="00000A"/>
                <w:kern w:val="1"/>
                <w:sz w:val="15"/>
                <w:szCs w:val="15"/>
                <w:lang w:eastAsia="it-IT" w:bidi="it-IT"/>
              </w:rPr>
              <w:t>) delle sue capacità di</w:t>
            </w:r>
            <w:r w:rsidRPr="00623D34">
              <w:rPr>
                <w:rFonts w:ascii="Arial" w:eastAsia="Calibri" w:hAnsi="Arial" w:cs="Arial"/>
                <w:b/>
                <w:color w:val="00000A"/>
                <w:kern w:val="1"/>
                <w:sz w:val="15"/>
                <w:szCs w:val="15"/>
                <w:lang w:eastAsia="it-IT" w:bidi="it-IT"/>
              </w:rPr>
              <w:t xml:space="preserve"> produzione</w:t>
            </w:r>
            <w:r w:rsidRPr="00623D34">
              <w:rPr>
                <w:rFonts w:ascii="Arial" w:eastAsia="Calibri" w:hAnsi="Arial" w:cs="Arial"/>
                <w:color w:val="00000A"/>
                <w:kern w:val="1"/>
                <w:sz w:val="15"/>
                <w:szCs w:val="15"/>
                <w:lang w:eastAsia="it-IT" w:bidi="it-IT"/>
              </w:rPr>
              <w:t xml:space="preserve"> o </w:t>
            </w:r>
            <w:r w:rsidRPr="00623D34">
              <w:rPr>
                <w:rFonts w:ascii="Arial" w:eastAsia="Calibri" w:hAnsi="Arial" w:cs="Arial"/>
                <w:b/>
                <w:color w:val="00000A"/>
                <w:kern w:val="1"/>
                <w:sz w:val="15"/>
                <w:szCs w:val="15"/>
                <w:lang w:eastAsia="it-IT" w:bidi="it-IT"/>
              </w:rPr>
              <w:t>strutture tecniche</w:t>
            </w:r>
            <w:r w:rsidRPr="00623D34">
              <w:rPr>
                <w:rFonts w:ascii="Arial" w:eastAsia="Calibri" w:hAnsi="Arial" w:cs="Arial"/>
                <w:color w:val="00000A"/>
                <w:kern w:val="1"/>
                <w:sz w:val="15"/>
                <w:szCs w:val="15"/>
                <w:lang w:eastAsia="it-IT" w:bidi="it-IT"/>
              </w:rPr>
              <w:t xml:space="preserve"> e, se necessario, degli </w:t>
            </w:r>
            <w:r w:rsidRPr="00623D34">
              <w:rPr>
                <w:rFonts w:ascii="Arial" w:eastAsia="Calibri" w:hAnsi="Arial" w:cs="Arial"/>
                <w:b/>
                <w:color w:val="00000A"/>
                <w:kern w:val="1"/>
                <w:sz w:val="15"/>
                <w:szCs w:val="15"/>
                <w:lang w:eastAsia="it-IT" w:bidi="it-IT"/>
              </w:rPr>
              <w:t>strumenti di studio e di ricerca</w:t>
            </w:r>
            <w:r w:rsidRPr="00623D34">
              <w:rPr>
                <w:rFonts w:ascii="Arial" w:eastAsia="Calibri" w:hAnsi="Arial" w:cs="Arial"/>
                <w:color w:val="00000A"/>
                <w:kern w:val="1"/>
                <w:sz w:val="15"/>
                <w:szCs w:val="15"/>
                <w:lang w:eastAsia="it-IT" w:bidi="it-IT"/>
              </w:rPr>
              <w:t xml:space="preserve"> di cui egli dispone, nonché delle </w:t>
            </w:r>
            <w:r w:rsidRPr="00623D34">
              <w:rPr>
                <w:rFonts w:ascii="Arial" w:eastAsia="Calibri" w:hAnsi="Arial" w:cs="Arial"/>
                <w:b/>
                <w:color w:val="00000A"/>
                <w:kern w:val="1"/>
                <w:sz w:val="15"/>
                <w:szCs w:val="15"/>
                <w:lang w:eastAsia="it-IT" w:bidi="it-IT"/>
              </w:rPr>
              <w:t>misure adottate per garantire la qualità</w:t>
            </w:r>
            <w:r w:rsidRPr="00623D34">
              <w:rPr>
                <w:rFonts w:ascii="Arial" w:eastAsia="Calibri" w:hAnsi="Arial" w:cs="Arial"/>
                <w:color w:val="00000A"/>
                <w:kern w:val="1"/>
                <w:sz w:val="15"/>
                <w:szCs w:val="15"/>
                <w:lang w:eastAsia="it-IT"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BE26DB" w14:textId="77777777" w:rsidR="00623D34" w:rsidRPr="00623D34" w:rsidRDefault="00623D34" w:rsidP="00623D34">
            <w:pPr>
              <w:suppressAutoHyphens/>
              <w:spacing w:before="120" w:after="120" w:line="240" w:lineRule="auto"/>
              <w:rPr>
                <w:rFonts w:ascii="Arial" w:eastAsia="Calibri" w:hAnsi="Arial" w:cs="Arial"/>
                <w:color w:val="00000A"/>
                <w:kern w:val="1"/>
                <w:sz w:val="15"/>
                <w:szCs w:val="15"/>
                <w:lang w:eastAsia="it-IT" w:bidi="it-IT"/>
              </w:rPr>
            </w:pPr>
            <w:r w:rsidRPr="00623D34">
              <w:rPr>
                <w:rFonts w:ascii="Arial" w:eastAsia="Calibri" w:hAnsi="Arial" w:cs="Arial"/>
                <w:color w:val="00000A"/>
                <w:kern w:val="1"/>
                <w:sz w:val="15"/>
                <w:szCs w:val="15"/>
                <w:lang w:eastAsia="it-IT" w:bidi="it-IT"/>
              </w:rPr>
              <w:br/>
            </w:r>
            <w:r w:rsidRPr="00623D34">
              <w:rPr>
                <w:rFonts w:ascii="Arial" w:eastAsia="Calibri" w:hAnsi="Arial" w:cs="Arial"/>
                <w:color w:val="00000A"/>
                <w:kern w:val="1"/>
                <w:sz w:val="15"/>
                <w:szCs w:val="15"/>
                <w:lang w:eastAsia="it-IT" w:bidi="it-IT"/>
              </w:rPr>
              <w:br/>
            </w:r>
          </w:p>
          <w:p w14:paraId="0AE56EB0" w14:textId="77777777" w:rsidR="00623D34" w:rsidRPr="00623D34" w:rsidRDefault="00623D34" w:rsidP="00623D34">
            <w:pPr>
              <w:suppressAutoHyphens/>
              <w:spacing w:before="120" w:after="120" w:line="240" w:lineRule="auto"/>
              <w:rPr>
                <w:rFonts w:ascii="Arial" w:eastAsia="Calibri" w:hAnsi="Arial" w:cs="Arial"/>
                <w:color w:val="00000A"/>
                <w:kern w:val="1"/>
                <w:sz w:val="15"/>
                <w:szCs w:val="15"/>
                <w:lang w:eastAsia="it-IT" w:bidi="it-IT"/>
              </w:rPr>
            </w:pPr>
            <w:r w:rsidRPr="00623D34">
              <w:rPr>
                <w:rFonts w:ascii="Arial" w:eastAsia="Calibri" w:hAnsi="Arial" w:cs="Arial"/>
                <w:color w:val="00000A"/>
                <w:kern w:val="1"/>
                <w:sz w:val="15"/>
                <w:szCs w:val="15"/>
                <w:lang w:eastAsia="it-IT" w:bidi="it-IT"/>
              </w:rPr>
              <w:br/>
            </w:r>
            <w:proofErr w:type="gramStart"/>
            <w:r w:rsidRPr="00623D34">
              <w:rPr>
                <w:rFonts w:ascii="Arial" w:eastAsia="Calibri" w:hAnsi="Arial" w:cs="Arial"/>
                <w:color w:val="00000A"/>
                <w:kern w:val="1"/>
                <w:sz w:val="15"/>
                <w:szCs w:val="15"/>
                <w:lang w:eastAsia="it-IT" w:bidi="it-IT"/>
              </w:rPr>
              <w:t>[ ]</w:t>
            </w:r>
            <w:proofErr w:type="gramEnd"/>
            <w:r w:rsidRPr="00623D34">
              <w:rPr>
                <w:rFonts w:ascii="Arial" w:eastAsia="Calibri" w:hAnsi="Arial" w:cs="Arial"/>
                <w:color w:val="00000A"/>
                <w:kern w:val="1"/>
                <w:sz w:val="15"/>
                <w:szCs w:val="15"/>
                <w:lang w:eastAsia="it-IT" w:bidi="it-IT"/>
              </w:rPr>
              <w:t xml:space="preserve"> Sì [ ] No</w:t>
            </w:r>
          </w:p>
          <w:p w14:paraId="1ED40239" w14:textId="77777777" w:rsidR="00623D34" w:rsidRPr="00623D34" w:rsidRDefault="00623D34" w:rsidP="00623D34">
            <w:pPr>
              <w:suppressAutoHyphens/>
              <w:spacing w:before="120" w:after="120" w:line="240" w:lineRule="auto"/>
              <w:rPr>
                <w:rFonts w:ascii="Arial" w:eastAsia="Calibri" w:hAnsi="Arial" w:cs="Arial"/>
                <w:color w:val="00000A"/>
                <w:kern w:val="1"/>
                <w:sz w:val="15"/>
                <w:szCs w:val="15"/>
                <w:lang w:eastAsia="it-IT" w:bidi="it-IT"/>
              </w:rPr>
            </w:pPr>
          </w:p>
          <w:p w14:paraId="46660598"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p>
        </w:tc>
      </w:tr>
      <w:tr w:rsidR="00623D34" w:rsidRPr="00623D34" w14:paraId="7D7B1375" w14:textId="77777777" w:rsidTr="00BD158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6C2735" w14:textId="77777777" w:rsidR="00623D34" w:rsidRPr="00623D34" w:rsidRDefault="00623D34" w:rsidP="00623D34">
            <w:pPr>
              <w:suppressAutoHyphens/>
              <w:spacing w:before="120" w:after="120" w:line="240" w:lineRule="auto"/>
              <w:ind w:left="426" w:hanging="426"/>
              <w:rPr>
                <w:rFonts w:ascii="Arial" w:eastAsia="Calibri" w:hAnsi="Arial" w:cs="Arial"/>
                <w:color w:val="00000A"/>
                <w:kern w:val="1"/>
                <w:sz w:val="15"/>
                <w:szCs w:val="15"/>
                <w:lang w:eastAsia="it-IT" w:bidi="it-IT"/>
              </w:rPr>
            </w:pPr>
            <w:r w:rsidRPr="00623D34">
              <w:rPr>
                <w:rFonts w:ascii="Arial" w:eastAsia="Calibri" w:hAnsi="Arial" w:cs="Arial"/>
                <w:color w:val="00000A"/>
                <w:kern w:val="1"/>
                <w:sz w:val="15"/>
                <w:szCs w:val="15"/>
                <w:lang w:eastAsia="it-IT" w:bidi="it-IT"/>
              </w:rPr>
              <w:t xml:space="preserve">6)       Indicare i </w:t>
            </w:r>
            <w:r w:rsidRPr="00623D34">
              <w:rPr>
                <w:rFonts w:ascii="Arial" w:eastAsia="Calibri" w:hAnsi="Arial" w:cs="Arial"/>
                <w:b/>
                <w:color w:val="00000A"/>
                <w:kern w:val="1"/>
                <w:sz w:val="15"/>
                <w:szCs w:val="15"/>
                <w:lang w:eastAsia="it-IT" w:bidi="it-IT"/>
              </w:rPr>
              <w:t>titoli di studio e professionali</w:t>
            </w:r>
            <w:r w:rsidRPr="00623D34">
              <w:rPr>
                <w:rFonts w:ascii="Arial" w:eastAsia="Calibri" w:hAnsi="Arial" w:cs="Arial"/>
                <w:color w:val="00000A"/>
                <w:kern w:val="1"/>
                <w:sz w:val="15"/>
                <w:szCs w:val="15"/>
                <w:lang w:eastAsia="it-IT" w:bidi="it-IT"/>
              </w:rPr>
              <w:t xml:space="preserve"> di cui sono in possesso:</w:t>
            </w:r>
          </w:p>
          <w:p w14:paraId="7128E0D0" w14:textId="77777777" w:rsidR="00623D34" w:rsidRPr="00623D34" w:rsidRDefault="00623D34" w:rsidP="00623D34">
            <w:pPr>
              <w:suppressAutoHyphens/>
              <w:spacing w:before="120" w:after="120" w:line="240" w:lineRule="auto"/>
              <w:rPr>
                <w:rFonts w:ascii="Arial" w:eastAsia="Calibri" w:hAnsi="Arial" w:cs="Arial"/>
                <w:b/>
                <w:i/>
                <w:color w:val="00000A"/>
                <w:kern w:val="1"/>
                <w:sz w:val="15"/>
                <w:szCs w:val="15"/>
                <w:lang w:eastAsia="it-IT" w:bidi="it-IT"/>
              </w:rPr>
            </w:pPr>
            <w:r w:rsidRPr="00623D34">
              <w:rPr>
                <w:rFonts w:ascii="Arial" w:eastAsia="Calibri" w:hAnsi="Arial" w:cs="Arial"/>
                <w:color w:val="00000A"/>
                <w:kern w:val="1"/>
                <w:sz w:val="15"/>
                <w:szCs w:val="15"/>
                <w:lang w:eastAsia="it-IT" w:bidi="it-IT"/>
              </w:rPr>
              <w:lastRenderedPageBreak/>
              <w:t>a)       lo stesso prestatore di servizi o imprenditore,</w:t>
            </w:r>
          </w:p>
          <w:p w14:paraId="48456D1E" w14:textId="77777777" w:rsidR="00623D34" w:rsidRPr="00623D34" w:rsidRDefault="00623D34" w:rsidP="00623D34">
            <w:pPr>
              <w:suppressAutoHyphens/>
              <w:spacing w:before="120" w:after="120" w:line="240" w:lineRule="auto"/>
              <w:ind w:left="426"/>
              <w:rPr>
                <w:rFonts w:ascii="Arial" w:eastAsia="Calibri" w:hAnsi="Arial" w:cs="Arial"/>
                <w:color w:val="00000A"/>
                <w:kern w:val="1"/>
                <w:sz w:val="15"/>
                <w:szCs w:val="15"/>
                <w:lang w:eastAsia="it-IT" w:bidi="it-IT"/>
              </w:rPr>
            </w:pPr>
            <w:r w:rsidRPr="00623D34">
              <w:rPr>
                <w:rFonts w:ascii="Arial" w:eastAsia="Calibri" w:hAnsi="Arial" w:cs="Arial"/>
                <w:b/>
                <w:i/>
                <w:color w:val="00000A"/>
                <w:kern w:val="1"/>
                <w:sz w:val="15"/>
                <w:szCs w:val="15"/>
                <w:lang w:eastAsia="it-IT" w:bidi="it-IT"/>
              </w:rPr>
              <w:t>e/o</w:t>
            </w:r>
            <w:r w:rsidRPr="00623D34">
              <w:rPr>
                <w:rFonts w:ascii="Arial" w:eastAsia="Calibri" w:hAnsi="Arial" w:cs="Arial"/>
                <w:color w:val="00000A"/>
                <w:kern w:val="1"/>
                <w:sz w:val="15"/>
                <w:szCs w:val="15"/>
                <w:lang w:eastAsia="it-IT" w:bidi="it-IT"/>
              </w:rPr>
              <w:t xml:space="preserve"> (in funzione dei requisiti richiesti nell'avviso o bando pertinente o nei documenti di gara)</w:t>
            </w:r>
            <w:r w:rsidRPr="00623D34">
              <w:rPr>
                <w:rFonts w:ascii="Arial" w:eastAsia="Calibri" w:hAnsi="Arial" w:cs="Arial"/>
                <w:color w:val="00000A"/>
                <w:kern w:val="1"/>
                <w:sz w:val="15"/>
                <w:szCs w:val="15"/>
                <w:lang w:eastAsia="it-IT" w:bidi="it-IT"/>
              </w:rPr>
              <w:br/>
            </w:r>
          </w:p>
          <w:p w14:paraId="2A7804EC" w14:textId="77777777" w:rsidR="00623D34" w:rsidRPr="00623D34" w:rsidRDefault="00623D34" w:rsidP="00623D34">
            <w:pPr>
              <w:suppressAutoHyphens/>
              <w:spacing w:before="120" w:after="120" w:line="240" w:lineRule="auto"/>
              <w:ind w:left="426" w:hanging="426"/>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5"/>
                <w:szCs w:val="15"/>
                <w:lang w:eastAsia="it-IT" w:bidi="it-IT"/>
              </w:rPr>
              <w:t xml:space="preserve">b)       </w:t>
            </w:r>
            <w:r w:rsidRPr="00623D34">
              <w:rPr>
                <w:rFonts w:ascii="Arial" w:eastAsia="Calibri" w:hAnsi="Arial" w:cs="Arial"/>
                <w:color w:val="000000"/>
                <w:kern w:val="1"/>
                <w:sz w:val="15"/>
                <w:szCs w:val="15"/>
                <w:lang w:eastAsia="it-IT" w:bidi="it-IT"/>
              </w:rPr>
              <w:t>i componenti della struttura tecnica-operativa/ gruppi di lavoro: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619039" w14:textId="77777777" w:rsidR="00623D34" w:rsidRPr="00623D34" w:rsidRDefault="00623D34" w:rsidP="00623D34">
            <w:pPr>
              <w:suppressAutoHyphens/>
              <w:spacing w:before="120" w:after="120" w:line="240" w:lineRule="auto"/>
              <w:rPr>
                <w:rFonts w:ascii="Arial" w:eastAsia="Calibri" w:hAnsi="Arial" w:cs="Arial"/>
                <w:color w:val="00000A"/>
                <w:kern w:val="1"/>
                <w:sz w:val="15"/>
                <w:szCs w:val="15"/>
                <w:lang w:eastAsia="it-IT" w:bidi="it-IT"/>
              </w:rPr>
            </w:pPr>
            <w:r w:rsidRPr="00623D34">
              <w:rPr>
                <w:rFonts w:ascii="Arial" w:eastAsia="Calibri" w:hAnsi="Arial" w:cs="Arial"/>
                <w:color w:val="00000A"/>
                <w:kern w:val="1"/>
                <w:sz w:val="15"/>
                <w:szCs w:val="15"/>
                <w:lang w:eastAsia="it-IT" w:bidi="it-IT"/>
              </w:rPr>
              <w:lastRenderedPageBreak/>
              <w:br/>
            </w:r>
          </w:p>
          <w:p w14:paraId="0EE6C748" w14:textId="77777777" w:rsidR="00623D34" w:rsidRPr="00623D34" w:rsidRDefault="00623D34" w:rsidP="00623D34">
            <w:pPr>
              <w:suppressAutoHyphens/>
              <w:spacing w:before="120" w:after="120" w:line="240" w:lineRule="auto"/>
              <w:rPr>
                <w:rFonts w:ascii="Arial" w:eastAsia="Calibri" w:hAnsi="Arial" w:cs="Arial"/>
                <w:color w:val="00000A"/>
                <w:kern w:val="1"/>
                <w:sz w:val="15"/>
                <w:szCs w:val="15"/>
                <w:lang w:eastAsia="it-IT" w:bidi="it-IT"/>
              </w:rPr>
            </w:pPr>
            <w:r w:rsidRPr="00623D34">
              <w:rPr>
                <w:rFonts w:ascii="Arial" w:eastAsia="Calibri" w:hAnsi="Arial" w:cs="Arial"/>
                <w:color w:val="00000A"/>
                <w:kern w:val="1"/>
                <w:sz w:val="15"/>
                <w:szCs w:val="15"/>
                <w:lang w:eastAsia="it-IT" w:bidi="it-IT"/>
              </w:rPr>
              <w:lastRenderedPageBreak/>
              <w:br/>
              <w:t>a) [………..…]</w:t>
            </w:r>
            <w:r w:rsidRPr="00623D34">
              <w:rPr>
                <w:rFonts w:ascii="Arial" w:eastAsia="Calibri" w:hAnsi="Arial" w:cs="Arial"/>
                <w:color w:val="00000A"/>
                <w:kern w:val="1"/>
                <w:sz w:val="15"/>
                <w:szCs w:val="15"/>
                <w:lang w:eastAsia="it-IT" w:bidi="it-IT"/>
              </w:rPr>
              <w:br/>
            </w:r>
            <w:r w:rsidRPr="00623D34">
              <w:rPr>
                <w:rFonts w:ascii="Arial" w:eastAsia="Calibri" w:hAnsi="Arial" w:cs="Arial"/>
                <w:color w:val="00000A"/>
                <w:kern w:val="1"/>
                <w:sz w:val="15"/>
                <w:szCs w:val="15"/>
                <w:lang w:eastAsia="it-IT" w:bidi="it-IT"/>
              </w:rPr>
              <w:br/>
            </w:r>
          </w:p>
          <w:p w14:paraId="4677D033"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5"/>
                <w:szCs w:val="15"/>
                <w:lang w:eastAsia="it-IT" w:bidi="it-IT"/>
              </w:rPr>
              <w:br/>
              <w:t>b) [………..…]</w:t>
            </w:r>
          </w:p>
        </w:tc>
      </w:tr>
      <w:tr w:rsidR="00623D34" w:rsidRPr="00623D34" w14:paraId="0C93010B" w14:textId="77777777" w:rsidTr="00BD158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A67506" w14:textId="77777777" w:rsidR="00623D34" w:rsidRPr="00623D34" w:rsidRDefault="00623D34" w:rsidP="00623D34">
            <w:pPr>
              <w:suppressAutoHyphens/>
              <w:spacing w:before="120" w:after="120" w:line="240" w:lineRule="auto"/>
              <w:ind w:left="426" w:hanging="426"/>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5"/>
                <w:szCs w:val="15"/>
                <w:lang w:eastAsia="it-IT" w:bidi="it-IT"/>
              </w:rPr>
              <w:lastRenderedPageBreak/>
              <w:t xml:space="preserve">7)       L'operatore economico potrà applicare durante l'esecuzione dell'appalto le seguenti </w:t>
            </w:r>
            <w:r w:rsidRPr="00623D34">
              <w:rPr>
                <w:rFonts w:ascii="Arial" w:eastAsia="Calibri" w:hAnsi="Arial" w:cs="Arial"/>
                <w:b/>
                <w:color w:val="00000A"/>
                <w:kern w:val="1"/>
                <w:sz w:val="15"/>
                <w:szCs w:val="15"/>
                <w:lang w:eastAsia="it-IT" w:bidi="it-IT"/>
              </w:rPr>
              <w:t>misure di gestione ambientale</w:t>
            </w:r>
            <w:r w:rsidRPr="00623D34">
              <w:rPr>
                <w:rFonts w:ascii="Arial" w:eastAsia="Calibri" w:hAnsi="Arial" w:cs="Arial"/>
                <w:color w:val="00000A"/>
                <w:kern w:val="1"/>
                <w:sz w:val="15"/>
                <w:szCs w:val="15"/>
                <w:lang w:eastAsia="it-IT"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DE45B66"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5"/>
                <w:szCs w:val="15"/>
                <w:lang w:eastAsia="it-IT" w:bidi="it-IT"/>
              </w:rPr>
              <w:t>[…………..…]</w:t>
            </w:r>
          </w:p>
        </w:tc>
      </w:tr>
      <w:tr w:rsidR="00623D34" w:rsidRPr="00623D34" w14:paraId="72E68792" w14:textId="77777777" w:rsidTr="00BD158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9BC42E" w14:textId="77777777" w:rsidR="00623D34" w:rsidRPr="00623D34" w:rsidRDefault="00623D34" w:rsidP="00623D34">
            <w:pPr>
              <w:suppressAutoHyphens/>
              <w:spacing w:after="0" w:line="240" w:lineRule="auto"/>
              <w:ind w:left="426" w:hanging="426"/>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5"/>
                <w:szCs w:val="15"/>
                <w:lang w:eastAsia="it-IT" w:bidi="it-IT"/>
              </w:rPr>
              <w:t>8)       L'</w:t>
            </w:r>
            <w:r w:rsidRPr="00623D34">
              <w:rPr>
                <w:rFonts w:ascii="Arial" w:eastAsia="Calibri" w:hAnsi="Arial" w:cs="Arial"/>
                <w:b/>
                <w:color w:val="00000A"/>
                <w:kern w:val="1"/>
                <w:sz w:val="15"/>
                <w:szCs w:val="15"/>
                <w:lang w:eastAsia="it-IT" w:bidi="it-IT"/>
              </w:rPr>
              <w:t>organico medio annuo</w:t>
            </w:r>
            <w:r w:rsidRPr="00623D34">
              <w:rPr>
                <w:rFonts w:ascii="Arial" w:eastAsia="Calibri" w:hAnsi="Arial" w:cs="Arial"/>
                <w:color w:val="00000A"/>
                <w:kern w:val="1"/>
                <w:sz w:val="15"/>
                <w:szCs w:val="15"/>
                <w:lang w:eastAsia="it-IT" w:bidi="it-IT"/>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C219F7" w14:textId="77777777" w:rsidR="00623D34" w:rsidRPr="00623D34" w:rsidRDefault="00623D34" w:rsidP="00623D34">
            <w:pPr>
              <w:suppressAutoHyphens/>
              <w:spacing w:after="0" w:line="240" w:lineRule="auto"/>
              <w:rPr>
                <w:rFonts w:ascii="Arial" w:eastAsia="Calibri" w:hAnsi="Arial" w:cs="Arial"/>
                <w:color w:val="00000A"/>
                <w:kern w:val="1"/>
                <w:sz w:val="15"/>
                <w:szCs w:val="15"/>
                <w:lang w:eastAsia="it-IT" w:bidi="it-IT"/>
              </w:rPr>
            </w:pPr>
            <w:r w:rsidRPr="00623D34">
              <w:rPr>
                <w:rFonts w:ascii="Arial" w:eastAsia="Calibri" w:hAnsi="Arial" w:cs="Arial"/>
                <w:color w:val="00000A"/>
                <w:kern w:val="1"/>
                <w:sz w:val="15"/>
                <w:szCs w:val="15"/>
                <w:lang w:eastAsia="it-IT" w:bidi="it-IT"/>
              </w:rPr>
              <w:t>Anno, organico medio annuo:</w:t>
            </w:r>
          </w:p>
          <w:p w14:paraId="096AD8F3" w14:textId="77777777" w:rsidR="00623D34" w:rsidRPr="00623D34" w:rsidRDefault="00623D34" w:rsidP="00623D34">
            <w:pPr>
              <w:suppressAutoHyphens/>
              <w:spacing w:after="0" w:line="240" w:lineRule="auto"/>
              <w:rPr>
                <w:rFonts w:ascii="Arial" w:eastAsia="Calibri" w:hAnsi="Arial" w:cs="Arial"/>
                <w:color w:val="00000A"/>
                <w:kern w:val="1"/>
                <w:sz w:val="15"/>
                <w:szCs w:val="15"/>
                <w:lang w:eastAsia="it-IT" w:bidi="it-IT"/>
              </w:rPr>
            </w:pPr>
            <w:r w:rsidRPr="00623D34">
              <w:rPr>
                <w:rFonts w:ascii="Arial" w:eastAsia="Calibri" w:hAnsi="Arial" w:cs="Arial"/>
                <w:color w:val="00000A"/>
                <w:kern w:val="1"/>
                <w:sz w:val="15"/>
                <w:szCs w:val="15"/>
                <w:lang w:eastAsia="it-IT" w:bidi="it-IT"/>
              </w:rPr>
              <w:t>[…………],[……..…],</w:t>
            </w:r>
          </w:p>
          <w:p w14:paraId="631188F0" w14:textId="77777777" w:rsidR="00623D34" w:rsidRPr="00623D34" w:rsidRDefault="00623D34" w:rsidP="00623D34">
            <w:pPr>
              <w:suppressAutoHyphens/>
              <w:spacing w:after="0" w:line="240" w:lineRule="auto"/>
              <w:rPr>
                <w:rFonts w:ascii="Arial" w:eastAsia="Calibri" w:hAnsi="Arial" w:cs="Arial"/>
                <w:color w:val="00000A"/>
                <w:kern w:val="1"/>
                <w:sz w:val="15"/>
                <w:szCs w:val="15"/>
                <w:lang w:eastAsia="it-IT" w:bidi="it-IT"/>
              </w:rPr>
            </w:pPr>
            <w:r w:rsidRPr="00623D34">
              <w:rPr>
                <w:rFonts w:ascii="Arial" w:eastAsia="Calibri" w:hAnsi="Arial" w:cs="Arial"/>
                <w:color w:val="00000A"/>
                <w:kern w:val="1"/>
                <w:sz w:val="15"/>
                <w:szCs w:val="15"/>
                <w:lang w:eastAsia="it-IT" w:bidi="it-IT"/>
              </w:rPr>
              <w:t>[…………],[……..…],</w:t>
            </w:r>
          </w:p>
          <w:p w14:paraId="32BF54E7" w14:textId="77777777" w:rsidR="00623D34" w:rsidRPr="00623D34" w:rsidRDefault="00623D34" w:rsidP="00623D34">
            <w:pPr>
              <w:suppressAutoHyphens/>
              <w:spacing w:after="0" w:line="240" w:lineRule="auto"/>
              <w:rPr>
                <w:rFonts w:ascii="Arial" w:eastAsia="Calibri" w:hAnsi="Arial" w:cs="Arial"/>
                <w:color w:val="00000A"/>
                <w:kern w:val="1"/>
                <w:sz w:val="15"/>
                <w:szCs w:val="15"/>
                <w:lang w:eastAsia="it-IT" w:bidi="it-IT"/>
              </w:rPr>
            </w:pPr>
            <w:r w:rsidRPr="00623D34">
              <w:rPr>
                <w:rFonts w:ascii="Arial" w:eastAsia="Calibri" w:hAnsi="Arial" w:cs="Arial"/>
                <w:color w:val="00000A"/>
                <w:kern w:val="1"/>
                <w:sz w:val="15"/>
                <w:szCs w:val="15"/>
                <w:lang w:eastAsia="it-IT" w:bidi="it-IT"/>
              </w:rPr>
              <w:t>[…………],[……..…],</w:t>
            </w:r>
          </w:p>
          <w:p w14:paraId="7128E31A" w14:textId="77777777" w:rsidR="00623D34" w:rsidRPr="00623D34" w:rsidRDefault="00623D34" w:rsidP="00623D34">
            <w:pPr>
              <w:suppressAutoHyphens/>
              <w:spacing w:after="0" w:line="240" w:lineRule="auto"/>
              <w:rPr>
                <w:rFonts w:ascii="Arial" w:eastAsia="Calibri" w:hAnsi="Arial" w:cs="Arial"/>
                <w:color w:val="00000A"/>
                <w:kern w:val="1"/>
                <w:sz w:val="15"/>
                <w:szCs w:val="15"/>
                <w:lang w:eastAsia="it-IT" w:bidi="it-IT"/>
              </w:rPr>
            </w:pPr>
            <w:r w:rsidRPr="00623D34">
              <w:rPr>
                <w:rFonts w:ascii="Arial" w:eastAsia="Calibri" w:hAnsi="Arial" w:cs="Arial"/>
                <w:color w:val="00000A"/>
                <w:kern w:val="1"/>
                <w:sz w:val="15"/>
                <w:szCs w:val="15"/>
                <w:lang w:eastAsia="it-IT" w:bidi="it-IT"/>
              </w:rPr>
              <w:t>Anno, numero di dirigenti</w:t>
            </w:r>
          </w:p>
          <w:p w14:paraId="489D5DB2" w14:textId="77777777" w:rsidR="00623D34" w:rsidRPr="00623D34" w:rsidRDefault="00623D34" w:rsidP="00623D34">
            <w:pPr>
              <w:suppressAutoHyphens/>
              <w:spacing w:after="0" w:line="240" w:lineRule="auto"/>
              <w:rPr>
                <w:rFonts w:ascii="Arial" w:eastAsia="Calibri" w:hAnsi="Arial" w:cs="Arial"/>
                <w:color w:val="00000A"/>
                <w:kern w:val="1"/>
                <w:sz w:val="15"/>
                <w:szCs w:val="15"/>
                <w:lang w:eastAsia="it-IT" w:bidi="it-IT"/>
              </w:rPr>
            </w:pPr>
            <w:r w:rsidRPr="00623D34">
              <w:rPr>
                <w:rFonts w:ascii="Arial" w:eastAsia="Calibri" w:hAnsi="Arial" w:cs="Arial"/>
                <w:color w:val="00000A"/>
                <w:kern w:val="1"/>
                <w:sz w:val="15"/>
                <w:szCs w:val="15"/>
                <w:lang w:eastAsia="it-IT" w:bidi="it-IT"/>
              </w:rPr>
              <w:t>[…………],[……..…],</w:t>
            </w:r>
          </w:p>
          <w:p w14:paraId="58205C3D" w14:textId="77777777" w:rsidR="00623D34" w:rsidRPr="00623D34" w:rsidRDefault="00623D34" w:rsidP="00623D34">
            <w:pPr>
              <w:suppressAutoHyphens/>
              <w:spacing w:after="0" w:line="240" w:lineRule="auto"/>
              <w:rPr>
                <w:rFonts w:ascii="Arial" w:eastAsia="Calibri" w:hAnsi="Arial" w:cs="Arial"/>
                <w:color w:val="00000A"/>
                <w:kern w:val="1"/>
                <w:sz w:val="15"/>
                <w:szCs w:val="15"/>
                <w:lang w:eastAsia="it-IT" w:bidi="it-IT"/>
              </w:rPr>
            </w:pPr>
            <w:r w:rsidRPr="00623D34">
              <w:rPr>
                <w:rFonts w:ascii="Arial" w:eastAsia="Calibri" w:hAnsi="Arial" w:cs="Arial"/>
                <w:color w:val="00000A"/>
                <w:kern w:val="1"/>
                <w:sz w:val="15"/>
                <w:szCs w:val="15"/>
                <w:lang w:eastAsia="it-IT" w:bidi="it-IT"/>
              </w:rPr>
              <w:t>[…………],[……..…],</w:t>
            </w:r>
          </w:p>
          <w:p w14:paraId="6C7F838C" w14:textId="77777777" w:rsidR="00623D34" w:rsidRPr="00623D34" w:rsidRDefault="00623D34" w:rsidP="00623D34">
            <w:pPr>
              <w:suppressAutoHyphens/>
              <w:spacing w:after="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5"/>
                <w:szCs w:val="15"/>
                <w:lang w:eastAsia="it-IT" w:bidi="it-IT"/>
              </w:rPr>
              <w:t>[…………],[……..…]</w:t>
            </w:r>
          </w:p>
        </w:tc>
      </w:tr>
      <w:tr w:rsidR="00623D34" w:rsidRPr="00623D34" w14:paraId="7A880349" w14:textId="77777777" w:rsidTr="00BD158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0EBD3AB" w14:textId="77777777" w:rsidR="00623D34" w:rsidRPr="00623D34" w:rsidRDefault="00623D34" w:rsidP="00623D34">
            <w:pPr>
              <w:suppressAutoHyphens/>
              <w:spacing w:before="120" w:after="120" w:line="240" w:lineRule="auto"/>
              <w:ind w:left="426" w:hanging="426"/>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5"/>
                <w:szCs w:val="15"/>
                <w:lang w:eastAsia="it-IT" w:bidi="it-IT"/>
              </w:rPr>
              <w:t>9)       Per l'esecuzione dell'appalto l'operatore economico disporrà dell'</w:t>
            </w:r>
            <w:r w:rsidRPr="00623D34">
              <w:rPr>
                <w:rFonts w:ascii="Arial" w:eastAsia="Calibri" w:hAnsi="Arial" w:cs="Arial"/>
                <w:b/>
                <w:color w:val="00000A"/>
                <w:kern w:val="1"/>
                <w:sz w:val="15"/>
                <w:szCs w:val="15"/>
                <w:lang w:eastAsia="it-IT" w:bidi="it-IT"/>
              </w:rPr>
              <w:t>attrezzatura, del materiale e dell'equipaggiamento tecnico</w:t>
            </w:r>
            <w:r w:rsidRPr="00623D34">
              <w:rPr>
                <w:rFonts w:ascii="Arial" w:eastAsia="Calibri" w:hAnsi="Arial" w:cs="Arial"/>
                <w:color w:val="00000A"/>
                <w:kern w:val="1"/>
                <w:sz w:val="15"/>
                <w:szCs w:val="15"/>
                <w:lang w:eastAsia="it-IT" w:bidi="it-IT"/>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2402B0"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5"/>
                <w:szCs w:val="15"/>
                <w:lang w:eastAsia="it-IT" w:bidi="it-IT"/>
              </w:rPr>
              <w:t>[…………]</w:t>
            </w:r>
          </w:p>
        </w:tc>
      </w:tr>
      <w:tr w:rsidR="00623D34" w:rsidRPr="00623D34" w14:paraId="5D053054" w14:textId="77777777" w:rsidTr="00BD158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F2F032" w14:textId="77777777" w:rsidR="00623D34" w:rsidRPr="00623D34" w:rsidRDefault="00623D34" w:rsidP="00623D34">
            <w:pPr>
              <w:suppressAutoHyphens/>
              <w:spacing w:before="120" w:after="120" w:line="240" w:lineRule="auto"/>
              <w:ind w:left="426" w:hanging="426"/>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5"/>
                <w:szCs w:val="15"/>
                <w:lang w:eastAsia="it-IT" w:bidi="it-IT"/>
              </w:rPr>
              <w:t xml:space="preserve">10)     L'operatore economico </w:t>
            </w:r>
            <w:r w:rsidRPr="00623D34">
              <w:rPr>
                <w:rFonts w:ascii="Arial" w:eastAsia="Calibri" w:hAnsi="Arial" w:cs="Arial"/>
                <w:b/>
                <w:color w:val="00000A"/>
                <w:kern w:val="1"/>
                <w:sz w:val="15"/>
                <w:szCs w:val="15"/>
                <w:lang w:eastAsia="it-IT" w:bidi="it-IT"/>
              </w:rPr>
              <w:t xml:space="preserve">intende eventualmente </w:t>
            </w:r>
            <w:proofErr w:type="gramStart"/>
            <w:r w:rsidRPr="00623D34">
              <w:rPr>
                <w:rFonts w:ascii="Arial" w:eastAsia="Calibri" w:hAnsi="Arial" w:cs="Arial"/>
                <w:b/>
                <w:color w:val="00000A"/>
                <w:kern w:val="1"/>
                <w:sz w:val="15"/>
                <w:szCs w:val="15"/>
                <w:lang w:eastAsia="it-IT" w:bidi="it-IT"/>
              </w:rPr>
              <w:t>subappaltare</w:t>
            </w:r>
            <w:r w:rsidRPr="00623D34">
              <w:rPr>
                <w:rFonts w:ascii="Arial" w:eastAsia="Calibri" w:hAnsi="Arial" w:cs="Arial"/>
                <w:color w:val="00000A"/>
                <w:kern w:val="1"/>
                <w:sz w:val="15"/>
                <w:szCs w:val="15"/>
                <w:lang w:eastAsia="it-IT" w:bidi="it-IT"/>
              </w:rPr>
              <w:t>(</w:t>
            </w:r>
            <w:proofErr w:type="gramEnd"/>
            <w:r w:rsidRPr="00623D34">
              <w:rPr>
                <w:rFonts w:ascii="Arial" w:eastAsia="Calibri" w:hAnsi="Arial" w:cs="Arial"/>
                <w:color w:val="00000A"/>
                <w:kern w:val="1"/>
                <w:sz w:val="15"/>
                <w:szCs w:val="15"/>
                <w:vertAlign w:val="superscript"/>
                <w:lang w:eastAsia="it-IT" w:bidi="it-IT"/>
              </w:rPr>
              <w:footnoteReference w:id="35"/>
            </w:r>
            <w:r w:rsidRPr="00623D34">
              <w:rPr>
                <w:rFonts w:ascii="Arial" w:eastAsia="Calibri" w:hAnsi="Arial" w:cs="Arial"/>
                <w:color w:val="00000A"/>
                <w:kern w:val="1"/>
                <w:sz w:val="15"/>
                <w:szCs w:val="15"/>
                <w:lang w:eastAsia="it-IT" w:bidi="it-IT"/>
              </w:rPr>
              <w:t xml:space="preserve">) la seguente </w:t>
            </w:r>
            <w:r w:rsidRPr="00623D34">
              <w:rPr>
                <w:rFonts w:ascii="Arial" w:eastAsia="Calibri" w:hAnsi="Arial" w:cs="Arial"/>
                <w:b/>
                <w:color w:val="00000A"/>
                <w:kern w:val="1"/>
                <w:sz w:val="15"/>
                <w:szCs w:val="15"/>
                <w:lang w:eastAsia="it-IT" w:bidi="it-IT"/>
              </w:rPr>
              <w:t>quota (espressa in percentuale)</w:t>
            </w:r>
            <w:r w:rsidRPr="00623D34">
              <w:rPr>
                <w:rFonts w:ascii="Arial" w:eastAsia="Calibri" w:hAnsi="Arial" w:cs="Arial"/>
                <w:color w:val="00000A"/>
                <w:kern w:val="1"/>
                <w:sz w:val="15"/>
                <w:szCs w:val="15"/>
                <w:lang w:eastAsia="it-IT" w:bidi="it-IT"/>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F57E90"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5"/>
                <w:szCs w:val="15"/>
                <w:lang w:eastAsia="it-IT" w:bidi="it-IT"/>
              </w:rPr>
              <w:t>[…………]</w:t>
            </w:r>
          </w:p>
        </w:tc>
      </w:tr>
      <w:tr w:rsidR="00623D34" w:rsidRPr="00623D34" w14:paraId="2702821F" w14:textId="77777777" w:rsidTr="00BD158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1BF470" w14:textId="77777777" w:rsidR="00623D34" w:rsidRPr="00623D34" w:rsidRDefault="00623D34" w:rsidP="00623D34">
            <w:pPr>
              <w:shd w:val="clear" w:color="auto" w:fill="FFFFFF"/>
              <w:suppressAutoHyphens/>
              <w:spacing w:before="120" w:after="120" w:line="240" w:lineRule="auto"/>
              <w:rPr>
                <w:rFonts w:ascii="Arial" w:eastAsia="Calibri" w:hAnsi="Arial" w:cs="Arial"/>
                <w:color w:val="00000A"/>
                <w:kern w:val="1"/>
                <w:sz w:val="15"/>
                <w:szCs w:val="15"/>
                <w:lang w:eastAsia="it-IT" w:bidi="it-IT"/>
              </w:rPr>
            </w:pPr>
            <w:r w:rsidRPr="00623D34">
              <w:rPr>
                <w:rFonts w:ascii="Arial" w:eastAsia="Calibri" w:hAnsi="Arial" w:cs="Arial"/>
                <w:color w:val="00000A"/>
                <w:kern w:val="1"/>
                <w:sz w:val="15"/>
                <w:szCs w:val="15"/>
                <w:lang w:eastAsia="it-IT" w:bidi="it-IT"/>
              </w:rPr>
              <w:t xml:space="preserve">11)     Per gli </w:t>
            </w:r>
            <w:r w:rsidRPr="00623D34">
              <w:rPr>
                <w:rFonts w:ascii="Arial" w:eastAsia="Calibri" w:hAnsi="Arial" w:cs="Arial"/>
                <w:b/>
                <w:i/>
                <w:color w:val="00000A"/>
                <w:kern w:val="1"/>
                <w:sz w:val="15"/>
                <w:szCs w:val="15"/>
                <w:lang w:eastAsia="it-IT" w:bidi="it-IT"/>
              </w:rPr>
              <w:t>appalti pubblici di forniture</w:t>
            </w:r>
            <w:r w:rsidRPr="00623D34">
              <w:rPr>
                <w:rFonts w:ascii="Arial" w:eastAsia="Calibri" w:hAnsi="Arial" w:cs="Arial"/>
                <w:color w:val="00000A"/>
                <w:kern w:val="1"/>
                <w:sz w:val="15"/>
                <w:szCs w:val="15"/>
                <w:lang w:eastAsia="it-IT" w:bidi="it-IT"/>
              </w:rPr>
              <w:t>:</w:t>
            </w:r>
            <w:r w:rsidRPr="00623D34">
              <w:rPr>
                <w:rFonts w:ascii="Arial" w:eastAsia="Calibri" w:hAnsi="Arial" w:cs="Arial"/>
                <w:color w:val="00000A"/>
                <w:kern w:val="1"/>
                <w:sz w:val="15"/>
                <w:szCs w:val="15"/>
                <w:lang w:eastAsia="it-IT" w:bidi="it-IT"/>
              </w:rPr>
              <w:br/>
            </w:r>
          </w:p>
          <w:p w14:paraId="6A7D3212" w14:textId="77777777" w:rsidR="00623D34" w:rsidRPr="00623D34" w:rsidRDefault="00623D34" w:rsidP="00623D34">
            <w:pPr>
              <w:suppressAutoHyphens/>
              <w:spacing w:before="120" w:after="120" w:line="240" w:lineRule="auto"/>
              <w:ind w:left="426"/>
              <w:rPr>
                <w:rFonts w:ascii="Arial" w:eastAsia="Calibri" w:hAnsi="Arial" w:cs="Arial"/>
                <w:color w:val="00000A"/>
                <w:kern w:val="1"/>
                <w:sz w:val="15"/>
                <w:szCs w:val="15"/>
                <w:lang w:eastAsia="it-IT" w:bidi="it-IT"/>
              </w:rPr>
            </w:pPr>
            <w:r w:rsidRPr="00623D34">
              <w:rPr>
                <w:rFonts w:ascii="Arial" w:eastAsia="Calibri" w:hAnsi="Arial" w:cs="Arial"/>
                <w:color w:val="00000A"/>
                <w:kern w:val="1"/>
                <w:sz w:val="15"/>
                <w:szCs w:val="15"/>
                <w:lang w:eastAsia="it-IT" w:bidi="it-IT"/>
              </w:rPr>
              <w:t>L'operatore economico fornirà i campioni, le descrizioni o le fotografie dei prodotti da fornire, non necessariamente accompagnati dalle certificazioni di autenticità, come richiesti;</w:t>
            </w:r>
            <w:r w:rsidRPr="00623D34">
              <w:rPr>
                <w:rFonts w:ascii="Arial" w:eastAsia="Calibri" w:hAnsi="Arial" w:cs="Arial"/>
                <w:color w:val="00000A"/>
                <w:kern w:val="1"/>
                <w:sz w:val="15"/>
                <w:szCs w:val="15"/>
                <w:lang w:eastAsia="it-IT" w:bidi="it-IT"/>
              </w:rPr>
              <w:br/>
            </w:r>
          </w:p>
          <w:p w14:paraId="5FF6BE05" w14:textId="77777777" w:rsidR="00623D34" w:rsidRPr="00623D34" w:rsidRDefault="00623D34" w:rsidP="00623D34">
            <w:pPr>
              <w:suppressAutoHyphens/>
              <w:spacing w:before="120" w:after="120" w:line="240" w:lineRule="auto"/>
              <w:ind w:left="426"/>
              <w:rPr>
                <w:rFonts w:ascii="Arial" w:eastAsia="Calibri" w:hAnsi="Arial" w:cs="Arial"/>
                <w:color w:val="00000A"/>
                <w:kern w:val="1"/>
                <w:sz w:val="15"/>
                <w:szCs w:val="15"/>
                <w:lang w:eastAsia="it-IT" w:bidi="it-IT"/>
              </w:rPr>
            </w:pPr>
            <w:r w:rsidRPr="00623D34">
              <w:rPr>
                <w:rFonts w:ascii="Arial" w:eastAsia="Calibri" w:hAnsi="Arial" w:cs="Arial"/>
                <w:color w:val="00000A"/>
                <w:kern w:val="1"/>
                <w:sz w:val="15"/>
                <w:szCs w:val="15"/>
                <w:lang w:eastAsia="it-IT" w:bidi="it-IT"/>
              </w:rPr>
              <w:t>se applicabile, l'operatore economico dichiara inoltre che provvederà a fornire le richieste certificazioni di autenticità.</w:t>
            </w:r>
            <w:r w:rsidRPr="00623D34">
              <w:rPr>
                <w:rFonts w:ascii="Arial" w:eastAsia="Calibri" w:hAnsi="Arial" w:cs="Arial"/>
                <w:color w:val="00000A"/>
                <w:kern w:val="1"/>
                <w:sz w:val="15"/>
                <w:szCs w:val="15"/>
                <w:lang w:eastAsia="it-IT" w:bidi="it-IT"/>
              </w:rPr>
              <w:br/>
            </w:r>
          </w:p>
          <w:p w14:paraId="17E4ABB9"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5"/>
                <w:szCs w:val="15"/>
                <w:lang w:eastAsia="it-IT"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A9C8CE2" w14:textId="77777777" w:rsidR="00623D34" w:rsidRPr="00623D34" w:rsidRDefault="00623D34" w:rsidP="00623D34">
            <w:pPr>
              <w:suppressAutoHyphens/>
              <w:spacing w:before="120" w:after="120" w:line="240" w:lineRule="auto"/>
              <w:rPr>
                <w:rFonts w:ascii="Arial" w:eastAsia="Calibri" w:hAnsi="Arial" w:cs="Arial"/>
                <w:color w:val="00000A"/>
                <w:kern w:val="1"/>
                <w:sz w:val="15"/>
                <w:szCs w:val="15"/>
                <w:lang w:eastAsia="it-IT" w:bidi="it-IT"/>
              </w:rPr>
            </w:pPr>
          </w:p>
          <w:p w14:paraId="22D5882E" w14:textId="77777777" w:rsidR="00623D34" w:rsidRPr="00623D34" w:rsidRDefault="00623D34" w:rsidP="00623D34">
            <w:pPr>
              <w:suppressAutoHyphens/>
              <w:spacing w:before="120" w:after="120" w:line="240" w:lineRule="auto"/>
              <w:rPr>
                <w:rFonts w:ascii="Arial" w:eastAsia="Calibri" w:hAnsi="Arial" w:cs="Arial"/>
                <w:color w:val="00000A"/>
                <w:kern w:val="1"/>
                <w:sz w:val="15"/>
                <w:szCs w:val="15"/>
                <w:lang w:eastAsia="it-IT" w:bidi="it-IT"/>
              </w:rPr>
            </w:pPr>
          </w:p>
          <w:p w14:paraId="74D60A86" w14:textId="77777777" w:rsidR="00623D34" w:rsidRPr="00623D34" w:rsidRDefault="00623D34" w:rsidP="00623D34">
            <w:pPr>
              <w:suppressAutoHyphens/>
              <w:spacing w:before="120" w:after="120" w:line="240" w:lineRule="auto"/>
              <w:rPr>
                <w:rFonts w:ascii="Arial" w:eastAsia="Calibri" w:hAnsi="Arial" w:cs="Arial"/>
                <w:color w:val="00000A"/>
                <w:kern w:val="1"/>
                <w:sz w:val="15"/>
                <w:szCs w:val="15"/>
                <w:lang w:eastAsia="it-IT" w:bidi="it-IT"/>
              </w:rPr>
            </w:pPr>
            <w:proofErr w:type="gramStart"/>
            <w:r w:rsidRPr="00623D34">
              <w:rPr>
                <w:rFonts w:ascii="Arial" w:eastAsia="Calibri" w:hAnsi="Arial" w:cs="Arial"/>
                <w:color w:val="00000A"/>
                <w:kern w:val="1"/>
                <w:sz w:val="15"/>
                <w:szCs w:val="15"/>
                <w:lang w:eastAsia="it-IT" w:bidi="it-IT"/>
              </w:rPr>
              <w:t>[ ]</w:t>
            </w:r>
            <w:proofErr w:type="gramEnd"/>
            <w:r w:rsidRPr="00623D34">
              <w:rPr>
                <w:rFonts w:ascii="Arial" w:eastAsia="Calibri" w:hAnsi="Arial" w:cs="Arial"/>
                <w:color w:val="00000A"/>
                <w:kern w:val="1"/>
                <w:sz w:val="15"/>
                <w:szCs w:val="15"/>
                <w:lang w:eastAsia="it-IT" w:bidi="it-IT"/>
              </w:rPr>
              <w:t xml:space="preserve"> Sì [ ] No</w:t>
            </w:r>
            <w:r w:rsidRPr="00623D34">
              <w:rPr>
                <w:rFonts w:ascii="Arial" w:eastAsia="Calibri" w:hAnsi="Arial" w:cs="Arial"/>
                <w:color w:val="00000A"/>
                <w:kern w:val="1"/>
                <w:sz w:val="15"/>
                <w:szCs w:val="15"/>
                <w:lang w:eastAsia="it-IT" w:bidi="it-IT"/>
              </w:rPr>
              <w:br/>
            </w:r>
          </w:p>
          <w:p w14:paraId="525EB143" w14:textId="77777777" w:rsidR="00623D34" w:rsidRPr="00623D34" w:rsidRDefault="00623D34" w:rsidP="00623D34">
            <w:pPr>
              <w:suppressAutoHyphens/>
              <w:spacing w:before="120" w:after="120" w:line="240" w:lineRule="auto"/>
              <w:rPr>
                <w:rFonts w:ascii="Arial" w:eastAsia="Calibri" w:hAnsi="Arial" w:cs="Arial"/>
                <w:color w:val="00000A"/>
                <w:kern w:val="1"/>
                <w:sz w:val="15"/>
                <w:szCs w:val="15"/>
                <w:lang w:eastAsia="it-IT" w:bidi="it-IT"/>
              </w:rPr>
            </w:pPr>
          </w:p>
          <w:p w14:paraId="15C3377A" w14:textId="77777777" w:rsidR="00623D34" w:rsidRPr="00623D34" w:rsidRDefault="00623D34" w:rsidP="00623D34">
            <w:pPr>
              <w:suppressAutoHyphens/>
              <w:spacing w:before="120" w:after="120" w:line="240" w:lineRule="auto"/>
              <w:rPr>
                <w:rFonts w:ascii="Arial" w:eastAsia="Calibri" w:hAnsi="Arial" w:cs="Arial"/>
                <w:color w:val="00000A"/>
                <w:kern w:val="1"/>
                <w:sz w:val="15"/>
                <w:szCs w:val="15"/>
                <w:lang w:eastAsia="it-IT" w:bidi="it-IT"/>
              </w:rPr>
            </w:pPr>
          </w:p>
          <w:p w14:paraId="7D33F884" w14:textId="77777777" w:rsidR="00623D34" w:rsidRPr="00623D34" w:rsidRDefault="00623D34" w:rsidP="00623D34">
            <w:pPr>
              <w:suppressAutoHyphens/>
              <w:spacing w:before="120" w:after="120" w:line="240" w:lineRule="auto"/>
              <w:rPr>
                <w:rFonts w:ascii="Arial" w:eastAsia="Calibri" w:hAnsi="Arial" w:cs="Arial"/>
                <w:color w:val="00000A"/>
                <w:kern w:val="1"/>
                <w:sz w:val="15"/>
                <w:szCs w:val="15"/>
                <w:lang w:eastAsia="it-IT" w:bidi="it-IT"/>
              </w:rPr>
            </w:pPr>
            <w:proofErr w:type="gramStart"/>
            <w:r w:rsidRPr="00623D34">
              <w:rPr>
                <w:rFonts w:ascii="Arial" w:eastAsia="Calibri" w:hAnsi="Arial" w:cs="Arial"/>
                <w:color w:val="00000A"/>
                <w:kern w:val="1"/>
                <w:sz w:val="15"/>
                <w:szCs w:val="15"/>
                <w:lang w:eastAsia="it-IT" w:bidi="it-IT"/>
              </w:rPr>
              <w:t>[ ]</w:t>
            </w:r>
            <w:proofErr w:type="gramEnd"/>
            <w:r w:rsidRPr="00623D34">
              <w:rPr>
                <w:rFonts w:ascii="Arial" w:eastAsia="Calibri" w:hAnsi="Arial" w:cs="Arial"/>
                <w:color w:val="00000A"/>
                <w:kern w:val="1"/>
                <w:sz w:val="15"/>
                <w:szCs w:val="15"/>
                <w:lang w:eastAsia="it-IT" w:bidi="it-IT"/>
              </w:rPr>
              <w:t xml:space="preserve"> Sì [ ] No</w:t>
            </w:r>
            <w:r w:rsidRPr="00623D34">
              <w:rPr>
                <w:rFonts w:ascii="Arial" w:eastAsia="Calibri" w:hAnsi="Arial" w:cs="Arial"/>
                <w:color w:val="00000A"/>
                <w:kern w:val="1"/>
                <w:sz w:val="15"/>
                <w:szCs w:val="15"/>
                <w:lang w:eastAsia="it-IT" w:bidi="it-IT"/>
              </w:rPr>
              <w:br/>
            </w:r>
          </w:p>
          <w:p w14:paraId="4DD1DECE" w14:textId="77777777" w:rsidR="00623D34" w:rsidRPr="00623D34" w:rsidRDefault="00623D34" w:rsidP="00623D34">
            <w:pPr>
              <w:suppressAutoHyphens/>
              <w:spacing w:before="120" w:after="120" w:line="240" w:lineRule="auto"/>
              <w:rPr>
                <w:rFonts w:ascii="Arial" w:eastAsia="Calibri" w:hAnsi="Arial" w:cs="Arial"/>
                <w:color w:val="00000A"/>
                <w:kern w:val="1"/>
                <w:sz w:val="15"/>
                <w:szCs w:val="15"/>
                <w:lang w:eastAsia="it-IT" w:bidi="it-IT"/>
              </w:rPr>
            </w:pPr>
            <w:r w:rsidRPr="00623D34">
              <w:rPr>
                <w:rFonts w:ascii="Arial" w:eastAsia="Calibri" w:hAnsi="Arial" w:cs="Arial"/>
                <w:color w:val="00000A"/>
                <w:kern w:val="1"/>
                <w:sz w:val="15"/>
                <w:szCs w:val="15"/>
                <w:lang w:eastAsia="it-IT" w:bidi="it-IT"/>
              </w:rPr>
              <w:t xml:space="preserve">(indirizzo web, autorità o organismo di emanazione, riferimento preciso della documentazione): </w:t>
            </w:r>
          </w:p>
          <w:p w14:paraId="075D729C"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5"/>
                <w:szCs w:val="15"/>
                <w:lang w:eastAsia="it-IT" w:bidi="it-IT"/>
              </w:rPr>
              <w:t>[……….…][……….…][…………]</w:t>
            </w:r>
          </w:p>
        </w:tc>
      </w:tr>
      <w:tr w:rsidR="00623D34" w:rsidRPr="00623D34" w14:paraId="734E264E" w14:textId="77777777" w:rsidTr="00BD158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646A2A0" w14:textId="77777777" w:rsidR="00623D34" w:rsidRPr="00623D34" w:rsidRDefault="00623D34" w:rsidP="00623D34">
            <w:pPr>
              <w:suppressAutoHyphens/>
              <w:spacing w:after="0" w:line="240" w:lineRule="auto"/>
              <w:ind w:left="426" w:hanging="426"/>
              <w:rPr>
                <w:rFonts w:ascii="Arial" w:eastAsia="Calibri" w:hAnsi="Arial" w:cs="Arial"/>
                <w:color w:val="00000A"/>
                <w:kern w:val="1"/>
                <w:sz w:val="15"/>
                <w:szCs w:val="15"/>
                <w:lang w:eastAsia="it-IT" w:bidi="it-IT"/>
              </w:rPr>
            </w:pPr>
            <w:r w:rsidRPr="00623D34">
              <w:rPr>
                <w:rFonts w:ascii="Arial" w:eastAsia="Calibri" w:hAnsi="Arial" w:cs="Arial"/>
                <w:color w:val="00000A"/>
                <w:kern w:val="1"/>
                <w:sz w:val="15"/>
                <w:szCs w:val="15"/>
                <w:lang w:eastAsia="it-IT" w:bidi="it-IT"/>
              </w:rPr>
              <w:t xml:space="preserve">12)     Per gli </w:t>
            </w:r>
            <w:r w:rsidRPr="00623D34">
              <w:rPr>
                <w:rFonts w:ascii="Arial" w:eastAsia="Calibri" w:hAnsi="Arial" w:cs="Arial"/>
                <w:b/>
                <w:i/>
                <w:color w:val="00000A"/>
                <w:kern w:val="1"/>
                <w:sz w:val="15"/>
                <w:szCs w:val="15"/>
                <w:lang w:eastAsia="it-IT" w:bidi="it-IT"/>
              </w:rPr>
              <w:t>appalti pubblici di forniture</w:t>
            </w:r>
            <w:r w:rsidRPr="00623D34">
              <w:rPr>
                <w:rFonts w:ascii="Arial" w:eastAsia="Calibri" w:hAnsi="Arial" w:cs="Arial"/>
                <w:color w:val="00000A"/>
                <w:kern w:val="1"/>
                <w:sz w:val="15"/>
                <w:szCs w:val="15"/>
                <w:lang w:eastAsia="it-IT" w:bidi="it-IT"/>
              </w:rPr>
              <w:t>:</w:t>
            </w:r>
            <w:r w:rsidRPr="00623D34">
              <w:rPr>
                <w:rFonts w:ascii="Arial" w:eastAsia="Calibri" w:hAnsi="Arial" w:cs="Arial"/>
                <w:color w:val="00000A"/>
                <w:kern w:val="1"/>
                <w:sz w:val="15"/>
                <w:szCs w:val="15"/>
                <w:lang w:eastAsia="it-IT" w:bidi="it-IT"/>
              </w:rPr>
              <w:br/>
            </w:r>
          </w:p>
          <w:p w14:paraId="7ED992E9" w14:textId="77777777" w:rsidR="00623D34" w:rsidRPr="00623D34" w:rsidRDefault="00623D34" w:rsidP="00623D34">
            <w:pPr>
              <w:suppressAutoHyphens/>
              <w:spacing w:after="0" w:line="240" w:lineRule="auto"/>
              <w:ind w:left="426"/>
              <w:rPr>
                <w:rFonts w:ascii="Arial" w:eastAsia="Calibri" w:hAnsi="Arial" w:cs="Arial"/>
                <w:b/>
                <w:color w:val="00000A"/>
                <w:kern w:val="1"/>
                <w:sz w:val="15"/>
                <w:szCs w:val="15"/>
                <w:lang w:eastAsia="it-IT" w:bidi="it-IT"/>
              </w:rPr>
            </w:pPr>
            <w:r w:rsidRPr="00623D34">
              <w:rPr>
                <w:rFonts w:ascii="Arial" w:eastAsia="Calibri" w:hAnsi="Arial" w:cs="Arial"/>
                <w:color w:val="00000A"/>
                <w:kern w:val="1"/>
                <w:sz w:val="15"/>
                <w:szCs w:val="15"/>
                <w:lang w:eastAsia="it-IT" w:bidi="it-IT"/>
              </w:rPr>
              <w:t xml:space="preserve">L'operatore economico può fornire i richiesti </w:t>
            </w:r>
            <w:r w:rsidRPr="00623D34">
              <w:rPr>
                <w:rFonts w:ascii="Arial" w:eastAsia="Calibri" w:hAnsi="Arial" w:cs="Arial"/>
                <w:b/>
                <w:color w:val="00000A"/>
                <w:kern w:val="1"/>
                <w:sz w:val="15"/>
                <w:szCs w:val="15"/>
                <w:lang w:eastAsia="it-IT" w:bidi="it-IT"/>
              </w:rPr>
              <w:t>certificati</w:t>
            </w:r>
            <w:r w:rsidRPr="00623D34">
              <w:rPr>
                <w:rFonts w:ascii="Arial" w:eastAsia="Calibri" w:hAnsi="Arial" w:cs="Arial"/>
                <w:color w:val="00000A"/>
                <w:kern w:val="1"/>
                <w:sz w:val="15"/>
                <w:szCs w:val="15"/>
                <w:lang w:eastAsia="it-IT" w:bidi="it-IT"/>
              </w:rPr>
              <w:t xml:space="preserve"> rilasciati da </w:t>
            </w:r>
            <w:r w:rsidRPr="00623D34">
              <w:rPr>
                <w:rFonts w:ascii="Arial" w:eastAsia="Calibri" w:hAnsi="Arial" w:cs="Arial"/>
                <w:b/>
                <w:color w:val="00000A"/>
                <w:kern w:val="1"/>
                <w:sz w:val="15"/>
                <w:szCs w:val="15"/>
                <w:lang w:eastAsia="it-IT" w:bidi="it-IT"/>
              </w:rPr>
              <w:t>istituti o servizi ufficiali incaricati del controllo della qualità,</w:t>
            </w:r>
            <w:r w:rsidRPr="00623D34">
              <w:rPr>
                <w:rFonts w:ascii="Arial" w:eastAsia="Calibri" w:hAnsi="Arial" w:cs="Arial"/>
                <w:color w:val="00000A"/>
                <w:kern w:val="1"/>
                <w:sz w:val="15"/>
                <w:szCs w:val="15"/>
                <w:lang w:eastAsia="it-IT" w:bidi="it-IT"/>
              </w:rPr>
              <w:t xml:space="preserve"> di riconosciuta competenza, i quali attestino la conformità di prodotti ben individuati mediante riferimenti alle specifiche tecniche o norme indicate nell'avviso o bando pertinente o nei documenti di gara?</w:t>
            </w:r>
            <w:r w:rsidRPr="00623D34">
              <w:rPr>
                <w:rFonts w:ascii="Arial" w:eastAsia="Calibri" w:hAnsi="Arial" w:cs="Arial"/>
                <w:color w:val="00000A"/>
                <w:kern w:val="1"/>
                <w:sz w:val="15"/>
                <w:szCs w:val="15"/>
                <w:lang w:eastAsia="it-IT" w:bidi="it-IT"/>
              </w:rPr>
              <w:br/>
            </w:r>
          </w:p>
          <w:p w14:paraId="7BE5FD16" w14:textId="77777777" w:rsidR="00623D34" w:rsidRPr="00623D34" w:rsidRDefault="00623D34" w:rsidP="00623D34">
            <w:pPr>
              <w:suppressAutoHyphens/>
              <w:spacing w:after="0" w:line="240" w:lineRule="auto"/>
              <w:ind w:left="426"/>
              <w:rPr>
                <w:rFonts w:ascii="Arial" w:eastAsia="Calibri" w:hAnsi="Arial" w:cs="Arial"/>
                <w:color w:val="00000A"/>
                <w:kern w:val="1"/>
                <w:sz w:val="15"/>
                <w:szCs w:val="15"/>
                <w:lang w:eastAsia="it-IT" w:bidi="it-IT"/>
              </w:rPr>
            </w:pPr>
            <w:r w:rsidRPr="00623D34">
              <w:rPr>
                <w:rFonts w:ascii="Arial" w:eastAsia="Calibri" w:hAnsi="Arial" w:cs="Arial"/>
                <w:b/>
                <w:color w:val="00000A"/>
                <w:kern w:val="1"/>
                <w:sz w:val="15"/>
                <w:szCs w:val="15"/>
                <w:lang w:eastAsia="it-IT" w:bidi="it-IT"/>
              </w:rPr>
              <w:t>In caso negativo</w:t>
            </w:r>
            <w:r w:rsidRPr="00623D34">
              <w:rPr>
                <w:rFonts w:ascii="Arial" w:eastAsia="Calibri" w:hAnsi="Arial" w:cs="Arial"/>
                <w:color w:val="00000A"/>
                <w:kern w:val="1"/>
                <w:sz w:val="15"/>
                <w:szCs w:val="15"/>
                <w:lang w:eastAsia="it-IT" w:bidi="it-IT"/>
              </w:rPr>
              <w:t>, spiegare perché e precisare di quali altri mezzi di prova si dispone:</w:t>
            </w:r>
            <w:r w:rsidRPr="00623D34">
              <w:rPr>
                <w:rFonts w:ascii="Arial" w:eastAsia="Calibri" w:hAnsi="Arial" w:cs="Arial"/>
                <w:color w:val="00000A"/>
                <w:kern w:val="1"/>
                <w:sz w:val="15"/>
                <w:szCs w:val="15"/>
                <w:lang w:eastAsia="it-IT" w:bidi="it-IT"/>
              </w:rPr>
              <w:br/>
            </w:r>
          </w:p>
          <w:p w14:paraId="412B2C5A" w14:textId="77777777" w:rsidR="00623D34" w:rsidRPr="00623D34" w:rsidRDefault="00623D34" w:rsidP="00623D34">
            <w:pPr>
              <w:suppressAutoHyphens/>
              <w:spacing w:after="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5"/>
                <w:szCs w:val="15"/>
                <w:lang w:eastAsia="it-IT"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051602C" w14:textId="77777777" w:rsidR="00623D34" w:rsidRPr="00623D34" w:rsidRDefault="00623D34" w:rsidP="00623D34">
            <w:pPr>
              <w:suppressAutoHyphens/>
              <w:spacing w:after="0" w:line="240" w:lineRule="auto"/>
              <w:rPr>
                <w:rFonts w:ascii="Arial" w:eastAsia="Calibri" w:hAnsi="Arial" w:cs="Arial"/>
                <w:color w:val="00000A"/>
                <w:kern w:val="1"/>
                <w:sz w:val="15"/>
                <w:szCs w:val="15"/>
                <w:lang w:eastAsia="it-IT" w:bidi="it-IT"/>
              </w:rPr>
            </w:pPr>
            <w:r w:rsidRPr="00623D34">
              <w:rPr>
                <w:rFonts w:ascii="Arial" w:eastAsia="Calibri" w:hAnsi="Arial" w:cs="Arial"/>
                <w:color w:val="00000A"/>
                <w:kern w:val="1"/>
                <w:sz w:val="15"/>
                <w:szCs w:val="15"/>
                <w:lang w:eastAsia="it-IT" w:bidi="it-IT"/>
              </w:rPr>
              <w:br/>
            </w:r>
            <w:proofErr w:type="gramStart"/>
            <w:r w:rsidRPr="00623D34">
              <w:rPr>
                <w:rFonts w:ascii="Arial" w:eastAsia="Calibri" w:hAnsi="Arial" w:cs="Arial"/>
                <w:color w:val="00000A"/>
                <w:kern w:val="1"/>
                <w:sz w:val="15"/>
                <w:szCs w:val="15"/>
                <w:lang w:eastAsia="it-IT" w:bidi="it-IT"/>
              </w:rPr>
              <w:t>[ ]</w:t>
            </w:r>
            <w:proofErr w:type="gramEnd"/>
            <w:r w:rsidRPr="00623D34">
              <w:rPr>
                <w:rFonts w:ascii="Arial" w:eastAsia="Calibri" w:hAnsi="Arial" w:cs="Arial"/>
                <w:color w:val="00000A"/>
                <w:kern w:val="1"/>
                <w:sz w:val="15"/>
                <w:szCs w:val="15"/>
                <w:lang w:eastAsia="it-IT" w:bidi="it-IT"/>
              </w:rPr>
              <w:t xml:space="preserve"> Sì [ ] No</w:t>
            </w:r>
            <w:r w:rsidRPr="00623D34">
              <w:rPr>
                <w:rFonts w:ascii="Arial" w:eastAsia="Calibri" w:hAnsi="Arial" w:cs="Arial"/>
                <w:color w:val="00000A"/>
                <w:kern w:val="1"/>
                <w:sz w:val="15"/>
                <w:szCs w:val="15"/>
                <w:lang w:eastAsia="it-IT" w:bidi="it-IT"/>
              </w:rPr>
              <w:br/>
            </w:r>
            <w:r w:rsidRPr="00623D34">
              <w:rPr>
                <w:rFonts w:ascii="Arial" w:eastAsia="Calibri" w:hAnsi="Arial" w:cs="Arial"/>
                <w:color w:val="00000A"/>
                <w:kern w:val="1"/>
                <w:sz w:val="15"/>
                <w:szCs w:val="15"/>
                <w:lang w:eastAsia="it-IT" w:bidi="it-IT"/>
              </w:rPr>
              <w:br/>
            </w:r>
            <w:r w:rsidRPr="00623D34">
              <w:rPr>
                <w:rFonts w:ascii="Arial" w:eastAsia="Calibri" w:hAnsi="Arial" w:cs="Arial"/>
                <w:color w:val="00000A"/>
                <w:kern w:val="1"/>
                <w:sz w:val="15"/>
                <w:szCs w:val="15"/>
                <w:lang w:eastAsia="it-IT" w:bidi="it-IT"/>
              </w:rPr>
              <w:br/>
            </w:r>
            <w:r w:rsidRPr="00623D34">
              <w:rPr>
                <w:rFonts w:ascii="Arial" w:eastAsia="Calibri" w:hAnsi="Arial" w:cs="Arial"/>
                <w:color w:val="00000A"/>
                <w:kern w:val="1"/>
                <w:sz w:val="15"/>
                <w:szCs w:val="15"/>
                <w:lang w:eastAsia="it-IT" w:bidi="it-IT"/>
              </w:rPr>
              <w:br/>
            </w:r>
            <w:r w:rsidRPr="00623D34">
              <w:rPr>
                <w:rFonts w:ascii="Arial" w:eastAsia="Calibri" w:hAnsi="Arial" w:cs="Arial"/>
                <w:color w:val="00000A"/>
                <w:kern w:val="1"/>
                <w:sz w:val="15"/>
                <w:szCs w:val="15"/>
                <w:lang w:eastAsia="it-IT" w:bidi="it-IT"/>
              </w:rPr>
              <w:br/>
            </w:r>
          </w:p>
          <w:p w14:paraId="3CE34BE8" w14:textId="77777777" w:rsidR="00623D34" w:rsidRPr="00623D34" w:rsidRDefault="00623D34" w:rsidP="00623D34">
            <w:pPr>
              <w:suppressAutoHyphens/>
              <w:spacing w:after="0" w:line="240" w:lineRule="auto"/>
              <w:rPr>
                <w:rFonts w:ascii="Arial" w:eastAsia="Calibri" w:hAnsi="Arial" w:cs="Arial"/>
                <w:color w:val="00000A"/>
                <w:kern w:val="1"/>
                <w:sz w:val="15"/>
                <w:szCs w:val="15"/>
                <w:lang w:eastAsia="it-IT" w:bidi="it-IT"/>
              </w:rPr>
            </w:pPr>
          </w:p>
          <w:p w14:paraId="76E3C78A" w14:textId="77777777" w:rsidR="00623D34" w:rsidRPr="00623D34" w:rsidRDefault="00623D34" w:rsidP="00623D34">
            <w:pPr>
              <w:suppressAutoHyphens/>
              <w:spacing w:after="0" w:line="240" w:lineRule="auto"/>
              <w:rPr>
                <w:rFonts w:ascii="Arial" w:eastAsia="Calibri" w:hAnsi="Arial" w:cs="Arial"/>
                <w:color w:val="00000A"/>
                <w:kern w:val="1"/>
                <w:sz w:val="15"/>
                <w:szCs w:val="15"/>
                <w:lang w:eastAsia="it-IT" w:bidi="it-IT"/>
              </w:rPr>
            </w:pPr>
          </w:p>
          <w:p w14:paraId="1B6AE52F" w14:textId="77777777" w:rsidR="00623D34" w:rsidRPr="00623D34" w:rsidRDefault="00623D34" w:rsidP="00623D34">
            <w:pPr>
              <w:suppressAutoHyphens/>
              <w:spacing w:after="0" w:line="240" w:lineRule="auto"/>
              <w:rPr>
                <w:rFonts w:ascii="Arial" w:eastAsia="Calibri" w:hAnsi="Arial" w:cs="Arial"/>
                <w:color w:val="00000A"/>
                <w:kern w:val="1"/>
                <w:sz w:val="15"/>
                <w:szCs w:val="15"/>
                <w:lang w:eastAsia="it-IT" w:bidi="it-IT"/>
              </w:rPr>
            </w:pPr>
            <w:r w:rsidRPr="00623D34">
              <w:rPr>
                <w:rFonts w:ascii="Arial" w:eastAsia="Calibri" w:hAnsi="Arial" w:cs="Arial"/>
                <w:color w:val="00000A"/>
                <w:kern w:val="1"/>
                <w:sz w:val="15"/>
                <w:szCs w:val="15"/>
                <w:lang w:eastAsia="it-IT" w:bidi="it-IT"/>
              </w:rPr>
              <w:t>[…………….…]</w:t>
            </w:r>
            <w:r w:rsidRPr="00623D34">
              <w:rPr>
                <w:rFonts w:ascii="Arial" w:eastAsia="Calibri" w:hAnsi="Arial" w:cs="Arial"/>
                <w:color w:val="00000A"/>
                <w:kern w:val="1"/>
                <w:sz w:val="15"/>
                <w:szCs w:val="15"/>
                <w:lang w:eastAsia="it-IT" w:bidi="it-IT"/>
              </w:rPr>
              <w:br/>
            </w:r>
          </w:p>
          <w:p w14:paraId="6EE6ECDA" w14:textId="77777777" w:rsidR="00623D34" w:rsidRPr="00623D34" w:rsidRDefault="00623D34" w:rsidP="00623D34">
            <w:pPr>
              <w:suppressAutoHyphens/>
              <w:spacing w:after="0" w:line="240" w:lineRule="auto"/>
              <w:rPr>
                <w:rFonts w:ascii="Arial" w:eastAsia="Calibri" w:hAnsi="Arial" w:cs="Arial"/>
                <w:color w:val="00000A"/>
                <w:kern w:val="1"/>
                <w:sz w:val="15"/>
                <w:szCs w:val="15"/>
                <w:lang w:eastAsia="it-IT" w:bidi="it-IT"/>
              </w:rPr>
            </w:pPr>
          </w:p>
          <w:p w14:paraId="2C194A8D" w14:textId="77777777" w:rsidR="00623D34" w:rsidRPr="00623D34" w:rsidRDefault="00623D34" w:rsidP="00623D34">
            <w:pPr>
              <w:suppressAutoHyphens/>
              <w:spacing w:after="0" w:line="240" w:lineRule="auto"/>
              <w:rPr>
                <w:rFonts w:ascii="Arial" w:eastAsia="Calibri" w:hAnsi="Arial" w:cs="Arial"/>
                <w:color w:val="00000A"/>
                <w:kern w:val="1"/>
                <w:sz w:val="15"/>
                <w:szCs w:val="15"/>
                <w:lang w:eastAsia="it-IT" w:bidi="it-IT"/>
              </w:rPr>
            </w:pPr>
            <w:r w:rsidRPr="00623D34">
              <w:rPr>
                <w:rFonts w:ascii="Arial" w:eastAsia="Calibri" w:hAnsi="Arial" w:cs="Arial"/>
                <w:color w:val="00000A"/>
                <w:kern w:val="1"/>
                <w:sz w:val="15"/>
                <w:szCs w:val="15"/>
                <w:lang w:eastAsia="it-IT" w:bidi="it-IT"/>
              </w:rPr>
              <w:t xml:space="preserve">(indirizzo web, autorità o organismo di emanazione, riferimento preciso della documentazione): </w:t>
            </w:r>
          </w:p>
          <w:p w14:paraId="614DD7AA" w14:textId="77777777" w:rsidR="00623D34" w:rsidRPr="00623D34" w:rsidRDefault="00623D34" w:rsidP="00623D34">
            <w:pPr>
              <w:suppressAutoHyphens/>
              <w:spacing w:after="0" w:line="240" w:lineRule="auto"/>
              <w:rPr>
                <w:rFonts w:ascii="Arial" w:eastAsia="Calibri" w:hAnsi="Arial" w:cs="Arial"/>
                <w:color w:val="00000A"/>
                <w:kern w:val="1"/>
                <w:sz w:val="15"/>
                <w:szCs w:val="15"/>
                <w:lang w:eastAsia="it-IT" w:bidi="it-IT"/>
              </w:rPr>
            </w:pPr>
            <w:r w:rsidRPr="00623D34">
              <w:rPr>
                <w:rFonts w:ascii="Arial" w:eastAsia="Calibri" w:hAnsi="Arial" w:cs="Arial"/>
                <w:color w:val="00000A"/>
                <w:kern w:val="1"/>
                <w:sz w:val="15"/>
                <w:szCs w:val="15"/>
                <w:lang w:eastAsia="it-IT" w:bidi="it-IT"/>
              </w:rPr>
              <w:t>[………..…][………….…][………….…]</w:t>
            </w:r>
          </w:p>
          <w:p w14:paraId="025789CD" w14:textId="77777777" w:rsidR="00623D34" w:rsidRPr="00623D34" w:rsidRDefault="00623D34" w:rsidP="00623D34">
            <w:pPr>
              <w:suppressAutoHyphens/>
              <w:spacing w:after="0" w:line="240" w:lineRule="auto"/>
              <w:rPr>
                <w:rFonts w:ascii="Times New Roman" w:eastAsia="Calibri" w:hAnsi="Times New Roman" w:cs="Times New Roman"/>
                <w:color w:val="00000A"/>
                <w:kern w:val="1"/>
                <w:sz w:val="24"/>
                <w:lang w:eastAsia="it-IT" w:bidi="it-IT"/>
              </w:rPr>
            </w:pPr>
          </w:p>
        </w:tc>
      </w:tr>
      <w:tr w:rsidR="00623D34" w:rsidRPr="00623D34" w14:paraId="4FF31BB5" w14:textId="77777777" w:rsidTr="00BD158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207E52" w14:textId="77777777" w:rsidR="00623D34" w:rsidRPr="00623D34" w:rsidRDefault="00623D34" w:rsidP="00623D34">
            <w:pPr>
              <w:suppressAutoHyphens/>
              <w:spacing w:before="120" w:after="120" w:line="240" w:lineRule="auto"/>
              <w:ind w:left="20"/>
              <w:contextualSpacing/>
              <w:jc w:val="both"/>
              <w:rPr>
                <w:rFonts w:ascii="Arial" w:eastAsia="Calibri" w:hAnsi="Arial" w:cs="Arial"/>
                <w:color w:val="000000"/>
                <w:kern w:val="1"/>
                <w:sz w:val="15"/>
                <w:szCs w:val="15"/>
                <w:lang w:eastAsia="it-IT" w:bidi="it-IT"/>
              </w:rPr>
            </w:pPr>
            <w:r w:rsidRPr="00623D34">
              <w:rPr>
                <w:rFonts w:ascii="Arial" w:eastAsia="Calibri" w:hAnsi="Arial" w:cs="Arial"/>
                <w:color w:val="000000"/>
                <w:kern w:val="1"/>
                <w:sz w:val="15"/>
                <w:szCs w:val="15"/>
                <w:lang w:eastAsia="it-IT" w:bidi="it-IT"/>
              </w:rPr>
              <w:t xml:space="preserve">13)  Per quanto riguarda gli </w:t>
            </w:r>
            <w:r w:rsidRPr="00623D34">
              <w:rPr>
                <w:rFonts w:ascii="Arial" w:eastAsia="Calibri" w:hAnsi="Arial" w:cs="Arial"/>
                <w:b/>
                <w:color w:val="000000"/>
                <w:kern w:val="1"/>
                <w:sz w:val="15"/>
                <w:szCs w:val="15"/>
                <w:lang w:eastAsia="it-IT" w:bidi="it-IT"/>
              </w:rPr>
              <w:t>eventuali altri requisiti tecnici e professionali</w:t>
            </w:r>
            <w:r w:rsidRPr="00623D34">
              <w:rPr>
                <w:rFonts w:ascii="Arial" w:eastAsia="Calibri" w:hAnsi="Arial" w:cs="Arial"/>
                <w:color w:val="000000"/>
                <w:kern w:val="1"/>
                <w:sz w:val="15"/>
                <w:szCs w:val="15"/>
                <w:lang w:eastAsia="it-IT" w:bidi="it-IT"/>
              </w:rPr>
              <w:t xml:space="preserve"> specificati nell'avviso o bando pertinente o nei documenti di gara, l'operatore economico dichiara che:</w:t>
            </w:r>
            <w:r w:rsidRPr="00623D34">
              <w:rPr>
                <w:rFonts w:ascii="Arial" w:eastAsia="Calibri" w:hAnsi="Arial" w:cs="Arial"/>
                <w:color w:val="000000"/>
                <w:kern w:val="1"/>
                <w:sz w:val="15"/>
                <w:szCs w:val="15"/>
                <w:lang w:eastAsia="it-IT" w:bidi="it-IT"/>
              </w:rPr>
              <w:br/>
            </w:r>
          </w:p>
          <w:p w14:paraId="319ABD46" w14:textId="77777777" w:rsidR="00623D34" w:rsidRPr="00623D34" w:rsidRDefault="00623D34" w:rsidP="00623D34">
            <w:pPr>
              <w:suppressAutoHyphens/>
              <w:spacing w:before="120" w:after="120" w:line="240" w:lineRule="auto"/>
              <w:rPr>
                <w:rFonts w:ascii="Times New Roman" w:eastAsia="Calibri" w:hAnsi="Times New Roman" w:cs="Times New Roman"/>
                <w:color w:val="000000"/>
                <w:kern w:val="1"/>
                <w:sz w:val="24"/>
                <w:lang w:eastAsia="it-IT" w:bidi="it-IT"/>
              </w:rPr>
            </w:pPr>
            <w:r w:rsidRPr="00623D34">
              <w:rPr>
                <w:rFonts w:ascii="Arial" w:eastAsia="Calibri" w:hAnsi="Arial" w:cs="Arial"/>
                <w:color w:val="000000"/>
                <w:kern w:val="1"/>
                <w:sz w:val="15"/>
                <w:szCs w:val="15"/>
                <w:lang w:eastAsia="it-IT" w:bidi="it-IT"/>
              </w:rPr>
              <w:lastRenderedPageBreak/>
              <w:t xml:space="preserve">Se la documentazione pertinente </w:t>
            </w:r>
            <w:r w:rsidRPr="00623D34">
              <w:rPr>
                <w:rFonts w:ascii="Arial" w:eastAsia="Calibri" w:hAnsi="Arial" w:cs="Arial"/>
                <w:b/>
                <w:color w:val="000000"/>
                <w:kern w:val="1"/>
                <w:sz w:val="15"/>
                <w:szCs w:val="15"/>
                <w:lang w:eastAsia="it-IT" w:bidi="it-IT"/>
              </w:rPr>
              <w:t>eventualmente</w:t>
            </w:r>
            <w:r w:rsidRPr="00623D34">
              <w:rPr>
                <w:rFonts w:ascii="Arial" w:eastAsia="Calibri" w:hAnsi="Arial" w:cs="Arial"/>
                <w:color w:val="000000"/>
                <w:kern w:val="1"/>
                <w:sz w:val="15"/>
                <w:szCs w:val="15"/>
                <w:lang w:eastAsia="it-IT" w:bidi="it-IT"/>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5BE3B9" w14:textId="77777777" w:rsidR="00623D34" w:rsidRPr="00623D34" w:rsidRDefault="00623D34" w:rsidP="00623D34">
            <w:pPr>
              <w:suppressAutoHyphens/>
              <w:spacing w:before="120" w:after="120" w:line="240" w:lineRule="auto"/>
              <w:rPr>
                <w:rFonts w:ascii="Arial" w:eastAsia="Calibri" w:hAnsi="Arial" w:cs="Arial"/>
                <w:color w:val="000000"/>
                <w:kern w:val="1"/>
                <w:sz w:val="15"/>
                <w:szCs w:val="15"/>
                <w:lang w:eastAsia="it-IT" w:bidi="it-IT"/>
              </w:rPr>
            </w:pPr>
            <w:r w:rsidRPr="00623D34">
              <w:rPr>
                <w:rFonts w:ascii="Arial" w:eastAsia="Calibri" w:hAnsi="Arial" w:cs="Arial"/>
                <w:color w:val="000000"/>
                <w:kern w:val="1"/>
                <w:sz w:val="15"/>
                <w:szCs w:val="15"/>
                <w:lang w:eastAsia="it-IT" w:bidi="it-IT"/>
              </w:rPr>
              <w:lastRenderedPageBreak/>
              <w:t>[……]</w:t>
            </w:r>
            <w:r w:rsidRPr="00623D34">
              <w:rPr>
                <w:rFonts w:ascii="Arial" w:eastAsia="Calibri" w:hAnsi="Arial" w:cs="Arial"/>
                <w:color w:val="000000"/>
                <w:kern w:val="1"/>
                <w:sz w:val="15"/>
                <w:szCs w:val="15"/>
                <w:lang w:eastAsia="it-IT" w:bidi="it-IT"/>
              </w:rPr>
              <w:br/>
            </w:r>
            <w:r w:rsidRPr="00623D34">
              <w:rPr>
                <w:rFonts w:ascii="Arial" w:eastAsia="Calibri" w:hAnsi="Arial" w:cs="Arial"/>
                <w:color w:val="000000"/>
                <w:kern w:val="1"/>
                <w:sz w:val="15"/>
                <w:szCs w:val="15"/>
                <w:lang w:eastAsia="it-IT" w:bidi="it-IT"/>
              </w:rPr>
              <w:br/>
            </w:r>
            <w:r w:rsidRPr="00623D34">
              <w:rPr>
                <w:rFonts w:ascii="Arial" w:eastAsia="Calibri" w:hAnsi="Arial" w:cs="Arial"/>
                <w:color w:val="000000"/>
                <w:kern w:val="1"/>
                <w:sz w:val="15"/>
                <w:szCs w:val="15"/>
                <w:lang w:eastAsia="it-IT" w:bidi="it-IT"/>
              </w:rPr>
              <w:br/>
            </w:r>
            <w:r w:rsidRPr="00623D34">
              <w:rPr>
                <w:rFonts w:ascii="Arial" w:eastAsia="Calibri" w:hAnsi="Arial" w:cs="Arial"/>
                <w:color w:val="000000"/>
                <w:kern w:val="1"/>
                <w:sz w:val="15"/>
                <w:szCs w:val="15"/>
                <w:lang w:eastAsia="it-IT" w:bidi="it-IT"/>
              </w:rPr>
              <w:br/>
            </w:r>
            <w:r w:rsidRPr="00623D34">
              <w:rPr>
                <w:rFonts w:ascii="Arial" w:eastAsia="Calibri" w:hAnsi="Arial" w:cs="Arial"/>
                <w:color w:val="000000"/>
                <w:kern w:val="1"/>
                <w:sz w:val="15"/>
                <w:szCs w:val="15"/>
                <w:lang w:eastAsia="it-IT" w:bidi="it-IT"/>
              </w:rPr>
              <w:br/>
            </w:r>
            <w:r w:rsidRPr="00623D34">
              <w:rPr>
                <w:rFonts w:ascii="Arial" w:eastAsia="Calibri" w:hAnsi="Arial" w:cs="Arial"/>
                <w:color w:val="000000"/>
                <w:kern w:val="1"/>
                <w:sz w:val="15"/>
                <w:szCs w:val="15"/>
                <w:lang w:eastAsia="it-IT" w:bidi="it-IT"/>
              </w:rPr>
              <w:lastRenderedPageBreak/>
              <w:t xml:space="preserve">(indirizzo web, autorità o organismo di emanazione, riferimento preciso della documentazione): </w:t>
            </w:r>
          </w:p>
          <w:p w14:paraId="183BFA04" w14:textId="77777777" w:rsidR="00623D34" w:rsidRPr="00623D34" w:rsidRDefault="00623D34" w:rsidP="00623D34">
            <w:pPr>
              <w:suppressAutoHyphens/>
              <w:spacing w:before="120" w:after="120" w:line="240" w:lineRule="auto"/>
              <w:rPr>
                <w:rFonts w:ascii="Times New Roman" w:eastAsia="Calibri" w:hAnsi="Times New Roman" w:cs="Times New Roman"/>
                <w:color w:val="000000"/>
                <w:kern w:val="1"/>
                <w:sz w:val="24"/>
                <w:lang w:eastAsia="it-IT" w:bidi="it-IT"/>
              </w:rPr>
            </w:pPr>
            <w:r w:rsidRPr="00623D34">
              <w:rPr>
                <w:rFonts w:ascii="Arial" w:eastAsia="Calibri" w:hAnsi="Arial" w:cs="Arial"/>
                <w:color w:val="000000"/>
                <w:kern w:val="1"/>
                <w:sz w:val="15"/>
                <w:szCs w:val="15"/>
                <w:lang w:eastAsia="it-IT" w:bidi="it-IT"/>
              </w:rPr>
              <w:t>[…………..][……….…][………..…]</w:t>
            </w:r>
          </w:p>
        </w:tc>
      </w:tr>
    </w:tbl>
    <w:p w14:paraId="3C7AC7B2" w14:textId="77777777" w:rsidR="00623D34" w:rsidRPr="00623D34" w:rsidRDefault="00623D34" w:rsidP="00623D34">
      <w:pPr>
        <w:suppressAutoHyphens/>
        <w:spacing w:before="120" w:after="120" w:line="240" w:lineRule="auto"/>
        <w:jc w:val="both"/>
        <w:rPr>
          <w:rFonts w:ascii="Arial" w:eastAsia="Calibri" w:hAnsi="Arial" w:cs="Arial"/>
          <w:color w:val="000000"/>
          <w:kern w:val="1"/>
          <w:sz w:val="15"/>
          <w:szCs w:val="15"/>
          <w:lang w:eastAsia="it-IT" w:bidi="it-IT"/>
        </w:rPr>
      </w:pPr>
    </w:p>
    <w:p w14:paraId="4D4BC271" w14:textId="77777777" w:rsidR="00623D34" w:rsidRPr="00623D34" w:rsidRDefault="00623D34" w:rsidP="00623D34">
      <w:pPr>
        <w:keepNext/>
        <w:suppressAutoHyphens/>
        <w:spacing w:after="0" w:line="240" w:lineRule="auto"/>
        <w:jc w:val="center"/>
        <w:rPr>
          <w:rFonts w:ascii="Arial" w:eastAsia="Calibri" w:hAnsi="Arial" w:cs="Arial"/>
          <w:b/>
          <w:smallCaps/>
          <w:color w:val="000000"/>
          <w:w w:val="0"/>
          <w:kern w:val="1"/>
          <w:sz w:val="15"/>
          <w:szCs w:val="15"/>
          <w:lang w:eastAsia="it-IT" w:bidi="it-IT"/>
        </w:rPr>
      </w:pPr>
      <w:r w:rsidRPr="00623D34">
        <w:rPr>
          <w:rFonts w:ascii="Arial" w:eastAsia="Calibri" w:hAnsi="Arial" w:cs="Arial"/>
          <w:caps/>
          <w:smallCaps/>
          <w:color w:val="000000"/>
          <w:kern w:val="1"/>
          <w:sz w:val="15"/>
          <w:szCs w:val="15"/>
          <w:lang w:eastAsia="it-IT" w:bidi="it-IT"/>
        </w:rPr>
        <w:t xml:space="preserve">D: SISTEMI di garanzia della qualità e norme di gestione ambientale </w:t>
      </w:r>
      <w:r w:rsidRPr="00623D34">
        <w:rPr>
          <w:rFonts w:ascii="Arial" w:eastAsia="Calibri" w:hAnsi="Arial" w:cs="Arial"/>
          <w:smallCaps/>
          <w:color w:val="000000"/>
          <w:kern w:val="2"/>
          <w:sz w:val="15"/>
          <w:szCs w:val="15"/>
          <w:lang w:eastAsia="it-IT" w:bidi="it-IT"/>
        </w:rPr>
        <w:t>(</w:t>
      </w:r>
      <w:r w:rsidRPr="00623D34">
        <w:rPr>
          <w:rFonts w:ascii="Arial" w:eastAsia="Calibri" w:hAnsi="Arial" w:cs="Arial"/>
          <w:smallCaps/>
          <w:color w:val="000000"/>
          <w:kern w:val="2"/>
          <w:sz w:val="16"/>
          <w:szCs w:val="16"/>
          <w:lang w:eastAsia="it-IT" w:bidi="it-IT"/>
        </w:rPr>
        <w:t>Articolo 87 del Codice)</w:t>
      </w:r>
    </w:p>
    <w:p w14:paraId="6E6F4D87" w14:textId="77777777" w:rsidR="00623D34" w:rsidRPr="00623D34" w:rsidRDefault="00623D34" w:rsidP="00623D34">
      <w:pPr>
        <w:pBdr>
          <w:top w:val="single" w:sz="4" w:space="1" w:color="00000A"/>
          <w:left w:val="single" w:sz="4" w:space="4" w:color="00000A"/>
          <w:bottom w:val="single" w:sz="4" w:space="1" w:color="00000A"/>
          <w:right w:val="single" w:sz="4" w:space="4" w:color="00000A"/>
        </w:pBdr>
        <w:shd w:val="clear" w:color="auto" w:fill="BFBFBF"/>
        <w:suppressAutoHyphens/>
        <w:spacing w:before="120" w:after="120" w:line="240" w:lineRule="auto"/>
        <w:jc w:val="both"/>
        <w:rPr>
          <w:rFonts w:ascii="Arial" w:eastAsia="Calibri" w:hAnsi="Arial" w:cs="Arial"/>
          <w:b/>
          <w:color w:val="00000A"/>
          <w:w w:val="0"/>
          <w:kern w:val="1"/>
          <w:sz w:val="15"/>
          <w:szCs w:val="15"/>
          <w:lang w:eastAsia="it-IT" w:bidi="it-IT"/>
        </w:rPr>
      </w:pPr>
      <w:r w:rsidRPr="00623D34">
        <w:rPr>
          <w:rFonts w:ascii="Arial" w:eastAsia="Calibri" w:hAnsi="Arial" w:cs="Arial"/>
          <w:b/>
          <w:color w:val="00000A"/>
          <w:w w:val="0"/>
          <w:kern w:val="1"/>
          <w:sz w:val="15"/>
          <w:szCs w:val="15"/>
          <w:lang w:eastAsia="it-IT" w:bidi="it-IT"/>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623D34" w:rsidRPr="00623D34" w14:paraId="10DC26D9" w14:textId="77777777" w:rsidTr="00BD158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FE2423"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b/>
                <w:color w:val="00000A"/>
                <w:w w:val="0"/>
                <w:kern w:val="1"/>
                <w:sz w:val="15"/>
                <w:szCs w:val="15"/>
                <w:lang w:eastAsia="it-IT" w:bidi="it-IT"/>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BD225D"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b/>
                <w:color w:val="00000A"/>
                <w:w w:val="0"/>
                <w:kern w:val="1"/>
                <w:sz w:val="15"/>
                <w:szCs w:val="15"/>
                <w:lang w:eastAsia="it-IT" w:bidi="it-IT"/>
              </w:rPr>
              <w:t>Risposta:</w:t>
            </w:r>
          </w:p>
        </w:tc>
      </w:tr>
      <w:tr w:rsidR="00623D34" w:rsidRPr="00623D34" w14:paraId="5CE0C983" w14:textId="77777777" w:rsidTr="00BD158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8CB1D3C" w14:textId="77777777" w:rsidR="00623D34" w:rsidRPr="00623D34" w:rsidRDefault="00623D34" w:rsidP="00623D34">
            <w:pPr>
              <w:suppressAutoHyphens/>
              <w:spacing w:before="120" w:after="120" w:line="240" w:lineRule="auto"/>
              <w:rPr>
                <w:rFonts w:ascii="Arial" w:eastAsia="Calibri" w:hAnsi="Arial" w:cs="Arial"/>
                <w:b/>
                <w:color w:val="00000A"/>
                <w:kern w:val="1"/>
                <w:sz w:val="15"/>
                <w:szCs w:val="15"/>
                <w:lang w:eastAsia="it-IT" w:bidi="it-IT"/>
              </w:rPr>
            </w:pPr>
            <w:r w:rsidRPr="00623D34">
              <w:rPr>
                <w:rFonts w:ascii="Arial" w:eastAsia="Calibri" w:hAnsi="Arial" w:cs="Arial"/>
                <w:color w:val="00000A"/>
                <w:w w:val="0"/>
                <w:kern w:val="1"/>
                <w:sz w:val="15"/>
                <w:szCs w:val="15"/>
                <w:lang w:eastAsia="it-IT" w:bidi="it-IT"/>
              </w:rPr>
              <w:t xml:space="preserve">L'operatore economico potrà presentare </w:t>
            </w:r>
            <w:r w:rsidRPr="00623D34">
              <w:rPr>
                <w:rFonts w:ascii="Arial" w:eastAsia="Calibri" w:hAnsi="Arial" w:cs="Arial"/>
                <w:b/>
                <w:color w:val="00000A"/>
                <w:kern w:val="1"/>
                <w:sz w:val="15"/>
                <w:szCs w:val="15"/>
                <w:lang w:eastAsia="it-IT" w:bidi="it-IT"/>
              </w:rPr>
              <w:t>certificati</w:t>
            </w:r>
            <w:r w:rsidRPr="00623D34">
              <w:rPr>
                <w:rFonts w:ascii="Arial" w:eastAsia="Calibri" w:hAnsi="Arial" w:cs="Arial"/>
                <w:color w:val="00000A"/>
                <w:w w:val="0"/>
                <w:kern w:val="1"/>
                <w:sz w:val="15"/>
                <w:szCs w:val="15"/>
                <w:lang w:eastAsia="it-IT" w:bidi="it-IT"/>
              </w:rPr>
              <w:t xml:space="preserve"> rilasciati da organismi indipendenti per attestare che egli soddisfa determinate </w:t>
            </w:r>
            <w:r w:rsidRPr="00623D34">
              <w:rPr>
                <w:rFonts w:ascii="Arial" w:eastAsia="Calibri" w:hAnsi="Arial" w:cs="Arial"/>
                <w:b/>
                <w:color w:val="00000A"/>
                <w:kern w:val="1"/>
                <w:sz w:val="15"/>
                <w:szCs w:val="15"/>
                <w:lang w:eastAsia="it-IT" w:bidi="it-IT"/>
              </w:rPr>
              <w:t>norme di garanzia della qualità</w:t>
            </w:r>
            <w:r w:rsidRPr="00623D34">
              <w:rPr>
                <w:rFonts w:ascii="Arial" w:eastAsia="Calibri" w:hAnsi="Arial" w:cs="Arial"/>
                <w:color w:val="00000A"/>
                <w:w w:val="0"/>
                <w:kern w:val="1"/>
                <w:sz w:val="15"/>
                <w:szCs w:val="15"/>
                <w:lang w:eastAsia="it-IT" w:bidi="it-IT"/>
              </w:rPr>
              <w:t>, compresa l'accessibilità per le persone con disabilità?</w:t>
            </w:r>
          </w:p>
          <w:p w14:paraId="532D6ECC" w14:textId="77777777" w:rsidR="00623D34" w:rsidRPr="00623D34" w:rsidRDefault="00623D34" w:rsidP="00623D34">
            <w:pPr>
              <w:suppressAutoHyphens/>
              <w:spacing w:before="120" w:after="120" w:line="240" w:lineRule="auto"/>
              <w:rPr>
                <w:rFonts w:ascii="Arial" w:eastAsia="Calibri" w:hAnsi="Arial" w:cs="Arial"/>
                <w:color w:val="00000A"/>
                <w:kern w:val="1"/>
                <w:sz w:val="15"/>
                <w:szCs w:val="15"/>
                <w:lang w:eastAsia="it-IT" w:bidi="it-IT"/>
              </w:rPr>
            </w:pPr>
            <w:r w:rsidRPr="00623D34">
              <w:rPr>
                <w:rFonts w:ascii="Arial" w:eastAsia="Calibri" w:hAnsi="Arial" w:cs="Arial"/>
                <w:b/>
                <w:color w:val="00000A"/>
                <w:kern w:val="1"/>
                <w:sz w:val="15"/>
                <w:szCs w:val="15"/>
                <w:lang w:eastAsia="it-IT" w:bidi="it-IT"/>
              </w:rPr>
              <w:t>In caso negativo</w:t>
            </w:r>
            <w:r w:rsidRPr="00623D34">
              <w:rPr>
                <w:rFonts w:ascii="Arial" w:eastAsia="Calibri" w:hAnsi="Arial" w:cs="Arial"/>
                <w:color w:val="00000A"/>
                <w:w w:val="0"/>
                <w:kern w:val="1"/>
                <w:sz w:val="15"/>
                <w:szCs w:val="15"/>
                <w:lang w:eastAsia="it-IT" w:bidi="it-IT"/>
              </w:rPr>
              <w:t>, spiegare perché e precisare di quali altri mezzi di prova relativi al programma di garanzia della qualità si dispone:</w:t>
            </w:r>
          </w:p>
          <w:p w14:paraId="11006673"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5"/>
                <w:szCs w:val="15"/>
                <w:lang w:eastAsia="it-IT"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766F130" w14:textId="77777777" w:rsidR="00623D34" w:rsidRPr="00623D34" w:rsidRDefault="00623D34" w:rsidP="00623D34">
            <w:pPr>
              <w:suppressAutoHyphens/>
              <w:spacing w:before="120" w:after="120" w:line="240" w:lineRule="auto"/>
              <w:rPr>
                <w:rFonts w:ascii="Arial" w:eastAsia="Calibri" w:hAnsi="Arial" w:cs="Arial"/>
                <w:color w:val="00000A"/>
                <w:kern w:val="1"/>
                <w:sz w:val="15"/>
                <w:szCs w:val="15"/>
                <w:lang w:eastAsia="it-IT" w:bidi="it-IT"/>
              </w:rPr>
            </w:pPr>
            <w:proofErr w:type="gramStart"/>
            <w:r w:rsidRPr="00623D34">
              <w:rPr>
                <w:rFonts w:ascii="Arial" w:eastAsia="Calibri" w:hAnsi="Arial" w:cs="Arial"/>
                <w:color w:val="00000A"/>
                <w:w w:val="0"/>
                <w:kern w:val="1"/>
                <w:sz w:val="15"/>
                <w:szCs w:val="15"/>
                <w:lang w:eastAsia="it-IT" w:bidi="it-IT"/>
              </w:rPr>
              <w:t>[ ]</w:t>
            </w:r>
            <w:proofErr w:type="gramEnd"/>
            <w:r w:rsidRPr="00623D34">
              <w:rPr>
                <w:rFonts w:ascii="Arial" w:eastAsia="Calibri" w:hAnsi="Arial" w:cs="Arial"/>
                <w:color w:val="00000A"/>
                <w:w w:val="0"/>
                <w:kern w:val="1"/>
                <w:sz w:val="15"/>
                <w:szCs w:val="15"/>
                <w:lang w:eastAsia="it-IT" w:bidi="it-IT"/>
              </w:rPr>
              <w:t xml:space="preserve"> Sì [ ] No</w:t>
            </w:r>
            <w:r w:rsidRPr="00623D34">
              <w:rPr>
                <w:rFonts w:ascii="Arial" w:eastAsia="Calibri" w:hAnsi="Arial" w:cs="Arial"/>
                <w:color w:val="00000A"/>
                <w:w w:val="0"/>
                <w:kern w:val="1"/>
                <w:sz w:val="15"/>
                <w:szCs w:val="15"/>
                <w:lang w:eastAsia="it-IT" w:bidi="it-IT"/>
              </w:rPr>
              <w:br/>
            </w:r>
            <w:r w:rsidRPr="00623D34">
              <w:rPr>
                <w:rFonts w:ascii="Arial" w:eastAsia="Calibri" w:hAnsi="Arial" w:cs="Arial"/>
                <w:color w:val="00000A"/>
                <w:w w:val="0"/>
                <w:kern w:val="1"/>
                <w:sz w:val="15"/>
                <w:szCs w:val="15"/>
                <w:lang w:eastAsia="it-IT" w:bidi="it-IT"/>
              </w:rPr>
              <w:br/>
            </w:r>
            <w:r w:rsidRPr="00623D34">
              <w:rPr>
                <w:rFonts w:ascii="Arial" w:eastAsia="Calibri" w:hAnsi="Arial" w:cs="Arial"/>
                <w:color w:val="00000A"/>
                <w:w w:val="0"/>
                <w:kern w:val="1"/>
                <w:sz w:val="15"/>
                <w:szCs w:val="15"/>
                <w:lang w:eastAsia="it-IT" w:bidi="it-IT"/>
              </w:rPr>
              <w:br/>
            </w:r>
            <w:r w:rsidRPr="00623D34">
              <w:rPr>
                <w:rFonts w:ascii="Arial" w:eastAsia="Calibri" w:hAnsi="Arial" w:cs="Arial"/>
                <w:color w:val="00000A"/>
                <w:w w:val="0"/>
                <w:kern w:val="1"/>
                <w:sz w:val="15"/>
                <w:szCs w:val="15"/>
                <w:lang w:eastAsia="it-IT" w:bidi="it-IT"/>
              </w:rPr>
              <w:br/>
            </w:r>
            <w:r w:rsidRPr="00623D34">
              <w:rPr>
                <w:rFonts w:ascii="Arial" w:eastAsia="Calibri" w:hAnsi="Arial" w:cs="Arial"/>
                <w:color w:val="00000A"/>
                <w:w w:val="0"/>
                <w:kern w:val="1"/>
                <w:sz w:val="15"/>
                <w:szCs w:val="15"/>
                <w:lang w:eastAsia="it-IT" w:bidi="it-IT"/>
              </w:rPr>
              <w:br/>
              <w:t>[………..…] [</w:t>
            </w:r>
            <w:proofErr w:type="gramStart"/>
            <w:r w:rsidRPr="00623D34">
              <w:rPr>
                <w:rFonts w:ascii="Arial" w:eastAsia="Calibri" w:hAnsi="Arial" w:cs="Arial"/>
                <w:color w:val="00000A"/>
                <w:w w:val="0"/>
                <w:kern w:val="1"/>
                <w:sz w:val="15"/>
                <w:szCs w:val="15"/>
                <w:lang w:eastAsia="it-IT" w:bidi="it-IT"/>
              </w:rPr>
              <w:t>…….</w:t>
            </w:r>
            <w:proofErr w:type="gramEnd"/>
            <w:r w:rsidRPr="00623D34">
              <w:rPr>
                <w:rFonts w:ascii="Arial" w:eastAsia="Calibri" w:hAnsi="Arial" w:cs="Arial"/>
                <w:color w:val="00000A"/>
                <w:w w:val="0"/>
                <w:kern w:val="1"/>
                <w:sz w:val="15"/>
                <w:szCs w:val="15"/>
                <w:lang w:eastAsia="it-IT" w:bidi="it-IT"/>
              </w:rPr>
              <w:t>……]</w:t>
            </w:r>
            <w:r w:rsidRPr="00623D34">
              <w:rPr>
                <w:rFonts w:ascii="Arial" w:eastAsia="Calibri" w:hAnsi="Arial" w:cs="Arial"/>
                <w:color w:val="00000A"/>
                <w:w w:val="0"/>
                <w:kern w:val="1"/>
                <w:sz w:val="15"/>
                <w:szCs w:val="15"/>
                <w:lang w:eastAsia="it-IT" w:bidi="it-IT"/>
              </w:rPr>
              <w:br/>
            </w:r>
            <w:r w:rsidRPr="00623D34">
              <w:rPr>
                <w:rFonts w:ascii="Arial" w:eastAsia="Calibri" w:hAnsi="Arial" w:cs="Arial"/>
                <w:color w:val="00000A"/>
                <w:w w:val="0"/>
                <w:kern w:val="1"/>
                <w:sz w:val="15"/>
                <w:szCs w:val="15"/>
                <w:lang w:eastAsia="it-IT" w:bidi="it-IT"/>
              </w:rPr>
              <w:br/>
            </w:r>
            <w:r w:rsidRPr="00623D34">
              <w:rPr>
                <w:rFonts w:ascii="Arial" w:eastAsia="Calibri" w:hAnsi="Arial" w:cs="Arial"/>
                <w:color w:val="00000A"/>
                <w:w w:val="0"/>
                <w:kern w:val="1"/>
                <w:sz w:val="15"/>
                <w:szCs w:val="15"/>
                <w:lang w:eastAsia="it-IT" w:bidi="it-IT"/>
              </w:rPr>
              <w:br/>
            </w:r>
            <w:r w:rsidRPr="00623D34">
              <w:rPr>
                <w:rFonts w:ascii="Arial" w:eastAsia="Calibri" w:hAnsi="Arial" w:cs="Arial"/>
                <w:color w:val="00000A"/>
                <w:kern w:val="1"/>
                <w:sz w:val="15"/>
                <w:szCs w:val="15"/>
                <w:lang w:eastAsia="it-IT" w:bidi="it-IT"/>
              </w:rPr>
              <w:t>(indirizzo web, autorità o organismo di emanazione, riferimento preciso della documentazione):</w:t>
            </w:r>
          </w:p>
          <w:p w14:paraId="233FAD1C"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5"/>
                <w:szCs w:val="15"/>
                <w:lang w:eastAsia="it-IT" w:bidi="it-IT"/>
              </w:rPr>
              <w:t>[……..…][…………][…………]</w:t>
            </w:r>
          </w:p>
        </w:tc>
      </w:tr>
      <w:tr w:rsidR="00623D34" w:rsidRPr="00623D34" w14:paraId="63AB5CDA" w14:textId="77777777" w:rsidTr="00BD158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9F853A" w14:textId="77777777" w:rsidR="00623D34" w:rsidRPr="00623D34" w:rsidRDefault="00623D34" w:rsidP="00623D34">
            <w:pPr>
              <w:suppressAutoHyphens/>
              <w:spacing w:before="120" w:after="120" w:line="240" w:lineRule="auto"/>
              <w:rPr>
                <w:rFonts w:ascii="Arial" w:eastAsia="Calibri" w:hAnsi="Arial" w:cs="Arial"/>
                <w:b/>
                <w:color w:val="00000A"/>
                <w:kern w:val="1"/>
                <w:sz w:val="15"/>
                <w:szCs w:val="15"/>
                <w:lang w:eastAsia="it-IT" w:bidi="it-IT"/>
              </w:rPr>
            </w:pPr>
            <w:r w:rsidRPr="00623D34">
              <w:rPr>
                <w:rFonts w:ascii="Arial" w:eastAsia="Calibri" w:hAnsi="Arial" w:cs="Arial"/>
                <w:color w:val="00000A"/>
                <w:w w:val="0"/>
                <w:kern w:val="1"/>
                <w:sz w:val="15"/>
                <w:szCs w:val="15"/>
                <w:lang w:eastAsia="it-IT" w:bidi="it-IT"/>
              </w:rPr>
              <w:t xml:space="preserve">L'operatore economico potrà presentare </w:t>
            </w:r>
            <w:r w:rsidRPr="00623D34">
              <w:rPr>
                <w:rFonts w:ascii="Arial" w:eastAsia="Calibri" w:hAnsi="Arial" w:cs="Arial"/>
                <w:b/>
                <w:color w:val="00000A"/>
                <w:kern w:val="1"/>
                <w:sz w:val="15"/>
                <w:szCs w:val="15"/>
                <w:lang w:eastAsia="it-IT" w:bidi="it-IT"/>
              </w:rPr>
              <w:t>certificati</w:t>
            </w:r>
            <w:r w:rsidRPr="00623D34">
              <w:rPr>
                <w:rFonts w:ascii="Arial" w:eastAsia="Calibri" w:hAnsi="Arial" w:cs="Arial"/>
                <w:color w:val="00000A"/>
                <w:w w:val="0"/>
                <w:kern w:val="1"/>
                <w:sz w:val="15"/>
                <w:szCs w:val="15"/>
                <w:lang w:eastAsia="it-IT" w:bidi="it-IT"/>
              </w:rPr>
              <w:t xml:space="preserve"> rilasciati da organismi indipendenti per attestare che egli rispetta determinati </w:t>
            </w:r>
            <w:r w:rsidRPr="00623D34">
              <w:rPr>
                <w:rFonts w:ascii="Arial" w:eastAsia="Calibri" w:hAnsi="Arial" w:cs="Arial"/>
                <w:b/>
                <w:color w:val="00000A"/>
                <w:w w:val="0"/>
                <w:kern w:val="1"/>
                <w:sz w:val="15"/>
                <w:szCs w:val="15"/>
                <w:lang w:eastAsia="it-IT" w:bidi="it-IT"/>
              </w:rPr>
              <w:t>sistemi o</w:t>
            </w:r>
            <w:r w:rsidRPr="00623D34">
              <w:rPr>
                <w:rFonts w:ascii="Arial" w:eastAsia="Calibri" w:hAnsi="Arial" w:cs="Arial"/>
                <w:color w:val="00000A"/>
                <w:w w:val="0"/>
                <w:kern w:val="1"/>
                <w:sz w:val="15"/>
                <w:szCs w:val="15"/>
                <w:lang w:eastAsia="it-IT" w:bidi="it-IT"/>
              </w:rPr>
              <w:t xml:space="preserve"> </w:t>
            </w:r>
            <w:r w:rsidRPr="00623D34">
              <w:rPr>
                <w:rFonts w:ascii="Arial" w:eastAsia="Calibri" w:hAnsi="Arial" w:cs="Arial"/>
                <w:b/>
                <w:color w:val="00000A"/>
                <w:kern w:val="1"/>
                <w:sz w:val="15"/>
                <w:szCs w:val="15"/>
                <w:lang w:eastAsia="it-IT" w:bidi="it-IT"/>
              </w:rPr>
              <w:t>norme di gestione ambientale</w:t>
            </w:r>
            <w:r w:rsidRPr="00623D34">
              <w:rPr>
                <w:rFonts w:ascii="Arial" w:eastAsia="Calibri" w:hAnsi="Arial" w:cs="Arial"/>
                <w:color w:val="00000A"/>
                <w:w w:val="0"/>
                <w:kern w:val="1"/>
                <w:sz w:val="15"/>
                <w:szCs w:val="15"/>
                <w:lang w:eastAsia="it-IT" w:bidi="it-IT"/>
              </w:rPr>
              <w:t>?</w:t>
            </w:r>
          </w:p>
          <w:p w14:paraId="20C6C55C" w14:textId="77777777" w:rsidR="00623D34" w:rsidRPr="00623D34" w:rsidRDefault="00623D34" w:rsidP="00623D34">
            <w:pPr>
              <w:suppressAutoHyphens/>
              <w:spacing w:before="120" w:after="120" w:line="240" w:lineRule="auto"/>
              <w:rPr>
                <w:rFonts w:ascii="Arial" w:eastAsia="Calibri" w:hAnsi="Arial" w:cs="Arial"/>
                <w:color w:val="00000A"/>
                <w:kern w:val="1"/>
                <w:sz w:val="15"/>
                <w:szCs w:val="15"/>
                <w:lang w:eastAsia="it-IT" w:bidi="it-IT"/>
              </w:rPr>
            </w:pPr>
            <w:r w:rsidRPr="00623D34">
              <w:rPr>
                <w:rFonts w:ascii="Arial" w:eastAsia="Calibri" w:hAnsi="Arial" w:cs="Arial"/>
                <w:b/>
                <w:color w:val="00000A"/>
                <w:kern w:val="1"/>
                <w:sz w:val="15"/>
                <w:szCs w:val="15"/>
                <w:lang w:eastAsia="it-IT" w:bidi="it-IT"/>
              </w:rPr>
              <w:t>In caso negativo</w:t>
            </w:r>
            <w:r w:rsidRPr="00623D34">
              <w:rPr>
                <w:rFonts w:ascii="Arial" w:eastAsia="Calibri" w:hAnsi="Arial" w:cs="Arial"/>
                <w:color w:val="00000A"/>
                <w:w w:val="0"/>
                <w:kern w:val="1"/>
                <w:sz w:val="15"/>
                <w:szCs w:val="15"/>
                <w:lang w:eastAsia="it-IT" w:bidi="it-IT"/>
              </w:rPr>
              <w:t xml:space="preserve">, spiegare perché e precisare di quali altri mezzi di prova relativi ai </w:t>
            </w:r>
            <w:r w:rsidRPr="00623D34">
              <w:rPr>
                <w:rFonts w:ascii="Arial" w:eastAsia="Calibri" w:hAnsi="Arial" w:cs="Arial"/>
                <w:b/>
                <w:color w:val="00000A"/>
                <w:w w:val="0"/>
                <w:kern w:val="1"/>
                <w:sz w:val="15"/>
                <w:szCs w:val="15"/>
                <w:lang w:eastAsia="it-IT" w:bidi="it-IT"/>
              </w:rPr>
              <w:t>sistemi o</w:t>
            </w:r>
            <w:r w:rsidRPr="00623D34">
              <w:rPr>
                <w:rFonts w:ascii="Arial" w:eastAsia="Calibri" w:hAnsi="Arial" w:cs="Arial"/>
                <w:color w:val="00000A"/>
                <w:w w:val="0"/>
                <w:kern w:val="1"/>
                <w:sz w:val="15"/>
                <w:szCs w:val="15"/>
                <w:lang w:eastAsia="it-IT" w:bidi="it-IT"/>
              </w:rPr>
              <w:t xml:space="preserve"> </w:t>
            </w:r>
            <w:r w:rsidRPr="00623D34">
              <w:rPr>
                <w:rFonts w:ascii="Arial" w:eastAsia="Calibri" w:hAnsi="Arial" w:cs="Arial"/>
                <w:b/>
                <w:color w:val="00000A"/>
                <w:kern w:val="1"/>
                <w:sz w:val="15"/>
                <w:szCs w:val="15"/>
                <w:lang w:eastAsia="it-IT" w:bidi="it-IT"/>
              </w:rPr>
              <w:t>norme di gestione ambientale</w:t>
            </w:r>
            <w:r w:rsidRPr="00623D34">
              <w:rPr>
                <w:rFonts w:ascii="Arial" w:eastAsia="Calibri" w:hAnsi="Arial" w:cs="Arial"/>
                <w:color w:val="00000A"/>
                <w:w w:val="0"/>
                <w:kern w:val="1"/>
                <w:sz w:val="15"/>
                <w:szCs w:val="15"/>
                <w:lang w:eastAsia="it-IT" w:bidi="it-IT"/>
              </w:rPr>
              <w:t xml:space="preserve"> si dispone:</w:t>
            </w:r>
          </w:p>
          <w:p w14:paraId="048E123F"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5"/>
                <w:szCs w:val="15"/>
                <w:lang w:eastAsia="it-IT"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5EBAB9" w14:textId="77777777" w:rsidR="00623D34" w:rsidRPr="00623D34" w:rsidRDefault="00623D34" w:rsidP="00623D34">
            <w:pPr>
              <w:suppressAutoHyphens/>
              <w:spacing w:before="120" w:after="120" w:line="240" w:lineRule="auto"/>
              <w:rPr>
                <w:rFonts w:ascii="Arial" w:eastAsia="Calibri" w:hAnsi="Arial" w:cs="Arial"/>
                <w:color w:val="00000A"/>
                <w:kern w:val="1"/>
                <w:sz w:val="15"/>
                <w:szCs w:val="15"/>
                <w:lang w:eastAsia="it-IT" w:bidi="it-IT"/>
              </w:rPr>
            </w:pPr>
            <w:proofErr w:type="gramStart"/>
            <w:r w:rsidRPr="00623D34">
              <w:rPr>
                <w:rFonts w:ascii="Arial" w:eastAsia="Calibri" w:hAnsi="Arial" w:cs="Arial"/>
                <w:color w:val="00000A"/>
                <w:w w:val="0"/>
                <w:kern w:val="1"/>
                <w:sz w:val="15"/>
                <w:szCs w:val="15"/>
                <w:lang w:eastAsia="it-IT" w:bidi="it-IT"/>
              </w:rPr>
              <w:t>[ ]</w:t>
            </w:r>
            <w:proofErr w:type="gramEnd"/>
            <w:r w:rsidRPr="00623D34">
              <w:rPr>
                <w:rFonts w:ascii="Arial" w:eastAsia="Calibri" w:hAnsi="Arial" w:cs="Arial"/>
                <w:color w:val="00000A"/>
                <w:w w:val="0"/>
                <w:kern w:val="1"/>
                <w:sz w:val="15"/>
                <w:szCs w:val="15"/>
                <w:lang w:eastAsia="it-IT" w:bidi="it-IT"/>
              </w:rPr>
              <w:t xml:space="preserve"> Sì [ ] No</w:t>
            </w:r>
            <w:r w:rsidRPr="00623D34">
              <w:rPr>
                <w:rFonts w:ascii="Arial" w:eastAsia="Calibri" w:hAnsi="Arial" w:cs="Arial"/>
                <w:color w:val="00000A"/>
                <w:w w:val="0"/>
                <w:kern w:val="1"/>
                <w:sz w:val="15"/>
                <w:szCs w:val="15"/>
                <w:lang w:eastAsia="it-IT" w:bidi="it-IT"/>
              </w:rPr>
              <w:br/>
            </w:r>
            <w:r w:rsidRPr="00623D34">
              <w:rPr>
                <w:rFonts w:ascii="Arial" w:eastAsia="Calibri" w:hAnsi="Arial" w:cs="Arial"/>
                <w:color w:val="00000A"/>
                <w:w w:val="0"/>
                <w:kern w:val="1"/>
                <w:sz w:val="15"/>
                <w:szCs w:val="15"/>
                <w:lang w:eastAsia="it-IT" w:bidi="it-IT"/>
              </w:rPr>
              <w:br/>
            </w:r>
            <w:r w:rsidRPr="00623D34">
              <w:rPr>
                <w:rFonts w:ascii="Arial" w:eastAsia="Calibri" w:hAnsi="Arial" w:cs="Arial"/>
                <w:color w:val="00000A"/>
                <w:w w:val="0"/>
                <w:kern w:val="1"/>
                <w:sz w:val="15"/>
                <w:szCs w:val="15"/>
                <w:lang w:eastAsia="it-IT" w:bidi="it-IT"/>
              </w:rPr>
              <w:br/>
            </w:r>
            <w:r w:rsidRPr="00623D34">
              <w:rPr>
                <w:rFonts w:ascii="Arial" w:eastAsia="Calibri" w:hAnsi="Arial" w:cs="Arial"/>
                <w:color w:val="00000A"/>
                <w:w w:val="0"/>
                <w:kern w:val="1"/>
                <w:sz w:val="15"/>
                <w:szCs w:val="15"/>
                <w:lang w:eastAsia="it-IT" w:bidi="it-IT"/>
              </w:rPr>
              <w:br/>
            </w:r>
            <w:r w:rsidRPr="00623D34">
              <w:rPr>
                <w:rFonts w:ascii="Arial" w:eastAsia="Calibri" w:hAnsi="Arial" w:cs="Arial"/>
                <w:color w:val="00000A"/>
                <w:w w:val="0"/>
                <w:kern w:val="1"/>
                <w:sz w:val="15"/>
                <w:szCs w:val="15"/>
                <w:lang w:eastAsia="it-IT" w:bidi="it-IT"/>
              </w:rPr>
              <w:br/>
              <w:t>[………..…] […………]</w:t>
            </w:r>
            <w:r w:rsidRPr="00623D34">
              <w:rPr>
                <w:rFonts w:ascii="Arial" w:eastAsia="Calibri" w:hAnsi="Arial" w:cs="Arial"/>
                <w:color w:val="00000A"/>
                <w:w w:val="0"/>
                <w:kern w:val="1"/>
                <w:sz w:val="15"/>
                <w:szCs w:val="15"/>
                <w:lang w:eastAsia="it-IT" w:bidi="it-IT"/>
              </w:rPr>
              <w:br/>
            </w:r>
            <w:r w:rsidRPr="00623D34">
              <w:rPr>
                <w:rFonts w:ascii="Arial" w:eastAsia="Calibri" w:hAnsi="Arial" w:cs="Arial"/>
                <w:color w:val="00000A"/>
                <w:w w:val="0"/>
                <w:kern w:val="1"/>
                <w:sz w:val="15"/>
                <w:szCs w:val="15"/>
                <w:lang w:eastAsia="it-IT" w:bidi="it-IT"/>
              </w:rPr>
              <w:br/>
            </w:r>
            <w:r w:rsidRPr="00623D34">
              <w:rPr>
                <w:rFonts w:ascii="Arial" w:eastAsia="Calibri" w:hAnsi="Arial" w:cs="Arial"/>
                <w:color w:val="00000A"/>
                <w:w w:val="0"/>
                <w:kern w:val="1"/>
                <w:sz w:val="15"/>
                <w:szCs w:val="15"/>
                <w:lang w:eastAsia="it-IT" w:bidi="it-IT"/>
              </w:rPr>
              <w:br/>
            </w:r>
            <w:r w:rsidRPr="00623D34">
              <w:rPr>
                <w:rFonts w:ascii="Arial" w:eastAsia="Calibri" w:hAnsi="Arial" w:cs="Arial"/>
                <w:color w:val="00000A"/>
                <w:kern w:val="1"/>
                <w:sz w:val="15"/>
                <w:szCs w:val="15"/>
                <w:lang w:eastAsia="it-IT" w:bidi="it-IT"/>
              </w:rPr>
              <w:t>(indirizzo web, autorità o organismo di emanazione, riferimento preciso della documentazione):</w:t>
            </w:r>
          </w:p>
          <w:p w14:paraId="222E421F"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5"/>
                <w:szCs w:val="15"/>
                <w:lang w:eastAsia="it-IT" w:bidi="it-IT"/>
              </w:rPr>
              <w:t xml:space="preserve"> […………][……..…][……..…]</w:t>
            </w:r>
          </w:p>
        </w:tc>
      </w:tr>
    </w:tbl>
    <w:p w14:paraId="4015FCE0" w14:textId="77777777" w:rsidR="00623D34" w:rsidRPr="00623D34" w:rsidRDefault="00623D34" w:rsidP="00623D34">
      <w:pPr>
        <w:suppressAutoHyphens/>
        <w:spacing w:before="120" w:after="120" w:line="240" w:lineRule="auto"/>
        <w:rPr>
          <w:rFonts w:ascii="Arial" w:eastAsia="Calibri" w:hAnsi="Arial" w:cs="Arial"/>
          <w:color w:val="00000A"/>
          <w:kern w:val="1"/>
          <w:sz w:val="15"/>
          <w:szCs w:val="15"/>
          <w:lang w:eastAsia="it-IT" w:bidi="it-IT"/>
        </w:rPr>
      </w:pPr>
    </w:p>
    <w:p w14:paraId="2692E382" w14:textId="77777777" w:rsidR="00623D34" w:rsidRPr="00623D34" w:rsidRDefault="00623D34" w:rsidP="00623D34">
      <w:pPr>
        <w:pageBreakBefore/>
        <w:suppressAutoHyphens/>
        <w:spacing w:after="120" w:line="240" w:lineRule="auto"/>
        <w:jc w:val="center"/>
        <w:rPr>
          <w:rFonts w:ascii="Arial" w:eastAsia="Calibri" w:hAnsi="Arial" w:cs="Arial"/>
          <w:color w:val="00000A"/>
          <w:w w:val="0"/>
          <w:kern w:val="1"/>
          <w:sz w:val="15"/>
          <w:szCs w:val="15"/>
          <w:lang w:eastAsia="it-IT" w:bidi="it-IT"/>
        </w:rPr>
      </w:pPr>
      <w:r w:rsidRPr="00623D34">
        <w:rPr>
          <w:rFonts w:ascii="Times New Roman" w:eastAsia="Calibri" w:hAnsi="Times New Roman" w:cs="Times New Roman"/>
          <w:b/>
          <w:color w:val="00000A"/>
          <w:kern w:val="1"/>
          <w:sz w:val="19"/>
          <w:szCs w:val="19"/>
          <w:lang w:eastAsia="it-IT" w:bidi="it-IT"/>
        </w:rPr>
        <w:lastRenderedPageBreak/>
        <w:t xml:space="preserve">Parte V: Riduzione del numero di candidati </w:t>
      </w:r>
      <w:r w:rsidRPr="00623D34">
        <w:rPr>
          <w:rFonts w:ascii="Times New Roman" w:eastAsia="Calibri" w:hAnsi="Times New Roman" w:cs="Times New Roman"/>
          <w:b/>
          <w:color w:val="000000"/>
          <w:kern w:val="1"/>
          <w:sz w:val="19"/>
          <w:szCs w:val="19"/>
          <w:lang w:eastAsia="it-IT" w:bidi="it-IT"/>
        </w:rPr>
        <w:t>qualificati</w:t>
      </w:r>
      <w:r w:rsidRPr="00623D34">
        <w:rPr>
          <w:rFonts w:ascii="Times New Roman" w:eastAsia="Calibri" w:hAnsi="Times New Roman" w:cs="Times New Roman"/>
          <w:color w:val="000000"/>
          <w:kern w:val="1"/>
          <w:sz w:val="19"/>
          <w:szCs w:val="19"/>
          <w:lang w:eastAsia="it-IT" w:bidi="it-IT"/>
        </w:rPr>
        <w:t xml:space="preserve"> </w:t>
      </w:r>
      <w:r w:rsidRPr="00623D34">
        <w:rPr>
          <w:rFonts w:ascii="Arial" w:eastAsia="Calibri" w:hAnsi="Arial" w:cs="Arial"/>
          <w:smallCaps/>
          <w:color w:val="000000"/>
          <w:kern w:val="1"/>
          <w:sz w:val="15"/>
          <w:szCs w:val="15"/>
          <w:lang w:eastAsia="it-IT" w:bidi="it-IT"/>
        </w:rPr>
        <w:t>(A</w:t>
      </w:r>
      <w:r w:rsidRPr="00623D34">
        <w:rPr>
          <w:rFonts w:ascii="Arial" w:eastAsia="Calibri" w:hAnsi="Arial" w:cs="Arial"/>
          <w:smallCaps/>
          <w:color w:val="000000"/>
          <w:kern w:val="1"/>
          <w:sz w:val="16"/>
          <w:szCs w:val="16"/>
          <w:lang w:eastAsia="it-IT" w:bidi="it-IT"/>
        </w:rPr>
        <w:t>rticolo 91 del Codice)</w:t>
      </w:r>
    </w:p>
    <w:p w14:paraId="6C2ECCAA" w14:textId="77777777" w:rsidR="00623D34" w:rsidRPr="00623D34" w:rsidRDefault="00623D34" w:rsidP="00623D34">
      <w:pPr>
        <w:pBdr>
          <w:top w:val="single" w:sz="4" w:space="1" w:color="00000A"/>
          <w:left w:val="single" w:sz="4" w:space="4" w:color="00000A"/>
          <w:bottom w:val="single" w:sz="4" w:space="1" w:color="00000A"/>
          <w:right w:val="single" w:sz="4" w:space="26" w:color="00000A"/>
        </w:pBdr>
        <w:shd w:val="clear" w:color="auto" w:fill="BFBFBF"/>
        <w:suppressAutoHyphens/>
        <w:spacing w:before="120" w:after="120" w:line="240" w:lineRule="auto"/>
        <w:ind w:right="-149"/>
        <w:jc w:val="both"/>
        <w:rPr>
          <w:rFonts w:ascii="Arial" w:eastAsia="Calibri" w:hAnsi="Arial" w:cs="Arial"/>
          <w:b/>
          <w:color w:val="00000A"/>
          <w:w w:val="0"/>
          <w:kern w:val="1"/>
          <w:sz w:val="15"/>
          <w:szCs w:val="15"/>
          <w:lang w:eastAsia="it-IT" w:bidi="it-IT"/>
        </w:rPr>
      </w:pPr>
      <w:r w:rsidRPr="00623D34">
        <w:rPr>
          <w:rFonts w:ascii="Arial" w:eastAsia="Calibri" w:hAnsi="Arial" w:cs="Arial"/>
          <w:b/>
          <w:color w:val="00000A"/>
          <w:w w:val="0"/>
          <w:kern w:val="1"/>
          <w:sz w:val="15"/>
          <w:szCs w:val="15"/>
          <w:lang w:eastAsia="it-IT" w:bidi="it-IT"/>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5A6E78D0" w14:textId="77777777" w:rsidR="00623D34" w:rsidRPr="00623D34" w:rsidRDefault="00623D34" w:rsidP="00623D34">
      <w:pPr>
        <w:pBdr>
          <w:top w:val="single" w:sz="4" w:space="1" w:color="00000A"/>
          <w:left w:val="single" w:sz="4" w:space="4" w:color="00000A"/>
          <w:bottom w:val="single" w:sz="4" w:space="1" w:color="00000A"/>
          <w:right w:val="single" w:sz="4" w:space="26" w:color="00000A"/>
        </w:pBdr>
        <w:shd w:val="clear" w:color="auto" w:fill="BFBFBF"/>
        <w:suppressAutoHyphens/>
        <w:spacing w:before="120" w:after="120" w:line="240" w:lineRule="auto"/>
        <w:ind w:right="-149"/>
        <w:jc w:val="both"/>
        <w:rPr>
          <w:rFonts w:ascii="Arial" w:eastAsia="Calibri" w:hAnsi="Arial" w:cs="Arial"/>
          <w:b/>
          <w:color w:val="00000A"/>
          <w:w w:val="0"/>
          <w:kern w:val="1"/>
          <w:sz w:val="15"/>
          <w:szCs w:val="15"/>
          <w:lang w:eastAsia="it-IT" w:bidi="it-IT"/>
        </w:rPr>
      </w:pPr>
      <w:r w:rsidRPr="00623D34">
        <w:rPr>
          <w:rFonts w:ascii="Arial" w:eastAsia="Calibri" w:hAnsi="Arial" w:cs="Arial"/>
          <w:b/>
          <w:color w:val="00000A"/>
          <w:w w:val="0"/>
          <w:kern w:val="1"/>
          <w:sz w:val="15"/>
          <w:szCs w:val="15"/>
          <w:lang w:eastAsia="it-IT" w:bidi="it-IT"/>
        </w:rPr>
        <w:t>Solo per le procedure ristrette, le procedure competitive con negoziazione, le procedure di dialogo competitivo e i partenariati per l'innovazione:</w:t>
      </w:r>
    </w:p>
    <w:p w14:paraId="5B1DA27F" w14:textId="77777777" w:rsidR="00623D34" w:rsidRPr="00623D34" w:rsidRDefault="00623D34" w:rsidP="00623D34">
      <w:pPr>
        <w:suppressAutoHyphens/>
        <w:spacing w:before="120" w:after="120" w:line="240" w:lineRule="auto"/>
        <w:rPr>
          <w:rFonts w:ascii="Arial" w:eastAsia="Calibri" w:hAnsi="Arial" w:cs="Arial"/>
          <w:b/>
          <w:color w:val="00000A"/>
          <w:w w:val="0"/>
          <w:kern w:val="1"/>
          <w:sz w:val="15"/>
          <w:szCs w:val="15"/>
          <w:lang w:eastAsia="it-IT" w:bidi="it-IT"/>
        </w:rPr>
      </w:pPr>
      <w:r w:rsidRPr="00623D34">
        <w:rPr>
          <w:rFonts w:ascii="Arial" w:eastAsia="Calibri" w:hAnsi="Arial" w:cs="Arial"/>
          <w:b/>
          <w:color w:val="00000A"/>
          <w:w w:val="0"/>
          <w:kern w:val="1"/>
          <w:sz w:val="15"/>
          <w:szCs w:val="15"/>
          <w:lang w:eastAsia="it-IT" w:bidi="it-IT"/>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623D34" w:rsidRPr="00623D34" w14:paraId="30E41467" w14:textId="77777777" w:rsidTr="00BD158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EFC14C"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b/>
                <w:color w:val="00000A"/>
                <w:w w:val="0"/>
                <w:kern w:val="1"/>
                <w:sz w:val="15"/>
                <w:szCs w:val="15"/>
                <w:lang w:eastAsia="it-IT" w:bidi="it-IT"/>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7AD74E4F"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b/>
                <w:color w:val="00000A"/>
                <w:w w:val="0"/>
                <w:kern w:val="1"/>
                <w:sz w:val="15"/>
                <w:szCs w:val="15"/>
                <w:lang w:eastAsia="it-IT" w:bidi="it-IT"/>
              </w:rPr>
              <w:t>Risposta:</w:t>
            </w:r>
          </w:p>
        </w:tc>
      </w:tr>
      <w:tr w:rsidR="00623D34" w:rsidRPr="00623D34" w14:paraId="57FD4380" w14:textId="77777777" w:rsidTr="00BD158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EF75E1" w14:textId="77777777" w:rsidR="00623D34" w:rsidRPr="00623D34" w:rsidRDefault="00623D34" w:rsidP="00623D34">
            <w:pPr>
              <w:suppressAutoHyphens/>
              <w:spacing w:before="120" w:after="120" w:line="240" w:lineRule="auto"/>
              <w:rPr>
                <w:rFonts w:ascii="Arial" w:eastAsia="Calibri" w:hAnsi="Arial" w:cs="Arial"/>
                <w:color w:val="00000A"/>
                <w:w w:val="0"/>
                <w:kern w:val="1"/>
                <w:sz w:val="15"/>
                <w:szCs w:val="15"/>
                <w:lang w:eastAsia="it-IT" w:bidi="it-IT"/>
              </w:rPr>
            </w:pPr>
            <w:r w:rsidRPr="00623D34">
              <w:rPr>
                <w:rFonts w:ascii="Arial" w:eastAsia="Calibri" w:hAnsi="Arial" w:cs="Arial"/>
                <w:color w:val="00000A"/>
                <w:w w:val="0"/>
                <w:kern w:val="1"/>
                <w:sz w:val="15"/>
                <w:szCs w:val="15"/>
                <w:lang w:eastAsia="it-IT" w:bidi="it-IT"/>
              </w:rPr>
              <w:t xml:space="preserve">Di </w:t>
            </w:r>
            <w:r w:rsidRPr="00623D34">
              <w:rPr>
                <w:rFonts w:ascii="Arial" w:eastAsia="Calibri" w:hAnsi="Arial" w:cs="Arial"/>
                <w:b/>
                <w:color w:val="00000A"/>
                <w:w w:val="0"/>
                <w:kern w:val="1"/>
                <w:sz w:val="15"/>
                <w:szCs w:val="15"/>
                <w:lang w:eastAsia="it-IT" w:bidi="it-IT"/>
              </w:rPr>
              <w:t>soddisfare</w:t>
            </w:r>
            <w:r w:rsidRPr="00623D34">
              <w:rPr>
                <w:rFonts w:ascii="Arial" w:eastAsia="Calibri" w:hAnsi="Arial" w:cs="Arial"/>
                <w:color w:val="00000A"/>
                <w:w w:val="0"/>
                <w:kern w:val="1"/>
                <w:sz w:val="15"/>
                <w:szCs w:val="15"/>
                <w:lang w:eastAsia="it-IT" w:bidi="it-IT"/>
              </w:rPr>
              <w:t xml:space="preserve"> i criteri e le regole obiettivi e non discriminatori da applicare per limitare il numero di candidati, come di seguito </w:t>
            </w:r>
            <w:proofErr w:type="gramStart"/>
            <w:r w:rsidRPr="00623D34">
              <w:rPr>
                <w:rFonts w:ascii="Arial" w:eastAsia="Calibri" w:hAnsi="Arial" w:cs="Arial"/>
                <w:color w:val="00000A"/>
                <w:w w:val="0"/>
                <w:kern w:val="1"/>
                <w:sz w:val="15"/>
                <w:szCs w:val="15"/>
                <w:lang w:eastAsia="it-IT" w:bidi="it-IT"/>
              </w:rPr>
              <w:t>indicato :</w:t>
            </w:r>
            <w:proofErr w:type="gramEnd"/>
          </w:p>
          <w:p w14:paraId="558A16FF" w14:textId="77777777" w:rsidR="00623D34" w:rsidRPr="00623D34" w:rsidRDefault="00623D34" w:rsidP="00623D34">
            <w:pPr>
              <w:suppressAutoHyphens/>
              <w:spacing w:before="120" w:after="120" w:line="240" w:lineRule="auto"/>
              <w:rPr>
                <w:rFonts w:ascii="Arial" w:eastAsia="Calibri" w:hAnsi="Arial" w:cs="Arial"/>
                <w:color w:val="00000A"/>
                <w:kern w:val="1"/>
                <w:sz w:val="15"/>
                <w:szCs w:val="15"/>
                <w:lang w:eastAsia="it-IT" w:bidi="it-IT"/>
              </w:rPr>
            </w:pPr>
            <w:r w:rsidRPr="00623D34">
              <w:rPr>
                <w:rFonts w:ascii="Arial" w:eastAsia="Calibri" w:hAnsi="Arial" w:cs="Arial"/>
                <w:color w:val="00000A"/>
                <w:w w:val="0"/>
                <w:kern w:val="1"/>
                <w:sz w:val="15"/>
                <w:szCs w:val="15"/>
                <w:lang w:eastAsia="it-IT" w:bidi="it-IT"/>
              </w:rPr>
              <w:t xml:space="preserve">Se sono richiesti determinati certificati o altre forme di prove documentali, indicare per </w:t>
            </w:r>
            <w:r w:rsidRPr="00623D34">
              <w:rPr>
                <w:rFonts w:ascii="Arial" w:eastAsia="Calibri" w:hAnsi="Arial" w:cs="Arial"/>
                <w:b/>
                <w:color w:val="00000A"/>
                <w:kern w:val="1"/>
                <w:sz w:val="15"/>
                <w:szCs w:val="15"/>
                <w:lang w:eastAsia="it-IT" w:bidi="it-IT"/>
              </w:rPr>
              <w:t>ciascun documento</w:t>
            </w:r>
            <w:r w:rsidRPr="00623D34">
              <w:rPr>
                <w:rFonts w:ascii="Arial" w:eastAsia="Calibri" w:hAnsi="Arial" w:cs="Arial"/>
                <w:color w:val="00000A"/>
                <w:w w:val="0"/>
                <w:kern w:val="1"/>
                <w:sz w:val="15"/>
                <w:szCs w:val="15"/>
                <w:lang w:eastAsia="it-IT" w:bidi="it-IT"/>
              </w:rPr>
              <w:t xml:space="preserve"> se l'operatore economico dispone dei documenti richiesti:</w:t>
            </w:r>
          </w:p>
          <w:p w14:paraId="2DA121CF"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5"/>
                <w:szCs w:val="15"/>
                <w:lang w:eastAsia="it-IT" w:bidi="it-IT"/>
              </w:rPr>
              <w:t>Se alcuni di tali certificati o altre forme di prove documentali sono disponibili elettronicamente (</w:t>
            </w:r>
            <w:r w:rsidRPr="00623D34">
              <w:rPr>
                <w:rFonts w:ascii="Arial" w:eastAsia="Calibri" w:hAnsi="Arial" w:cs="Arial"/>
                <w:color w:val="00000A"/>
                <w:kern w:val="1"/>
                <w:sz w:val="15"/>
                <w:szCs w:val="15"/>
                <w:vertAlign w:val="superscript"/>
                <w:lang w:eastAsia="it-IT" w:bidi="it-IT"/>
              </w:rPr>
              <w:footnoteReference w:id="36"/>
            </w:r>
            <w:r w:rsidRPr="00623D34">
              <w:rPr>
                <w:rFonts w:ascii="Arial" w:eastAsia="Calibri" w:hAnsi="Arial" w:cs="Arial"/>
                <w:color w:val="00000A"/>
                <w:kern w:val="1"/>
                <w:sz w:val="15"/>
                <w:szCs w:val="15"/>
                <w:lang w:eastAsia="it-IT" w:bidi="it-IT"/>
              </w:rPr>
              <w:t xml:space="preserve">), indicare per </w:t>
            </w:r>
            <w:r w:rsidRPr="00623D34">
              <w:rPr>
                <w:rFonts w:ascii="Arial" w:eastAsia="Calibri" w:hAnsi="Arial" w:cs="Arial"/>
                <w:b/>
                <w:color w:val="00000A"/>
                <w:kern w:val="1"/>
                <w:sz w:val="15"/>
                <w:szCs w:val="15"/>
                <w:lang w:eastAsia="it-IT" w:bidi="it-IT"/>
              </w:rPr>
              <w:t>ciascun documento</w:t>
            </w:r>
            <w:r w:rsidRPr="00623D34">
              <w:rPr>
                <w:rFonts w:ascii="Arial" w:eastAsia="Calibri" w:hAnsi="Arial" w:cs="Arial"/>
                <w:color w:val="00000A"/>
                <w:kern w:val="1"/>
                <w:sz w:val="15"/>
                <w:szCs w:val="15"/>
                <w:lang w:eastAsia="it-IT" w:bidi="it-IT"/>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199ACEA1" w14:textId="77777777" w:rsidR="00623D34" w:rsidRPr="00623D34" w:rsidRDefault="00623D34" w:rsidP="00623D34">
            <w:pPr>
              <w:suppressAutoHyphens/>
              <w:spacing w:before="120" w:after="120" w:line="240" w:lineRule="auto"/>
              <w:rPr>
                <w:rFonts w:ascii="Arial" w:eastAsia="Calibri" w:hAnsi="Arial" w:cs="Arial"/>
                <w:color w:val="00000A"/>
                <w:kern w:val="1"/>
                <w:sz w:val="15"/>
                <w:szCs w:val="15"/>
                <w:lang w:eastAsia="it-IT" w:bidi="it-IT"/>
              </w:rPr>
            </w:pPr>
            <w:r w:rsidRPr="00623D34">
              <w:rPr>
                <w:rFonts w:ascii="Arial" w:eastAsia="Calibri" w:hAnsi="Arial" w:cs="Arial"/>
                <w:color w:val="00000A"/>
                <w:kern w:val="1"/>
                <w:sz w:val="15"/>
                <w:szCs w:val="15"/>
                <w:lang w:eastAsia="it-IT" w:bidi="it-IT"/>
              </w:rPr>
              <w:t>[………</w:t>
            </w:r>
            <w:proofErr w:type="gramStart"/>
            <w:r w:rsidRPr="00623D34">
              <w:rPr>
                <w:rFonts w:ascii="Arial" w:eastAsia="Calibri" w:hAnsi="Arial" w:cs="Arial"/>
                <w:color w:val="00000A"/>
                <w:kern w:val="1"/>
                <w:sz w:val="15"/>
                <w:szCs w:val="15"/>
                <w:lang w:eastAsia="it-IT" w:bidi="it-IT"/>
              </w:rPr>
              <w:t>…….</w:t>
            </w:r>
            <w:proofErr w:type="gramEnd"/>
            <w:r w:rsidRPr="00623D34">
              <w:rPr>
                <w:rFonts w:ascii="Arial" w:eastAsia="Calibri" w:hAnsi="Arial" w:cs="Arial"/>
                <w:color w:val="00000A"/>
                <w:kern w:val="1"/>
                <w:sz w:val="15"/>
                <w:szCs w:val="15"/>
                <w:lang w:eastAsia="it-IT" w:bidi="it-IT"/>
              </w:rPr>
              <w:t>]</w:t>
            </w:r>
            <w:r w:rsidRPr="00623D34">
              <w:rPr>
                <w:rFonts w:ascii="Arial" w:eastAsia="Calibri" w:hAnsi="Arial" w:cs="Arial"/>
                <w:color w:val="00000A"/>
                <w:kern w:val="1"/>
                <w:sz w:val="15"/>
                <w:szCs w:val="15"/>
                <w:lang w:eastAsia="it-IT" w:bidi="it-IT"/>
              </w:rPr>
              <w:br/>
            </w:r>
            <w:r w:rsidRPr="00623D34">
              <w:rPr>
                <w:rFonts w:ascii="Arial" w:eastAsia="Calibri" w:hAnsi="Arial" w:cs="Arial"/>
                <w:color w:val="00000A"/>
                <w:kern w:val="1"/>
                <w:sz w:val="15"/>
                <w:szCs w:val="15"/>
                <w:lang w:eastAsia="it-IT" w:bidi="it-IT"/>
              </w:rPr>
              <w:br/>
            </w:r>
            <w:r w:rsidRPr="00623D34">
              <w:rPr>
                <w:rFonts w:ascii="Arial" w:eastAsia="Calibri" w:hAnsi="Arial" w:cs="Arial"/>
                <w:color w:val="00000A"/>
                <w:kern w:val="1"/>
                <w:sz w:val="15"/>
                <w:szCs w:val="15"/>
                <w:lang w:eastAsia="it-IT" w:bidi="it-IT"/>
              </w:rPr>
              <w:br/>
              <w:t>[ ] Sì [ ] No (</w:t>
            </w:r>
            <w:r w:rsidRPr="00623D34">
              <w:rPr>
                <w:rFonts w:ascii="Arial" w:eastAsia="Calibri" w:hAnsi="Arial" w:cs="Arial"/>
                <w:color w:val="00000A"/>
                <w:kern w:val="1"/>
                <w:sz w:val="15"/>
                <w:szCs w:val="15"/>
                <w:vertAlign w:val="superscript"/>
                <w:lang w:eastAsia="it-IT" w:bidi="it-IT"/>
              </w:rPr>
              <w:footnoteReference w:id="37"/>
            </w:r>
            <w:r w:rsidRPr="00623D34">
              <w:rPr>
                <w:rFonts w:ascii="Arial" w:eastAsia="Calibri" w:hAnsi="Arial" w:cs="Arial"/>
                <w:color w:val="00000A"/>
                <w:kern w:val="1"/>
                <w:sz w:val="15"/>
                <w:szCs w:val="15"/>
                <w:lang w:eastAsia="it-IT" w:bidi="it-IT"/>
              </w:rPr>
              <w:t>)</w:t>
            </w:r>
            <w:r w:rsidRPr="00623D34">
              <w:rPr>
                <w:rFonts w:ascii="Arial" w:eastAsia="Calibri" w:hAnsi="Arial" w:cs="Arial"/>
                <w:color w:val="00000A"/>
                <w:kern w:val="1"/>
                <w:sz w:val="15"/>
                <w:szCs w:val="15"/>
                <w:lang w:eastAsia="it-IT" w:bidi="it-IT"/>
              </w:rPr>
              <w:br/>
            </w:r>
            <w:r w:rsidRPr="00623D34">
              <w:rPr>
                <w:rFonts w:ascii="Arial" w:eastAsia="Calibri" w:hAnsi="Arial" w:cs="Arial"/>
                <w:color w:val="00000A"/>
                <w:kern w:val="1"/>
                <w:sz w:val="15"/>
                <w:szCs w:val="15"/>
                <w:lang w:eastAsia="it-IT" w:bidi="it-IT"/>
              </w:rPr>
              <w:br/>
            </w:r>
            <w:r w:rsidRPr="00623D34">
              <w:rPr>
                <w:rFonts w:ascii="Arial" w:eastAsia="Calibri" w:hAnsi="Arial" w:cs="Arial"/>
                <w:color w:val="00000A"/>
                <w:kern w:val="1"/>
                <w:sz w:val="15"/>
                <w:szCs w:val="15"/>
                <w:lang w:eastAsia="it-IT" w:bidi="it-IT"/>
              </w:rPr>
              <w:br/>
            </w:r>
          </w:p>
          <w:p w14:paraId="62F5B474" w14:textId="77777777" w:rsidR="00623D34" w:rsidRPr="00623D34" w:rsidRDefault="00623D34" w:rsidP="00623D34">
            <w:pPr>
              <w:suppressAutoHyphens/>
              <w:spacing w:before="120" w:after="120" w:line="240" w:lineRule="auto"/>
              <w:rPr>
                <w:rFonts w:ascii="Arial" w:eastAsia="Calibri" w:hAnsi="Arial" w:cs="Arial"/>
                <w:color w:val="00000A"/>
                <w:kern w:val="1"/>
                <w:sz w:val="15"/>
                <w:szCs w:val="15"/>
                <w:lang w:eastAsia="it-IT" w:bidi="it-IT"/>
              </w:rPr>
            </w:pPr>
            <w:r w:rsidRPr="00623D34">
              <w:rPr>
                <w:rFonts w:ascii="Arial" w:eastAsia="Calibri" w:hAnsi="Arial" w:cs="Arial"/>
                <w:color w:val="00000A"/>
                <w:kern w:val="1"/>
                <w:sz w:val="15"/>
                <w:szCs w:val="15"/>
                <w:lang w:eastAsia="it-IT" w:bidi="it-IT"/>
              </w:rPr>
              <w:t xml:space="preserve">(indirizzo web, autorità o organismo di emanazione, riferimento preciso della documentazione): </w:t>
            </w:r>
          </w:p>
          <w:p w14:paraId="0718A84D"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r w:rsidRPr="00623D34">
              <w:rPr>
                <w:rFonts w:ascii="Arial" w:eastAsia="Calibri" w:hAnsi="Arial" w:cs="Arial"/>
                <w:color w:val="00000A"/>
                <w:kern w:val="1"/>
                <w:sz w:val="15"/>
                <w:szCs w:val="15"/>
                <w:lang w:eastAsia="it-IT" w:bidi="it-IT"/>
              </w:rPr>
              <w:t>[………..…][……………][……………](</w:t>
            </w:r>
            <w:r w:rsidRPr="00623D34">
              <w:rPr>
                <w:rFonts w:ascii="Arial" w:eastAsia="Calibri" w:hAnsi="Arial" w:cs="Arial"/>
                <w:color w:val="00000A"/>
                <w:kern w:val="1"/>
                <w:sz w:val="15"/>
                <w:szCs w:val="15"/>
                <w:vertAlign w:val="superscript"/>
                <w:lang w:eastAsia="it-IT" w:bidi="it-IT"/>
              </w:rPr>
              <w:footnoteReference w:id="38"/>
            </w:r>
            <w:r w:rsidRPr="00623D34">
              <w:rPr>
                <w:rFonts w:ascii="Arial" w:eastAsia="Calibri" w:hAnsi="Arial" w:cs="Arial"/>
                <w:color w:val="00000A"/>
                <w:kern w:val="1"/>
                <w:sz w:val="15"/>
                <w:szCs w:val="15"/>
                <w:lang w:eastAsia="it-IT" w:bidi="it-IT"/>
              </w:rPr>
              <w:t>)</w:t>
            </w:r>
          </w:p>
        </w:tc>
      </w:tr>
    </w:tbl>
    <w:p w14:paraId="2A1361D0" w14:textId="77777777" w:rsidR="00623D34" w:rsidRPr="00623D34" w:rsidRDefault="00623D34" w:rsidP="00623D34">
      <w:pPr>
        <w:keepNext/>
        <w:suppressAutoHyphens/>
        <w:spacing w:before="120" w:after="360" w:line="240" w:lineRule="auto"/>
        <w:jc w:val="both"/>
        <w:rPr>
          <w:rFonts w:ascii="Arial" w:eastAsia="Calibri" w:hAnsi="Arial" w:cs="Arial"/>
          <w:b/>
          <w:color w:val="00000A"/>
          <w:kern w:val="1"/>
          <w:sz w:val="15"/>
          <w:szCs w:val="15"/>
          <w:lang w:eastAsia="it-IT" w:bidi="it-IT"/>
        </w:rPr>
      </w:pPr>
    </w:p>
    <w:p w14:paraId="449C3A02" w14:textId="77777777" w:rsidR="00623D34" w:rsidRPr="00623D34" w:rsidRDefault="00623D34" w:rsidP="00623D34">
      <w:pPr>
        <w:keepNext/>
        <w:suppressAutoHyphens/>
        <w:spacing w:before="120" w:after="360" w:line="240" w:lineRule="auto"/>
        <w:jc w:val="center"/>
        <w:rPr>
          <w:rFonts w:ascii="Arial" w:eastAsia="Calibri" w:hAnsi="Arial" w:cs="Arial"/>
          <w:b/>
          <w:i/>
          <w:color w:val="00000A"/>
          <w:kern w:val="1"/>
          <w:sz w:val="15"/>
          <w:szCs w:val="15"/>
          <w:lang w:eastAsia="it-IT" w:bidi="it-IT"/>
        </w:rPr>
      </w:pPr>
      <w:r w:rsidRPr="00623D34">
        <w:rPr>
          <w:rFonts w:ascii="Times New Roman" w:eastAsia="Calibri" w:hAnsi="Times New Roman" w:cs="Times New Roman"/>
          <w:b/>
          <w:color w:val="00000A"/>
          <w:kern w:val="1"/>
          <w:sz w:val="19"/>
          <w:szCs w:val="19"/>
          <w:lang w:eastAsia="it-IT" w:bidi="it-IT"/>
        </w:rPr>
        <w:t>Parte VI: Dichiarazioni finali</w:t>
      </w:r>
    </w:p>
    <w:p w14:paraId="386A4993" w14:textId="77777777" w:rsidR="00623D34" w:rsidRPr="00623D34" w:rsidRDefault="00623D34" w:rsidP="00623D34">
      <w:pPr>
        <w:suppressAutoHyphens/>
        <w:spacing w:before="120" w:after="120" w:line="240" w:lineRule="auto"/>
        <w:jc w:val="both"/>
        <w:rPr>
          <w:rFonts w:ascii="Arial" w:eastAsia="Calibri" w:hAnsi="Arial" w:cs="Arial"/>
          <w:b/>
          <w:i/>
          <w:color w:val="000000"/>
          <w:kern w:val="1"/>
          <w:sz w:val="15"/>
          <w:szCs w:val="15"/>
          <w:lang w:eastAsia="it-IT" w:bidi="it-IT"/>
        </w:rPr>
      </w:pPr>
      <w:r w:rsidRPr="00623D34">
        <w:rPr>
          <w:rFonts w:ascii="Arial" w:eastAsia="Calibri" w:hAnsi="Arial" w:cs="Arial"/>
          <w:i/>
          <w:color w:val="00000A"/>
          <w:kern w:val="1"/>
          <w:sz w:val="15"/>
          <w:szCs w:val="15"/>
          <w:lang w:eastAsia="it-IT" w:bidi="it-IT"/>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623D34">
        <w:rPr>
          <w:rFonts w:ascii="Arial" w:eastAsia="Calibri" w:hAnsi="Arial" w:cs="Arial"/>
          <w:i/>
          <w:color w:val="000000"/>
          <w:kern w:val="1"/>
          <w:sz w:val="15"/>
          <w:szCs w:val="15"/>
          <w:lang w:eastAsia="it-IT" w:bidi="it-IT"/>
        </w:rPr>
        <w:t>, ai sensi dell’articolo 76 del DPR 445/2000.</w:t>
      </w:r>
    </w:p>
    <w:p w14:paraId="609566FD" w14:textId="77777777" w:rsidR="00623D34" w:rsidRPr="00623D34" w:rsidRDefault="00623D34" w:rsidP="00623D34">
      <w:pPr>
        <w:suppressAutoHyphens/>
        <w:spacing w:before="120" w:after="120" w:line="240" w:lineRule="auto"/>
        <w:jc w:val="both"/>
        <w:rPr>
          <w:rFonts w:ascii="Arial" w:eastAsia="Calibri" w:hAnsi="Arial" w:cs="Arial"/>
          <w:i/>
          <w:color w:val="00000A"/>
          <w:kern w:val="1"/>
          <w:sz w:val="15"/>
          <w:szCs w:val="15"/>
          <w:lang w:eastAsia="it-IT" w:bidi="it-IT"/>
        </w:rPr>
      </w:pPr>
      <w:r w:rsidRPr="00623D34">
        <w:rPr>
          <w:rFonts w:ascii="Arial" w:eastAsia="Calibri" w:hAnsi="Arial" w:cs="Arial"/>
          <w:i/>
          <w:color w:val="000000"/>
          <w:kern w:val="1"/>
          <w:sz w:val="15"/>
          <w:szCs w:val="15"/>
          <w:lang w:eastAsia="it-IT" w:bidi="it-IT"/>
        </w:rPr>
        <w:t xml:space="preserve">Ferme restando le disposizioni degli </w:t>
      </w:r>
      <w:proofErr w:type="gramStart"/>
      <w:r w:rsidRPr="00623D34">
        <w:rPr>
          <w:rFonts w:ascii="Arial" w:eastAsia="Calibri" w:hAnsi="Arial" w:cs="Arial"/>
          <w:i/>
          <w:color w:val="000000"/>
          <w:kern w:val="1"/>
          <w:sz w:val="15"/>
          <w:szCs w:val="15"/>
          <w:lang w:eastAsia="it-IT" w:bidi="it-IT"/>
        </w:rPr>
        <w:t>articoli  40</w:t>
      </w:r>
      <w:proofErr w:type="gramEnd"/>
      <w:r w:rsidRPr="00623D34">
        <w:rPr>
          <w:rFonts w:ascii="Arial" w:eastAsia="Calibri" w:hAnsi="Arial" w:cs="Arial"/>
          <w:i/>
          <w:color w:val="000000"/>
          <w:kern w:val="1"/>
          <w:sz w:val="15"/>
          <w:szCs w:val="15"/>
          <w:lang w:eastAsia="it-IT" w:bidi="it-IT"/>
        </w:rPr>
        <w:t xml:space="preserve">, 43 e 46 del DPR 445/2000, il sottoscritto/I sottoscritti dichiara/dichiarano </w:t>
      </w:r>
      <w:r w:rsidRPr="00623D34">
        <w:rPr>
          <w:rFonts w:ascii="Arial" w:eastAsia="Calibri" w:hAnsi="Arial" w:cs="Arial"/>
          <w:i/>
          <w:color w:val="00000A"/>
          <w:kern w:val="1"/>
          <w:sz w:val="15"/>
          <w:szCs w:val="15"/>
          <w:lang w:eastAsia="it-IT" w:bidi="it-IT"/>
        </w:rPr>
        <w:t>formalmente di essere in grado di produrre, su richiesta e senza indugio, i certificati e le altre forme di prove documentali del caso, con le seguenti eccezioni:</w:t>
      </w:r>
    </w:p>
    <w:p w14:paraId="5E9CE8E7" w14:textId="77777777" w:rsidR="00623D34" w:rsidRPr="00623D34" w:rsidRDefault="00623D34" w:rsidP="00623D34">
      <w:pPr>
        <w:suppressAutoHyphens/>
        <w:spacing w:before="120" w:after="120" w:line="240" w:lineRule="auto"/>
        <w:jc w:val="both"/>
        <w:rPr>
          <w:rFonts w:ascii="Arial" w:eastAsia="Calibri" w:hAnsi="Arial" w:cs="Arial"/>
          <w:i/>
          <w:color w:val="00000A"/>
          <w:kern w:val="1"/>
          <w:sz w:val="15"/>
          <w:szCs w:val="15"/>
          <w:lang w:eastAsia="it-IT" w:bidi="it-IT"/>
        </w:rPr>
      </w:pPr>
      <w:r w:rsidRPr="00623D34">
        <w:rPr>
          <w:rFonts w:ascii="Arial" w:eastAsia="Calibri" w:hAnsi="Arial" w:cs="Arial"/>
          <w:i/>
          <w:color w:val="00000A"/>
          <w:kern w:val="1"/>
          <w:sz w:val="15"/>
          <w:szCs w:val="15"/>
          <w:lang w:eastAsia="it-IT" w:bidi="it-IT"/>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623D34">
        <w:rPr>
          <w:rFonts w:ascii="Arial" w:eastAsia="Calibri" w:hAnsi="Arial" w:cs="Arial"/>
          <w:color w:val="00000A"/>
          <w:kern w:val="1"/>
          <w:sz w:val="15"/>
          <w:szCs w:val="15"/>
          <w:lang w:eastAsia="it-IT" w:bidi="it-IT"/>
        </w:rPr>
        <w:t>(</w:t>
      </w:r>
      <w:r w:rsidRPr="00623D34">
        <w:rPr>
          <w:rFonts w:ascii="Arial" w:eastAsia="Calibri" w:hAnsi="Arial" w:cs="Arial"/>
          <w:color w:val="00000A"/>
          <w:kern w:val="1"/>
          <w:sz w:val="15"/>
          <w:szCs w:val="15"/>
          <w:vertAlign w:val="superscript"/>
          <w:lang w:eastAsia="it-IT" w:bidi="it-IT"/>
        </w:rPr>
        <w:footnoteReference w:id="39"/>
      </w:r>
      <w:r w:rsidRPr="00623D34">
        <w:rPr>
          <w:rFonts w:ascii="Arial" w:eastAsia="Calibri" w:hAnsi="Arial" w:cs="Arial"/>
          <w:color w:val="00000A"/>
          <w:kern w:val="1"/>
          <w:sz w:val="15"/>
          <w:szCs w:val="15"/>
          <w:lang w:eastAsia="it-IT" w:bidi="it-IT"/>
        </w:rPr>
        <w:t>)</w:t>
      </w:r>
      <w:r w:rsidRPr="00623D34">
        <w:rPr>
          <w:rFonts w:ascii="Arial" w:eastAsia="Calibri" w:hAnsi="Arial" w:cs="Arial"/>
          <w:i/>
          <w:color w:val="00000A"/>
          <w:kern w:val="1"/>
          <w:sz w:val="15"/>
          <w:szCs w:val="15"/>
          <w:lang w:eastAsia="it-IT" w:bidi="it-IT"/>
        </w:rPr>
        <w:t>, oppure</w:t>
      </w:r>
    </w:p>
    <w:p w14:paraId="449FBC76" w14:textId="77777777" w:rsidR="00623D34" w:rsidRPr="00623D34" w:rsidRDefault="00623D34" w:rsidP="00623D34">
      <w:pPr>
        <w:suppressAutoHyphens/>
        <w:spacing w:before="120" w:after="120" w:line="240" w:lineRule="auto"/>
        <w:jc w:val="both"/>
        <w:rPr>
          <w:rFonts w:ascii="Arial" w:eastAsia="Calibri" w:hAnsi="Arial" w:cs="Arial"/>
          <w:i/>
          <w:color w:val="00000A"/>
          <w:kern w:val="1"/>
          <w:sz w:val="15"/>
          <w:szCs w:val="15"/>
          <w:lang w:eastAsia="it-IT" w:bidi="it-IT"/>
        </w:rPr>
      </w:pPr>
      <w:r w:rsidRPr="00623D34">
        <w:rPr>
          <w:rFonts w:ascii="Arial" w:eastAsia="Calibri" w:hAnsi="Arial" w:cs="Arial"/>
          <w:i/>
          <w:color w:val="00000A"/>
          <w:kern w:val="1"/>
          <w:sz w:val="15"/>
          <w:szCs w:val="15"/>
          <w:lang w:eastAsia="it-IT" w:bidi="it-IT"/>
        </w:rPr>
        <w:t>b) a decorrere al più tardi dal 18 aprile 2018 (</w:t>
      </w:r>
      <w:r w:rsidRPr="00623D34">
        <w:rPr>
          <w:rFonts w:ascii="Arial" w:eastAsia="Calibri" w:hAnsi="Arial" w:cs="Arial"/>
          <w:i/>
          <w:color w:val="00000A"/>
          <w:kern w:val="1"/>
          <w:sz w:val="15"/>
          <w:szCs w:val="15"/>
          <w:vertAlign w:val="superscript"/>
          <w:lang w:eastAsia="it-IT" w:bidi="it-IT"/>
        </w:rPr>
        <w:footnoteReference w:id="40"/>
      </w:r>
      <w:r w:rsidRPr="00623D34">
        <w:rPr>
          <w:rFonts w:ascii="Arial" w:eastAsia="Calibri" w:hAnsi="Arial" w:cs="Arial"/>
          <w:i/>
          <w:color w:val="00000A"/>
          <w:kern w:val="1"/>
          <w:sz w:val="15"/>
          <w:szCs w:val="15"/>
          <w:lang w:eastAsia="it-IT" w:bidi="it-IT"/>
        </w:rPr>
        <w:t>), l'amministrazione aggiudicatrice o l'ente aggiudicatore sono già in possesso della documentazione in questione</w:t>
      </w:r>
      <w:r w:rsidRPr="00623D34">
        <w:rPr>
          <w:rFonts w:ascii="Arial" w:eastAsia="Calibri" w:hAnsi="Arial" w:cs="Arial"/>
          <w:color w:val="00000A"/>
          <w:kern w:val="1"/>
          <w:sz w:val="15"/>
          <w:szCs w:val="15"/>
          <w:lang w:eastAsia="it-IT" w:bidi="it-IT"/>
        </w:rPr>
        <w:t>.</w:t>
      </w:r>
    </w:p>
    <w:p w14:paraId="3F0DCCD7" w14:textId="77777777" w:rsidR="00623D34" w:rsidRPr="00623D34" w:rsidRDefault="00623D34" w:rsidP="00623D34">
      <w:pPr>
        <w:suppressAutoHyphens/>
        <w:spacing w:before="120" w:after="120" w:line="240" w:lineRule="auto"/>
        <w:jc w:val="both"/>
        <w:rPr>
          <w:rFonts w:ascii="Arial" w:eastAsia="Calibri" w:hAnsi="Arial" w:cs="Arial"/>
          <w:i/>
          <w:color w:val="00000A"/>
          <w:kern w:val="1"/>
          <w:sz w:val="15"/>
          <w:szCs w:val="15"/>
          <w:lang w:eastAsia="it-IT" w:bidi="it-IT"/>
        </w:rPr>
      </w:pPr>
      <w:r w:rsidRPr="00623D34">
        <w:rPr>
          <w:rFonts w:ascii="Arial" w:eastAsia="Calibri" w:hAnsi="Arial" w:cs="Arial"/>
          <w:i/>
          <w:color w:val="00000A"/>
          <w:kern w:val="1"/>
          <w:sz w:val="15"/>
          <w:szCs w:val="15"/>
          <w:lang w:eastAsia="it-IT" w:bidi="it-IT"/>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623D34">
        <w:rPr>
          <w:rFonts w:ascii="Arial" w:eastAsia="Calibri" w:hAnsi="Arial" w:cs="Arial"/>
          <w:color w:val="00000A"/>
          <w:kern w:val="1"/>
          <w:sz w:val="15"/>
          <w:szCs w:val="15"/>
          <w:lang w:eastAsia="it-IT" w:bidi="it-IT"/>
        </w:rPr>
        <w:t xml:space="preserve"> [procedura di appalto: (descrizione sommaria, estremi della pubblicazione nella</w:t>
      </w:r>
      <w:r w:rsidRPr="00623D34">
        <w:rPr>
          <w:rFonts w:ascii="Arial" w:eastAsia="Calibri" w:hAnsi="Arial" w:cs="Arial"/>
          <w:i/>
          <w:color w:val="00000A"/>
          <w:kern w:val="1"/>
          <w:sz w:val="15"/>
          <w:szCs w:val="15"/>
          <w:lang w:eastAsia="it-IT" w:bidi="it-IT"/>
        </w:rPr>
        <w:t xml:space="preserve"> Gazzetta ufficiale dell'Unione europea</w:t>
      </w:r>
      <w:r w:rsidRPr="00623D34">
        <w:rPr>
          <w:rFonts w:ascii="Arial" w:eastAsia="Calibri" w:hAnsi="Arial" w:cs="Arial"/>
          <w:color w:val="00000A"/>
          <w:kern w:val="1"/>
          <w:sz w:val="15"/>
          <w:szCs w:val="15"/>
          <w:lang w:eastAsia="it-IT" w:bidi="it-IT"/>
        </w:rPr>
        <w:t>, numero di riferimento)]</w:t>
      </w:r>
      <w:r w:rsidRPr="00623D34">
        <w:rPr>
          <w:rFonts w:ascii="Arial" w:eastAsia="Calibri" w:hAnsi="Arial" w:cs="Arial"/>
          <w:i/>
          <w:color w:val="00000A"/>
          <w:kern w:val="1"/>
          <w:sz w:val="15"/>
          <w:szCs w:val="15"/>
          <w:lang w:eastAsia="it-IT" w:bidi="it-IT"/>
        </w:rPr>
        <w:t>.</w:t>
      </w:r>
    </w:p>
    <w:p w14:paraId="0F782302" w14:textId="77777777" w:rsidR="00623D34" w:rsidRPr="00623D34" w:rsidRDefault="00623D34" w:rsidP="00623D34">
      <w:pPr>
        <w:suppressAutoHyphens/>
        <w:spacing w:before="120" w:after="120" w:line="240" w:lineRule="auto"/>
        <w:rPr>
          <w:rFonts w:ascii="Arial" w:eastAsia="Calibri" w:hAnsi="Arial" w:cs="Arial"/>
          <w:i/>
          <w:color w:val="00000A"/>
          <w:kern w:val="1"/>
          <w:sz w:val="15"/>
          <w:szCs w:val="15"/>
          <w:lang w:eastAsia="it-IT" w:bidi="it-IT"/>
        </w:rPr>
      </w:pPr>
      <w:r w:rsidRPr="00623D34">
        <w:rPr>
          <w:rFonts w:ascii="Arial" w:eastAsia="Calibri" w:hAnsi="Arial" w:cs="Arial"/>
          <w:i/>
          <w:color w:val="00000A"/>
          <w:kern w:val="1"/>
          <w:sz w:val="15"/>
          <w:szCs w:val="15"/>
          <w:lang w:eastAsia="it-IT" w:bidi="it-IT"/>
        </w:rPr>
        <w:t xml:space="preserve"> </w:t>
      </w:r>
    </w:p>
    <w:p w14:paraId="0EE3C179" w14:textId="77777777" w:rsidR="00623D34" w:rsidRPr="00623D34" w:rsidRDefault="00623D34" w:rsidP="00623D34">
      <w:pPr>
        <w:suppressAutoHyphens/>
        <w:spacing w:before="120" w:after="120" w:line="240" w:lineRule="auto"/>
        <w:rPr>
          <w:rFonts w:ascii="Arial" w:eastAsia="Calibri" w:hAnsi="Arial" w:cs="Arial"/>
          <w:i/>
          <w:color w:val="00000A"/>
          <w:kern w:val="1"/>
          <w:sz w:val="14"/>
          <w:szCs w:val="14"/>
          <w:lang w:eastAsia="it-IT" w:bidi="it-IT"/>
        </w:rPr>
      </w:pPr>
    </w:p>
    <w:p w14:paraId="5281E5D8" w14:textId="77777777" w:rsidR="00623D34" w:rsidRPr="00623D34" w:rsidRDefault="00623D34" w:rsidP="00623D34">
      <w:pPr>
        <w:suppressAutoHyphens/>
        <w:spacing w:before="120" w:after="120" w:line="240" w:lineRule="auto"/>
        <w:rPr>
          <w:rFonts w:ascii="Arial" w:eastAsia="Calibri" w:hAnsi="Arial" w:cs="Arial"/>
          <w:color w:val="00000A"/>
          <w:kern w:val="1"/>
          <w:sz w:val="14"/>
          <w:szCs w:val="14"/>
          <w:lang w:eastAsia="it-IT" w:bidi="it-IT"/>
        </w:rPr>
      </w:pPr>
      <w:r w:rsidRPr="00623D34">
        <w:rPr>
          <w:rFonts w:ascii="Arial" w:eastAsia="Calibri" w:hAnsi="Arial" w:cs="Arial"/>
          <w:color w:val="00000A"/>
          <w:kern w:val="1"/>
          <w:sz w:val="14"/>
          <w:szCs w:val="14"/>
          <w:lang w:eastAsia="it-IT" w:bidi="it-IT"/>
        </w:rPr>
        <w:t>Data, luogo e, se richiesto o necessario, firma/firme: […………</w:t>
      </w:r>
      <w:proofErr w:type="gramStart"/>
      <w:r w:rsidRPr="00623D34">
        <w:rPr>
          <w:rFonts w:ascii="Arial" w:eastAsia="Calibri" w:hAnsi="Arial" w:cs="Arial"/>
          <w:color w:val="00000A"/>
          <w:kern w:val="1"/>
          <w:sz w:val="14"/>
          <w:szCs w:val="14"/>
          <w:lang w:eastAsia="it-IT" w:bidi="it-IT"/>
        </w:rPr>
        <w:t>…….</w:t>
      </w:r>
      <w:proofErr w:type="gramEnd"/>
      <w:r w:rsidRPr="00623D34">
        <w:rPr>
          <w:rFonts w:ascii="Arial" w:eastAsia="Calibri" w:hAnsi="Arial" w:cs="Arial"/>
          <w:color w:val="00000A"/>
          <w:kern w:val="1"/>
          <w:sz w:val="14"/>
          <w:szCs w:val="14"/>
          <w:lang w:eastAsia="it-IT" w:bidi="it-IT"/>
        </w:rPr>
        <w:t>……]</w:t>
      </w:r>
    </w:p>
    <w:p w14:paraId="5C5B73B9" w14:textId="77777777" w:rsidR="00623D34" w:rsidRPr="00623D34" w:rsidRDefault="00623D34" w:rsidP="00623D34">
      <w:pPr>
        <w:keepNext/>
        <w:suppressAutoHyphens/>
        <w:spacing w:before="360" w:after="120" w:line="240" w:lineRule="auto"/>
        <w:jc w:val="both"/>
        <w:rPr>
          <w:rFonts w:ascii="Arial" w:eastAsia="Calibri" w:hAnsi="Arial" w:cs="Arial"/>
          <w:i/>
          <w:color w:val="00000A"/>
          <w:kern w:val="1"/>
          <w:sz w:val="15"/>
          <w:szCs w:val="15"/>
          <w:lang w:eastAsia="it-IT" w:bidi="it-IT"/>
        </w:rPr>
      </w:pPr>
    </w:p>
    <w:p w14:paraId="3B735B65" w14:textId="77777777" w:rsidR="00623D34" w:rsidRPr="00623D34" w:rsidRDefault="00623D34" w:rsidP="00623D34">
      <w:pPr>
        <w:suppressAutoHyphens/>
        <w:spacing w:before="120" w:after="120" w:line="240" w:lineRule="auto"/>
        <w:rPr>
          <w:rFonts w:ascii="Times New Roman" w:eastAsia="Calibri" w:hAnsi="Times New Roman" w:cs="Times New Roman"/>
          <w:color w:val="00000A"/>
          <w:kern w:val="1"/>
          <w:sz w:val="24"/>
          <w:lang w:eastAsia="it-IT" w:bidi="it-IT"/>
        </w:rPr>
      </w:pPr>
      <w:bookmarkStart w:id="3" w:name="_DV_C939"/>
      <w:bookmarkEnd w:id="3"/>
    </w:p>
    <w:p w14:paraId="53860DB4" w14:textId="77777777" w:rsidR="009076D8" w:rsidRDefault="009076D8"/>
    <w:sectPr w:rsidR="009076D8" w:rsidSect="005309A4">
      <w:footerReference w:type="default" r:id="rId17"/>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21633" w14:textId="77777777" w:rsidR="003816AE" w:rsidRDefault="003816AE" w:rsidP="00623D34">
      <w:pPr>
        <w:spacing w:after="0" w:line="240" w:lineRule="auto"/>
      </w:pPr>
      <w:r>
        <w:separator/>
      </w:r>
    </w:p>
  </w:endnote>
  <w:endnote w:type="continuationSeparator" w:id="0">
    <w:p w14:paraId="1E478E35" w14:textId="77777777" w:rsidR="003816AE" w:rsidRDefault="003816AE" w:rsidP="00623D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312">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altName w:val="Cambria"/>
    <w:panose1 w:val="00000400000000000000"/>
    <w:charset w:val="00"/>
    <w:family w:val="roman"/>
    <w:pitch w:val="variable"/>
    <w:sig w:usb0="00000003" w:usb1="00000000" w:usb2="00000000" w:usb3="00000000" w:csb0="00000001" w:csb1="00000000"/>
  </w:font>
  <w:font w:name="DejaVuSerifCondense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53013" w14:textId="77777777" w:rsidR="00D509A5" w:rsidRPr="00D509A5" w:rsidRDefault="00623D34"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3A034C">
      <w:rPr>
        <w:rFonts w:ascii="Calibri" w:hAnsi="Calibri"/>
        <w:noProof/>
        <w:sz w:val="20"/>
        <w:szCs w:val="20"/>
      </w:rPr>
      <w:t>2</w:t>
    </w:r>
    <w:r w:rsidRPr="00D509A5">
      <w:rPr>
        <w:rFonts w:ascii="Calibri" w:hAnsi="Calibri"/>
        <w:sz w:val="20"/>
        <w:szCs w:val="20"/>
      </w:rPr>
      <w:fldChar w:fldCharType="end"/>
    </w:r>
  </w:p>
  <w:p w14:paraId="63C20A2A" w14:textId="77777777" w:rsidR="006F3D34" w:rsidRDefault="004C3D1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C88E54" w14:textId="77777777" w:rsidR="003816AE" w:rsidRDefault="003816AE" w:rsidP="00623D34">
      <w:pPr>
        <w:spacing w:after="0" w:line="240" w:lineRule="auto"/>
      </w:pPr>
      <w:r>
        <w:separator/>
      </w:r>
    </w:p>
  </w:footnote>
  <w:footnote w:type="continuationSeparator" w:id="0">
    <w:p w14:paraId="718ACB22" w14:textId="77777777" w:rsidR="003816AE" w:rsidRDefault="003816AE" w:rsidP="00623D34">
      <w:pPr>
        <w:spacing w:after="0" w:line="240" w:lineRule="auto"/>
      </w:pPr>
      <w:r>
        <w:continuationSeparator/>
      </w:r>
    </w:p>
  </w:footnote>
  <w:footnote w:id="1">
    <w:p w14:paraId="44EF96CE" w14:textId="77777777" w:rsidR="00623D34" w:rsidRPr="001F35A9" w:rsidRDefault="00623D34" w:rsidP="00623D34">
      <w:pPr>
        <w:spacing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2">
    <w:p w14:paraId="36792CC9" w14:textId="77777777" w:rsidR="00623D34" w:rsidRPr="001F35A9" w:rsidRDefault="00623D34" w:rsidP="00623D34">
      <w:pPr>
        <w:tabs>
          <w:tab w:val="left" w:pos="284"/>
        </w:tabs>
        <w:spacing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3">
    <w:p w14:paraId="61B7ED97" w14:textId="77777777" w:rsidR="00623D34" w:rsidRPr="001F35A9" w:rsidRDefault="00623D34" w:rsidP="00623D34">
      <w:pPr>
        <w:tabs>
          <w:tab w:val="left" w:pos="284"/>
        </w:tabs>
        <w:spacing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4">
    <w:p w14:paraId="68229A23" w14:textId="77777777" w:rsidR="00623D34" w:rsidRPr="001F35A9" w:rsidRDefault="00623D34" w:rsidP="00623D34">
      <w:pPr>
        <w:tabs>
          <w:tab w:val="left" w:pos="284"/>
        </w:tabs>
        <w:spacing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5">
    <w:p w14:paraId="12801A38" w14:textId="77777777" w:rsidR="00623D34" w:rsidRPr="001F35A9" w:rsidRDefault="00623D34" w:rsidP="00623D34">
      <w:pPr>
        <w:tabs>
          <w:tab w:val="left" w:pos="284"/>
        </w:tabs>
        <w:spacing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577A803A" w14:textId="77777777" w:rsidR="00623D34" w:rsidRPr="001F35A9" w:rsidRDefault="00623D34" w:rsidP="00623D3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11961F85" w14:textId="77777777" w:rsidR="00623D34" w:rsidRPr="001F35A9" w:rsidRDefault="00623D34" w:rsidP="00623D3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4743DAC0" w14:textId="77777777" w:rsidR="00623D34" w:rsidRPr="001F35A9" w:rsidRDefault="00623D34" w:rsidP="00623D3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6">
    <w:p w14:paraId="112BE2C0" w14:textId="77777777" w:rsidR="00623D34" w:rsidRPr="001F35A9" w:rsidRDefault="00623D34" w:rsidP="00623D34">
      <w:pPr>
        <w:tabs>
          <w:tab w:val="left" w:pos="284"/>
        </w:tabs>
        <w:spacing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7">
    <w:p w14:paraId="5BA6A1E9" w14:textId="77777777" w:rsidR="00623D34" w:rsidRPr="001F35A9" w:rsidRDefault="00623D34" w:rsidP="00623D34">
      <w:pPr>
        <w:tabs>
          <w:tab w:val="left" w:pos="284"/>
        </w:tabs>
        <w:spacing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8">
    <w:p w14:paraId="229E5065" w14:textId="77777777" w:rsidR="00623D34" w:rsidRPr="001F35A9" w:rsidRDefault="00623D34" w:rsidP="00623D34">
      <w:pPr>
        <w:spacing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9">
    <w:p w14:paraId="2E7F09FC" w14:textId="77777777" w:rsidR="00623D34" w:rsidRPr="001F35A9" w:rsidRDefault="00623D34" w:rsidP="00623D34">
      <w:pPr>
        <w:tabs>
          <w:tab w:val="left" w:pos="284"/>
        </w:tabs>
        <w:spacing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0">
    <w:p w14:paraId="5AAED379" w14:textId="77777777" w:rsidR="00623D34" w:rsidRPr="003E60D1" w:rsidRDefault="00623D34" w:rsidP="00623D34">
      <w:pPr>
        <w:spacing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1">
    <w:p w14:paraId="7FF3BB5E" w14:textId="77777777" w:rsidR="00623D34" w:rsidRPr="003E60D1" w:rsidRDefault="00623D34" w:rsidP="00623D34">
      <w:pPr>
        <w:spacing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2">
    <w:p w14:paraId="4468135D" w14:textId="77777777" w:rsidR="00623D34" w:rsidRPr="003E60D1" w:rsidRDefault="00623D34" w:rsidP="00623D34">
      <w:pPr>
        <w:spacing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3">
    <w:p w14:paraId="67BBA755" w14:textId="77777777" w:rsidR="00623D34" w:rsidRPr="003E60D1" w:rsidRDefault="00623D34" w:rsidP="00623D34">
      <w:pPr>
        <w:spacing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4">
    <w:p w14:paraId="250F4BD6" w14:textId="77777777" w:rsidR="00623D34" w:rsidRPr="003E60D1" w:rsidRDefault="00623D34" w:rsidP="00623D34">
      <w:pPr>
        <w:tabs>
          <w:tab w:val="left" w:pos="284"/>
        </w:tabs>
        <w:spacing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5">
    <w:p w14:paraId="56DD100E" w14:textId="77777777" w:rsidR="00623D34" w:rsidRPr="003E60D1" w:rsidRDefault="00623D34" w:rsidP="00623D34">
      <w:pPr>
        <w:spacing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6">
    <w:p w14:paraId="79BDD594" w14:textId="77777777" w:rsidR="00623D34" w:rsidRPr="003E60D1" w:rsidRDefault="00623D34" w:rsidP="00623D34">
      <w:pPr>
        <w:spacing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7">
    <w:p w14:paraId="02B78F92" w14:textId="77777777" w:rsidR="00623D34" w:rsidRPr="003E60D1" w:rsidRDefault="00623D34" w:rsidP="00623D34">
      <w:pPr>
        <w:tabs>
          <w:tab w:val="left" w:pos="284"/>
        </w:tabs>
        <w:spacing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18">
    <w:p w14:paraId="570B90CE" w14:textId="77777777" w:rsidR="00623D34" w:rsidRPr="003E60D1" w:rsidRDefault="00623D34" w:rsidP="00623D34">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19">
    <w:p w14:paraId="71BF1497" w14:textId="77777777" w:rsidR="00623D34" w:rsidRPr="003E60D1" w:rsidRDefault="00623D34" w:rsidP="00623D34">
      <w:pPr>
        <w:spacing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0">
    <w:p w14:paraId="4A85C8F6" w14:textId="77777777" w:rsidR="00623D34" w:rsidRPr="003E60D1" w:rsidRDefault="00623D34" w:rsidP="00623D34">
      <w:pPr>
        <w:tabs>
          <w:tab w:val="left" w:pos="284"/>
        </w:tabs>
        <w:spacing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1">
    <w:p w14:paraId="097B529F" w14:textId="77777777" w:rsidR="00623D34" w:rsidRPr="003E60D1" w:rsidRDefault="00623D34" w:rsidP="00623D34">
      <w:pPr>
        <w:tabs>
          <w:tab w:val="left" w:pos="284"/>
        </w:tabs>
        <w:spacing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2">
    <w:p w14:paraId="5B1D5BA7" w14:textId="77777777" w:rsidR="00623D34" w:rsidRPr="003E60D1" w:rsidRDefault="00623D34" w:rsidP="00623D34">
      <w:pPr>
        <w:spacing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3">
    <w:p w14:paraId="1051F0DC" w14:textId="77777777" w:rsidR="00623D34" w:rsidRPr="003E60D1" w:rsidRDefault="00623D34" w:rsidP="00623D34">
      <w:pPr>
        <w:tabs>
          <w:tab w:val="left" w:pos="284"/>
        </w:tabs>
        <w:spacing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4">
    <w:p w14:paraId="3291DD92" w14:textId="77777777" w:rsidR="00623D34" w:rsidRPr="00BF74E1" w:rsidRDefault="00623D34" w:rsidP="00623D34">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5">
    <w:p w14:paraId="20EE05FA" w14:textId="77777777" w:rsidR="00623D34" w:rsidRPr="00F351F0" w:rsidRDefault="00623D34" w:rsidP="00623D34">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6">
    <w:p w14:paraId="66681CC9" w14:textId="77777777" w:rsidR="00623D34" w:rsidRPr="003E60D1" w:rsidRDefault="00623D34" w:rsidP="00623D34">
      <w:pPr>
        <w:tabs>
          <w:tab w:val="left" w:pos="284"/>
        </w:tabs>
        <w:spacing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7">
    <w:p w14:paraId="43254A79" w14:textId="77777777" w:rsidR="00623D34" w:rsidRPr="003E60D1" w:rsidRDefault="00623D34" w:rsidP="00623D34">
      <w:pPr>
        <w:tabs>
          <w:tab w:val="left" w:pos="284"/>
        </w:tabs>
        <w:spacing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28">
    <w:p w14:paraId="08A6DCAD" w14:textId="77777777" w:rsidR="00623D34" w:rsidRPr="003E60D1" w:rsidRDefault="00623D34" w:rsidP="00623D34">
      <w:pPr>
        <w:tabs>
          <w:tab w:val="left" w:pos="284"/>
        </w:tabs>
        <w:spacing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29">
    <w:p w14:paraId="046C8EBA" w14:textId="77777777" w:rsidR="00623D34" w:rsidRPr="003E60D1" w:rsidRDefault="00623D34" w:rsidP="00623D34">
      <w:pPr>
        <w:tabs>
          <w:tab w:val="left" w:pos="284"/>
        </w:tabs>
        <w:spacing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0">
    <w:p w14:paraId="53AC19AF" w14:textId="77777777" w:rsidR="00623D34" w:rsidRPr="003E60D1" w:rsidRDefault="00623D34" w:rsidP="00623D34">
      <w:pPr>
        <w:tabs>
          <w:tab w:val="left" w:pos="284"/>
        </w:tabs>
        <w:spacing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1">
    <w:p w14:paraId="0C623D8C" w14:textId="77777777" w:rsidR="00623D34" w:rsidRPr="003E60D1" w:rsidRDefault="00623D34" w:rsidP="00623D34">
      <w:pPr>
        <w:spacing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2">
    <w:p w14:paraId="2FDFD7B6" w14:textId="77777777" w:rsidR="00623D34" w:rsidRPr="003E60D1" w:rsidRDefault="00623D34" w:rsidP="00623D34">
      <w:pPr>
        <w:spacing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3">
    <w:p w14:paraId="39632F45" w14:textId="77777777" w:rsidR="00623D34" w:rsidRPr="003E60D1" w:rsidRDefault="00623D34" w:rsidP="00623D34">
      <w:pPr>
        <w:spacing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4">
    <w:p w14:paraId="2D192EDA" w14:textId="77777777" w:rsidR="00623D34" w:rsidRPr="003E60D1" w:rsidRDefault="00623D34" w:rsidP="00623D34">
      <w:pPr>
        <w:spacing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5">
    <w:p w14:paraId="3A27314B" w14:textId="77777777" w:rsidR="00623D34" w:rsidRPr="003E60D1" w:rsidRDefault="00623D34" w:rsidP="00623D34">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6">
    <w:p w14:paraId="0C9AEAC2" w14:textId="77777777" w:rsidR="00623D34" w:rsidRPr="003E60D1" w:rsidRDefault="00623D34" w:rsidP="00623D34">
      <w:pPr>
        <w:spacing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7">
    <w:p w14:paraId="2E2CC628" w14:textId="77777777" w:rsidR="00623D34" w:rsidRPr="003E60D1" w:rsidRDefault="00623D34" w:rsidP="00623D34">
      <w:pPr>
        <w:spacing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38">
    <w:p w14:paraId="06BAB06C" w14:textId="77777777" w:rsidR="00623D34" w:rsidRPr="003E60D1" w:rsidRDefault="00623D34" w:rsidP="00623D34">
      <w:pPr>
        <w:spacing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39">
    <w:p w14:paraId="430EC214" w14:textId="77777777" w:rsidR="00623D34" w:rsidRPr="003E60D1" w:rsidRDefault="00623D34" w:rsidP="00623D34">
      <w:pPr>
        <w:tabs>
          <w:tab w:val="left" w:pos="284"/>
        </w:tabs>
        <w:spacing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0">
    <w:p w14:paraId="28383E80" w14:textId="77777777" w:rsidR="00623D34" w:rsidRPr="003E60D1" w:rsidRDefault="00623D34" w:rsidP="00623D34">
      <w:pPr>
        <w:spacing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475755750">
    <w:abstractNumId w:val="0"/>
  </w:num>
  <w:num w:numId="2" w16cid:durableId="625160648">
    <w:abstractNumId w:val="1"/>
  </w:num>
  <w:num w:numId="3" w16cid:durableId="279842652">
    <w:abstractNumId w:val="2"/>
  </w:num>
  <w:num w:numId="4" w16cid:durableId="813067744">
    <w:abstractNumId w:val="3"/>
  </w:num>
  <w:num w:numId="5" w16cid:durableId="30695947">
    <w:abstractNumId w:val="4"/>
  </w:num>
  <w:num w:numId="6" w16cid:durableId="545068114">
    <w:abstractNumId w:val="5"/>
  </w:num>
  <w:num w:numId="7" w16cid:durableId="1345329388">
    <w:abstractNumId w:val="6"/>
  </w:num>
  <w:num w:numId="8" w16cid:durableId="787047897">
    <w:abstractNumId w:val="7"/>
  </w:num>
  <w:num w:numId="9" w16cid:durableId="10038489">
    <w:abstractNumId w:val="8"/>
  </w:num>
  <w:num w:numId="10" w16cid:durableId="1049720403">
    <w:abstractNumId w:val="9"/>
  </w:num>
  <w:num w:numId="11" w16cid:durableId="518354230">
    <w:abstractNumId w:val="10"/>
  </w:num>
  <w:num w:numId="12" w16cid:durableId="1634603806">
    <w:abstractNumId w:val="11"/>
  </w:num>
  <w:num w:numId="13" w16cid:durableId="802582675">
    <w:abstractNumId w:val="12"/>
  </w:num>
  <w:num w:numId="14" w16cid:durableId="721708904">
    <w:abstractNumId w:val="13"/>
  </w:num>
  <w:num w:numId="15" w16cid:durableId="1033578110">
    <w:abstractNumId w:val="14"/>
  </w:num>
  <w:num w:numId="16" w16cid:durableId="66724665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D34"/>
    <w:rsid w:val="00183F7A"/>
    <w:rsid w:val="001969E1"/>
    <w:rsid w:val="00196F78"/>
    <w:rsid w:val="001D5201"/>
    <w:rsid w:val="00210234"/>
    <w:rsid w:val="00261413"/>
    <w:rsid w:val="00262241"/>
    <w:rsid w:val="002735AD"/>
    <w:rsid w:val="00282DEE"/>
    <w:rsid w:val="003816AE"/>
    <w:rsid w:val="003A034C"/>
    <w:rsid w:val="003A7E45"/>
    <w:rsid w:val="003C6476"/>
    <w:rsid w:val="003F3CEC"/>
    <w:rsid w:val="00433B26"/>
    <w:rsid w:val="004910A8"/>
    <w:rsid w:val="004C3D1B"/>
    <w:rsid w:val="005362B4"/>
    <w:rsid w:val="005C258C"/>
    <w:rsid w:val="00623D34"/>
    <w:rsid w:val="00696440"/>
    <w:rsid w:val="006B1CA3"/>
    <w:rsid w:val="00704BBA"/>
    <w:rsid w:val="007B65CA"/>
    <w:rsid w:val="00904013"/>
    <w:rsid w:val="009076D8"/>
    <w:rsid w:val="00924D58"/>
    <w:rsid w:val="00935749"/>
    <w:rsid w:val="009C0666"/>
    <w:rsid w:val="009F202E"/>
    <w:rsid w:val="009F439C"/>
    <w:rsid w:val="00A91C29"/>
    <w:rsid w:val="00AB1DE3"/>
    <w:rsid w:val="00AE75EE"/>
    <w:rsid w:val="00B90657"/>
    <w:rsid w:val="00C07280"/>
    <w:rsid w:val="00C1623B"/>
    <w:rsid w:val="00CD0D9F"/>
    <w:rsid w:val="00CD6136"/>
    <w:rsid w:val="00D1144B"/>
    <w:rsid w:val="00D12DE4"/>
    <w:rsid w:val="00D44E0D"/>
    <w:rsid w:val="00D52969"/>
    <w:rsid w:val="00D92FB8"/>
    <w:rsid w:val="00DF33CE"/>
    <w:rsid w:val="00E15897"/>
    <w:rsid w:val="00ED151C"/>
    <w:rsid w:val="00F146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ACB5E"/>
  <w15:chartTrackingRefBased/>
  <w15:docId w15:val="{223CC3C5-12CA-44BD-99E7-DB5EED82B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link w:val="Titolo1Carattere"/>
    <w:qFormat/>
    <w:rsid w:val="00623D34"/>
    <w:pPr>
      <w:keepNext/>
      <w:suppressAutoHyphens/>
      <w:spacing w:before="360" w:after="120" w:line="240" w:lineRule="auto"/>
      <w:outlineLvl w:val="0"/>
    </w:pPr>
    <w:rPr>
      <w:rFonts w:ascii="Times New Roman" w:eastAsia="font312" w:hAnsi="Times New Roman" w:cs="Times New Roman"/>
      <w:b/>
      <w:bCs/>
      <w:smallCaps/>
      <w:color w:val="00000A"/>
      <w:kern w:val="1"/>
      <w:sz w:val="24"/>
      <w:szCs w:val="28"/>
      <w:lang w:eastAsia="it-IT" w:bidi="it-IT"/>
    </w:rPr>
  </w:style>
  <w:style w:type="paragraph" w:styleId="Titolo2">
    <w:name w:val="heading 2"/>
    <w:basedOn w:val="Normale"/>
    <w:link w:val="Titolo2Carattere"/>
    <w:qFormat/>
    <w:rsid w:val="00623D34"/>
    <w:pPr>
      <w:keepNext/>
      <w:suppressAutoHyphens/>
      <w:spacing w:before="120" w:after="120" w:line="240" w:lineRule="auto"/>
      <w:outlineLvl w:val="1"/>
    </w:pPr>
    <w:rPr>
      <w:rFonts w:ascii="Times New Roman" w:eastAsia="font312" w:hAnsi="Times New Roman" w:cs="Times New Roman"/>
      <w:b/>
      <w:bCs/>
      <w:color w:val="00000A"/>
      <w:kern w:val="1"/>
      <w:sz w:val="24"/>
      <w:szCs w:val="26"/>
      <w:lang w:eastAsia="it-IT" w:bidi="it-IT"/>
    </w:rPr>
  </w:style>
  <w:style w:type="paragraph" w:styleId="Titolo3">
    <w:name w:val="heading 3"/>
    <w:basedOn w:val="Normale"/>
    <w:link w:val="Titolo3Carattere"/>
    <w:qFormat/>
    <w:rsid w:val="00623D34"/>
    <w:pPr>
      <w:keepNext/>
      <w:suppressAutoHyphens/>
      <w:spacing w:before="120" w:after="120" w:line="240" w:lineRule="auto"/>
      <w:outlineLvl w:val="2"/>
    </w:pPr>
    <w:rPr>
      <w:rFonts w:ascii="Times New Roman" w:eastAsia="font312" w:hAnsi="Times New Roman" w:cs="Times New Roman"/>
      <w:bCs/>
      <w:i/>
      <w:color w:val="00000A"/>
      <w:kern w:val="1"/>
      <w:sz w:val="24"/>
      <w:lang w:eastAsia="it-IT" w:bidi="it-IT"/>
    </w:rPr>
  </w:style>
  <w:style w:type="paragraph" w:styleId="Titolo4">
    <w:name w:val="heading 4"/>
    <w:basedOn w:val="Normale"/>
    <w:link w:val="Titolo4Carattere"/>
    <w:qFormat/>
    <w:rsid w:val="00623D34"/>
    <w:pPr>
      <w:keepNext/>
      <w:suppressAutoHyphens/>
      <w:spacing w:before="120" w:after="120" w:line="240" w:lineRule="auto"/>
      <w:outlineLvl w:val="3"/>
    </w:pPr>
    <w:rPr>
      <w:rFonts w:ascii="Times New Roman" w:eastAsia="font312" w:hAnsi="Times New Roman" w:cs="Times New Roman"/>
      <w:bCs/>
      <w:iCs/>
      <w:color w:val="00000A"/>
      <w:kern w:val="1"/>
      <w:sz w:val="24"/>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23D34"/>
    <w:rPr>
      <w:rFonts w:ascii="Times New Roman" w:eastAsia="font312" w:hAnsi="Times New Roman" w:cs="Times New Roman"/>
      <w:b/>
      <w:bCs/>
      <w:smallCaps/>
      <w:color w:val="00000A"/>
      <w:kern w:val="1"/>
      <w:sz w:val="24"/>
      <w:szCs w:val="28"/>
      <w:lang w:eastAsia="it-IT" w:bidi="it-IT"/>
    </w:rPr>
  </w:style>
  <w:style w:type="character" w:customStyle="1" w:styleId="Titolo2Carattere">
    <w:name w:val="Titolo 2 Carattere"/>
    <w:basedOn w:val="Carpredefinitoparagrafo"/>
    <w:link w:val="Titolo2"/>
    <w:rsid w:val="00623D34"/>
    <w:rPr>
      <w:rFonts w:ascii="Times New Roman" w:eastAsia="font312" w:hAnsi="Times New Roman" w:cs="Times New Roman"/>
      <w:b/>
      <w:bCs/>
      <w:color w:val="00000A"/>
      <w:kern w:val="1"/>
      <w:sz w:val="24"/>
      <w:szCs w:val="26"/>
      <w:lang w:eastAsia="it-IT" w:bidi="it-IT"/>
    </w:rPr>
  </w:style>
  <w:style w:type="character" w:customStyle="1" w:styleId="Titolo3Carattere">
    <w:name w:val="Titolo 3 Carattere"/>
    <w:basedOn w:val="Carpredefinitoparagrafo"/>
    <w:link w:val="Titolo3"/>
    <w:rsid w:val="00623D34"/>
    <w:rPr>
      <w:rFonts w:ascii="Times New Roman" w:eastAsia="font312" w:hAnsi="Times New Roman" w:cs="Times New Roman"/>
      <w:bCs/>
      <w:i/>
      <w:color w:val="00000A"/>
      <w:kern w:val="1"/>
      <w:sz w:val="24"/>
      <w:lang w:eastAsia="it-IT" w:bidi="it-IT"/>
    </w:rPr>
  </w:style>
  <w:style w:type="character" w:customStyle="1" w:styleId="Titolo4Carattere">
    <w:name w:val="Titolo 4 Carattere"/>
    <w:basedOn w:val="Carpredefinitoparagrafo"/>
    <w:link w:val="Titolo4"/>
    <w:rsid w:val="00623D34"/>
    <w:rPr>
      <w:rFonts w:ascii="Times New Roman" w:eastAsia="font312" w:hAnsi="Times New Roman" w:cs="Times New Roman"/>
      <w:bCs/>
      <w:iCs/>
      <w:color w:val="00000A"/>
      <w:kern w:val="1"/>
      <w:sz w:val="24"/>
      <w:lang w:eastAsia="it-IT" w:bidi="it-IT"/>
    </w:rPr>
  </w:style>
  <w:style w:type="numbering" w:customStyle="1" w:styleId="Nessunelenco1">
    <w:name w:val="Nessun elenco1"/>
    <w:next w:val="Nessunelenco"/>
    <w:uiPriority w:val="99"/>
    <w:semiHidden/>
    <w:unhideWhenUsed/>
    <w:rsid w:val="00623D34"/>
  </w:style>
  <w:style w:type="character" w:customStyle="1" w:styleId="Carpredefinitoparagrafo1">
    <w:name w:val="Car. predefinito paragrafo1"/>
    <w:rsid w:val="00623D34"/>
  </w:style>
  <w:style w:type="character" w:customStyle="1" w:styleId="NormalBoldChar">
    <w:name w:val="NormalBold Char"/>
    <w:rsid w:val="00623D34"/>
    <w:rPr>
      <w:rFonts w:ascii="Times New Roman" w:eastAsia="Times New Roman" w:hAnsi="Times New Roman" w:cs="Times New Roman"/>
      <w:b/>
      <w:sz w:val="24"/>
      <w:lang w:eastAsia="it-IT" w:bidi="it-IT"/>
    </w:rPr>
  </w:style>
  <w:style w:type="character" w:customStyle="1" w:styleId="DeltaViewInsertion">
    <w:name w:val="DeltaView Insertion"/>
    <w:rsid w:val="00623D34"/>
    <w:rPr>
      <w:b/>
      <w:i/>
      <w:spacing w:val="0"/>
    </w:rPr>
  </w:style>
  <w:style w:type="character" w:customStyle="1" w:styleId="PidipaginaCarattere">
    <w:name w:val="Piè di pagina Carattere"/>
    <w:uiPriority w:val="99"/>
    <w:rsid w:val="00623D34"/>
    <w:rPr>
      <w:rFonts w:ascii="Times New Roman" w:eastAsia="Calibri" w:hAnsi="Times New Roman" w:cs="Times New Roman"/>
      <w:sz w:val="24"/>
      <w:lang w:eastAsia="it-IT" w:bidi="it-IT"/>
    </w:rPr>
  </w:style>
  <w:style w:type="character" w:customStyle="1" w:styleId="TestonotaapidipaginaCarattere">
    <w:name w:val="Testo nota a piè di pagina Carattere"/>
    <w:rsid w:val="00623D34"/>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623D34"/>
    <w:rPr>
      <w:shd w:val="clear" w:color="auto" w:fill="FFFFFF"/>
      <w:vertAlign w:val="superscript"/>
    </w:rPr>
  </w:style>
  <w:style w:type="character" w:customStyle="1" w:styleId="IntestazioneCarattere">
    <w:name w:val="Intestazione Carattere"/>
    <w:rsid w:val="00623D34"/>
    <w:rPr>
      <w:rFonts w:ascii="Times New Roman" w:eastAsia="Calibri" w:hAnsi="Times New Roman" w:cs="Times New Roman"/>
      <w:sz w:val="24"/>
      <w:lang w:eastAsia="it-IT" w:bidi="it-IT"/>
    </w:rPr>
  </w:style>
  <w:style w:type="character" w:customStyle="1" w:styleId="TestofumettoCarattere">
    <w:name w:val="Testo fumetto Carattere"/>
    <w:rsid w:val="00623D34"/>
    <w:rPr>
      <w:rFonts w:ascii="Tahoma" w:eastAsia="Calibri" w:hAnsi="Tahoma" w:cs="Tahoma"/>
      <w:sz w:val="16"/>
      <w:szCs w:val="16"/>
      <w:lang w:eastAsia="it-IT" w:bidi="it-IT"/>
    </w:rPr>
  </w:style>
  <w:style w:type="character" w:styleId="Collegamentoipertestuale">
    <w:name w:val="Hyperlink"/>
    <w:rsid w:val="00623D34"/>
    <w:rPr>
      <w:color w:val="0000FF"/>
      <w:u w:val="single"/>
    </w:rPr>
  </w:style>
  <w:style w:type="character" w:customStyle="1" w:styleId="ListLabel1">
    <w:name w:val="ListLabel 1"/>
    <w:rsid w:val="00623D34"/>
    <w:rPr>
      <w:color w:val="000000"/>
    </w:rPr>
  </w:style>
  <w:style w:type="character" w:customStyle="1" w:styleId="ListLabel2">
    <w:name w:val="ListLabel 2"/>
    <w:rsid w:val="00623D34"/>
    <w:rPr>
      <w:sz w:val="16"/>
      <w:szCs w:val="16"/>
    </w:rPr>
  </w:style>
  <w:style w:type="character" w:customStyle="1" w:styleId="ListLabel3">
    <w:name w:val="ListLabel 3"/>
    <w:rsid w:val="00623D34"/>
    <w:rPr>
      <w:rFonts w:ascii="Arial" w:hAnsi="Arial"/>
      <w:b/>
      <w:i w:val="0"/>
      <w:sz w:val="15"/>
    </w:rPr>
  </w:style>
  <w:style w:type="character" w:customStyle="1" w:styleId="ListLabel4">
    <w:name w:val="ListLabel 4"/>
    <w:rsid w:val="00623D34"/>
    <w:rPr>
      <w:i w:val="0"/>
    </w:rPr>
  </w:style>
  <w:style w:type="character" w:customStyle="1" w:styleId="ListLabel5">
    <w:name w:val="ListLabel 5"/>
    <w:rsid w:val="00623D34"/>
    <w:rPr>
      <w:rFonts w:ascii="Arial" w:hAnsi="Arial"/>
      <w:i w:val="0"/>
      <w:sz w:val="15"/>
    </w:rPr>
  </w:style>
  <w:style w:type="character" w:customStyle="1" w:styleId="ListLabel6">
    <w:name w:val="ListLabel 6"/>
    <w:rsid w:val="00623D34"/>
    <w:rPr>
      <w:color w:val="000000"/>
    </w:rPr>
  </w:style>
  <w:style w:type="character" w:customStyle="1" w:styleId="ListLabel7">
    <w:name w:val="ListLabel 7"/>
    <w:rsid w:val="00623D34"/>
    <w:rPr>
      <w:rFonts w:eastAsia="Calibri" w:cs="Arial"/>
      <w:b w:val="0"/>
      <w:color w:val="00000A"/>
    </w:rPr>
  </w:style>
  <w:style w:type="character" w:customStyle="1" w:styleId="ListLabel8">
    <w:name w:val="ListLabel 8"/>
    <w:rsid w:val="00623D34"/>
    <w:rPr>
      <w:rFonts w:cs="Courier New"/>
    </w:rPr>
  </w:style>
  <w:style w:type="character" w:customStyle="1" w:styleId="ListLabel9">
    <w:name w:val="ListLabel 9"/>
    <w:rsid w:val="00623D34"/>
    <w:rPr>
      <w:rFonts w:cs="Courier New"/>
    </w:rPr>
  </w:style>
  <w:style w:type="character" w:customStyle="1" w:styleId="ListLabel10">
    <w:name w:val="ListLabel 10"/>
    <w:rsid w:val="00623D34"/>
    <w:rPr>
      <w:rFonts w:cs="Courier New"/>
    </w:rPr>
  </w:style>
  <w:style w:type="character" w:customStyle="1" w:styleId="ListLabel11">
    <w:name w:val="ListLabel 11"/>
    <w:rsid w:val="00623D34"/>
    <w:rPr>
      <w:rFonts w:eastAsia="Calibri" w:cs="Arial"/>
    </w:rPr>
  </w:style>
  <w:style w:type="character" w:customStyle="1" w:styleId="ListLabel12">
    <w:name w:val="ListLabel 12"/>
    <w:rsid w:val="00623D34"/>
    <w:rPr>
      <w:rFonts w:cs="Courier New"/>
    </w:rPr>
  </w:style>
  <w:style w:type="character" w:customStyle="1" w:styleId="ListLabel13">
    <w:name w:val="ListLabel 13"/>
    <w:rsid w:val="00623D34"/>
    <w:rPr>
      <w:rFonts w:cs="Courier New"/>
    </w:rPr>
  </w:style>
  <w:style w:type="character" w:customStyle="1" w:styleId="ListLabel14">
    <w:name w:val="ListLabel 14"/>
    <w:rsid w:val="00623D34"/>
    <w:rPr>
      <w:rFonts w:cs="Courier New"/>
    </w:rPr>
  </w:style>
  <w:style w:type="character" w:customStyle="1" w:styleId="ListLabel15">
    <w:name w:val="ListLabel 15"/>
    <w:rsid w:val="00623D34"/>
    <w:rPr>
      <w:rFonts w:eastAsia="Calibri" w:cs="Arial"/>
      <w:color w:val="FF0000"/>
    </w:rPr>
  </w:style>
  <w:style w:type="character" w:customStyle="1" w:styleId="ListLabel16">
    <w:name w:val="ListLabel 16"/>
    <w:rsid w:val="00623D34"/>
    <w:rPr>
      <w:rFonts w:cs="Courier New"/>
    </w:rPr>
  </w:style>
  <w:style w:type="character" w:customStyle="1" w:styleId="ListLabel17">
    <w:name w:val="ListLabel 17"/>
    <w:rsid w:val="00623D34"/>
    <w:rPr>
      <w:rFonts w:cs="Courier New"/>
    </w:rPr>
  </w:style>
  <w:style w:type="character" w:customStyle="1" w:styleId="ListLabel18">
    <w:name w:val="ListLabel 18"/>
    <w:rsid w:val="00623D34"/>
    <w:rPr>
      <w:rFonts w:cs="Courier New"/>
    </w:rPr>
  </w:style>
  <w:style w:type="character" w:customStyle="1" w:styleId="ListLabel19">
    <w:name w:val="ListLabel 19"/>
    <w:rsid w:val="00623D34"/>
    <w:rPr>
      <w:rFonts w:cs="Courier New"/>
    </w:rPr>
  </w:style>
  <w:style w:type="character" w:customStyle="1" w:styleId="ListLabel20">
    <w:name w:val="ListLabel 20"/>
    <w:rsid w:val="00623D34"/>
    <w:rPr>
      <w:rFonts w:cs="Courier New"/>
    </w:rPr>
  </w:style>
  <w:style w:type="character" w:customStyle="1" w:styleId="ListLabel21">
    <w:name w:val="ListLabel 21"/>
    <w:rsid w:val="00623D34"/>
    <w:rPr>
      <w:rFonts w:cs="Courier New"/>
    </w:rPr>
  </w:style>
  <w:style w:type="character" w:customStyle="1" w:styleId="Caratterenotaapidipagina">
    <w:name w:val="Carattere nota a piè di pagina"/>
    <w:rsid w:val="00623D34"/>
  </w:style>
  <w:style w:type="character" w:styleId="Rimandonotaapidipagina">
    <w:name w:val="footnote reference"/>
    <w:rsid w:val="00623D34"/>
    <w:rPr>
      <w:vertAlign w:val="superscript"/>
    </w:rPr>
  </w:style>
  <w:style w:type="character" w:styleId="Rimandonotadichiusura">
    <w:name w:val="endnote reference"/>
    <w:rsid w:val="00623D34"/>
    <w:rPr>
      <w:vertAlign w:val="superscript"/>
    </w:rPr>
  </w:style>
  <w:style w:type="character" w:customStyle="1" w:styleId="Caratterenotadichiusura">
    <w:name w:val="Carattere nota di chiusura"/>
    <w:rsid w:val="00623D34"/>
  </w:style>
  <w:style w:type="character" w:customStyle="1" w:styleId="ListLabel22">
    <w:name w:val="ListLabel 22"/>
    <w:rsid w:val="00623D34"/>
    <w:rPr>
      <w:sz w:val="16"/>
      <w:szCs w:val="16"/>
    </w:rPr>
  </w:style>
  <w:style w:type="character" w:customStyle="1" w:styleId="ListLabel23">
    <w:name w:val="ListLabel 23"/>
    <w:rsid w:val="00623D34"/>
    <w:rPr>
      <w:rFonts w:ascii="Arial" w:hAnsi="Arial" w:cs="Symbol"/>
      <w:sz w:val="15"/>
    </w:rPr>
  </w:style>
  <w:style w:type="character" w:customStyle="1" w:styleId="ListLabel24">
    <w:name w:val="ListLabel 24"/>
    <w:rsid w:val="00623D34"/>
    <w:rPr>
      <w:rFonts w:ascii="Arial" w:hAnsi="Arial"/>
      <w:b/>
      <w:i w:val="0"/>
      <w:sz w:val="15"/>
    </w:rPr>
  </w:style>
  <w:style w:type="character" w:customStyle="1" w:styleId="ListLabel25">
    <w:name w:val="ListLabel 25"/>
    <w:rsid w:val="00623D34"/>
    <w:rPr>
      <w:rFonts w:ascii="Arial" w:hAnsi="Arial"/>
      <w:i w:val="0"/>
      <w:sz w:val="15"/>
    </w:rPr>
  </w:style>
  <w:style w:type="character" w:customStyle="1" w:styleId="ListLabel26">
    <w:name w:val="ListLabel 26"/>
    <w:rsid w:val="00623D34"/>
    <w:rPr>
      <w:rFonts w:ascii="Arial" w:hAnsi="Arial" w:cs="Symbol"/>
      <w:sz w:val="15"/>
    </w:rPr>
  </w:style>
  <w:style w:type="character" w:customStyle="1" w:styleId="ListLabel27">
    <w:name w:val="ListLabel 27"/>
    <w:rsid w:val="00623D34"/>
    <w:rPr>
      <w:rFonts w:ascii="Arial" w:hAnsi="Arial" w:cs="Courier New"/>
      <w:sz w:val="14"/>
    </w:rPr>
  </w:style>
  <w:style w:type="character" w:customStyle="1" w:styleId="ListLabel28">
    <w:name w:val="ListLabel 28"/>
    <w:rsid w:val="00623D34"/>
    <w:rPr>
      <w:rFonts w:cs="Courier New"/>
    </w:rPr>
  </w:style>
  <w:style w:type="character" w:customStyle="1" w:styleId="ListLabel29">
    <w:name w:val="ListLabel 29"/>
    <w:rsid w:val="00623D34"/>
    <w:rPr>
      <w:rFonts w:cs="Wingdings"/>
    </w:rPr>
  </w:style>
  <w:style w:type="character" w:customStyle="1" w:styleId="ListLabel30">
    <w:name w:val="ListLabel 30"/>
    <w:rsid w:val="00623D34"/>
    <w:rPr>
      <w:rFonts w:cs="Symbol"/>
    </w:rPr>
  </w:style>
  <w:style w:type="character" w:customStyle="1" w:styleId="ListLabel31">
    <w:name w:val="ListLabel 31"/>
    <w:rsid w:val="00623D34"/>
    <w:rPr>
      <w:rFonts w:cs="Courier New"/>
    </w:rPr>
  </w:style>
  <w:style w:type="character" w:customStyle="1" w:styleId="ListLabel32">
    <w:name w:val="ListLabel 32"/>
    <w:rsid w:val="00623D34"/>
    <w:rPr>
      <w:rFonts w:cs="Wingdings"/>
    </w:rPr>
  </w:style>
  <w:style w:type="character" w:customStyle="1" w:styleId="ListLabel33">
    <w:name w:val="ListLabel 33"/>
    <w:rsid w:val="00623D34"/>
    <w:rPr>
      <w:rFonts w:cs="Symbol"/>
    </w:rPr>
  </w:style>
  <w:style w:type="character" w:customStyle="1" w:styleId="ListLabel34">
    <w:name w:val="ListLabel 34"/>
    <w:rsid w:val="00623D34"/>
    <w:rPr>
      <w:rFonts w:cs="Courier New"/>
    </w:rPr>
  </w:style>
  <w:style w:type="character" w:customStyle="1" w:styleId="ListLabel35">
    <w:name w:val="ListLabel 35"/>
    <w:rsid w:val="00623D34"/>
    <w:rPr>
      <w:rFonts w:cs="Wingdings"/>
    </w:rPr>
  </w:style>
  <w:style w:type="character" w:customStyle="1" w:styleId="ListLabel36">
    <w:name w:val="ListLabel 36"/>
    <w:rsid w:val="00623D34"/>
    <w:rPr>
      <w:rFonts w:ascii="Arial" w:hAnsi="Arial" w:cs="Symbol"/>
      <w:sz w:val="15"/>
    </w:rPr>
  </w:style>
  <w:style w:type="character" w:customStyle="1" w:styleId="ListLabel37">
    <w:name w:val="ListLabel 37"/>
    <w:rsid w:val="00623D34"/>
    <w:rPr>
      <w:rFonts w:ascii="Arial" w:hAnsi="Arial"/>
      <w:b/>
      <w:i w:val="0"/>
      <w:sz w:val="15"/>
    </w:rPr>
  </w:style>
  <w:style w:type="character" w:customStyle="1" w:styleId="ListLabel38">
    <w:name w:val="ListLabel 38"/>
    <w:rsid w:val="00623D34"/>
    <w:rPr>
      <w:rFonts w:ascii="Arial" w:hAnsi="Arial"/>
      <w:i w:val="0"/>
      <w:sz w:val="15"/>
    </w:rPr>
  </w:style>
  <w:style w:type="character" w:customStyle="1" w:styleId="ListLabel39">
    <w:name w:val="ListLabel 39"/>
    <w:rsid w:val="00623D34"/>
    <w:rPr>
      <w:rFonts w:ascii="Arial" w:hAnsi="Arial" w:cs="Symbol"/>
      <w:sz w:val="15"/>
    </w:rPr>
  </w:style>
  <w:style w:type="character" w:customStyle="1" w:styleId="ListLabel40">
    <w:name w:val="ListLabel 40"/>
    <w:rsid w:val="00623D34"/>
    <w:rPr>
      <w:rFonts w:cs="Courier New"/>
      <w:sz w:val="14"/>
    </w:rPr>
  </w:style>
  <w:style w:type="character" w:customStyle="1" w:styleId="ListLabel41">
    <w:name w:val="ListLabel 41"/>
    <w:rsid w:val="00623D34"/>
    <w:rPr>
      <w:rFonts w:cs="Courier New"/>
    </w:rPr>
  </w:style>
  <w:style w:type="character" w:customStyle="1" w:styleId="ListLabel42">
    <w:name w:val="ListLabel 42"/>
    <w:rsid w:val="00623D34"/>
    <w:rPr>
      <w:rFonts w:cs="Wingdings"/>
    </w:rPr>
  </w:style>
  <w:style w:type="character" w:customStyle="1" w:styleId="ListLabel43">
    <w:name w:val="ListLabel 43"/>
    <w:rsid w:val="00623D34"/>
    <w:rPr>
      <w:rFonts w:cs="Symbol"/>
    </w:rPr>
  </w:style>
  <w:style w:type="character" w:customStyle="1" w:styleId="ListLabel44">
    <w:name w:val="ListLabel 44"/>
    <w:rsid w:val="00623D34"/>
    <w:rPr>
      <w:rFonts w:cs="Courier New"/>
    </w:rPr>
  </w:style>
  <w:style w:type="character" w:customStyle="1" w:styleId="ListLabel45">
    <w:name w:val="ListLabel 45"/>
    <w:rsid w:val="00623D34"/>
    <w:rPr>
      <w:rFonts w:cs="Wingdings"/>
    </w:rPr>
  </w:style>
  <w:style w:type="character" w:customStyle="1" w:styleId="ListLabel46">
    <w:name w:val="ListLabel 46"/>
    <w:rsid w:val="00623D34"/>
    <w:rPr>
      <w:rFonts w:cs="Symbol"/>
    </w:rPr>
  </w:style>
  <w:style w:type="character" w:customStyle="1" w:styleId="ListLabel47">
    <w:name w:val="ListLabel 47"/>
    <w:rsid w:val="00623D34"/>
    <w:rPr>
      <w:rFonts w:cs="Courier New"/>
    </w:rPr>
  </w:style>
  <w:style w:type="character" w:customStyle="1" w:styleId="ListLabel48">
    <w:name w:val="ListLabel 48"/>
    <w:rsid w:val="00623D34"/>
    <w:rPr>
      <w:rFonts w:cs="Wingdings"/>
    </w:rPr>
  </w:style>
  <w:style w:type="character" w:customStyle="1" w:styleId="ListLabel49">
    <w:name w:val="ListLabel 49"/>
    <w:rsid w:val="00623D34"/>
    <w:rPr>
      <w:rFonts w:ascii="Arial" w:hAnsi="Arial" w:cs="Symbol"/>
      <w:sz w:val="15"/>
    </w:rPr>
  </w:style>
  <w:style w:type="character" w:customStyle="1" w:styleId="ListLabel50">
    <w:name w:val="ListLabel 50"/>
    <w:rsid w:val="00623D34"/>
    <w:rPr>
      <w:rFonts w:ascii="Arial" w:hAnsi="Arial"/>
      <w:b/>
      <w:i w:val="0"/>
      <w:sz w:val="15"/>
    </w:rPr>
  </w:style>
  <w:style w:type="character" w:customStyle="1" w:styleId="ListLabel51">
    <w:name w:val="ListLabel 51"/>
    <w:rsid w:val="00623D34"/>
    <w:rPr>
      <w:rFonts w:ascii="Arial" w:hAnsi="Arial"/>
      <w:i w:val="0"/>
      <w:sz w:val="15"/>
    </w:rPr>
  </w:style>
  <w:style w:type="character" w:customStyle="1" w:styleId="ListLabel52">
    <w:name w:val="ListLabel 52"/>
    <w:rsid w:val="00623D34"/>
    <w:rPr>
      <w:rFonts w:ascii="Arial" w:hAnsi="Arial" w:cs="Symbol"/>
      <w:sz w:val="15"/>
    </w:rPr>
  </w:style>
  <w:style w:type="character" w:customStyle="1" w:styleId="ListLabel53">
    <w:name w:val="ListLabel 53"/>
    <w:rsid w:val="00623D34"/>
    <w:rPr>
      <w:rFonts w:cs="Courier New"/>
      <w:sz w:val="14"/>
    </w:rPr>
  </w:style>
  <w:style w:type="character" w:customStyle="1" w:styleId="ListLabel54">
    <w:name w:val="ListLabel 54"/>
    <w:rsid w:val="00623D34"/>
    <w:rPr>
      <w:rFonts w:cs="Courier New"/>
    </w:rPr>
  </w:style>
  <w:style w:type="character" w:customStyle="1" w:styleId="ListLabel55">
    <w:name w:val="ListLabel 55"/>
    <w:rsid w:val="00623D34"/>
    <w:rPr>
      <w:rFonts w:cs="Wingdings"/>
    </w:rPr>
  </w:style>
  <w:style w:type="character" w:customStyle="1" w:styleId="ListLabel56">
    <w:name w:val="ListLabel 56"/>
    <w:rsid w:val="00623D34"/>
    <w:rPr>
      <w:rFonts w:cs="Symbol"/>
    </w:rPr>
  </w:style>
  <w:style w:type="character" w:customStyle="1" w:styleId="ListLabel57">
    <w:name w:val="ListLabel 57"/>
    <w:rsid w:val="00623D34"/>
    <w:rPr>
      <w:rFonts w:cs="Courier New"/>
    </w:rPr>
  </w:style>
  <w:style w:type="character" w:customStyle="1" w:styleId="ListLabel58">
    <w:name w:val="ListLabel 58"/>
    <w:rsid w:val="00623D34"/>
    <w:rPr>
      <w:rFonts w:cs="Wingdings"/>
    </w:rPr>
  </w:style>
  <w:style w:type="character" w:customStyle="1" w:styleId="ListLabel59">
    <w:name w:val="ListLabel 59"/>
    <w:rsid w:val="00623D34"/>
    <w:rPr>
      <w:rFonts w:cs="Symbol"/>
    </w:rPr>
  </w:style>
  <w:style w:type="character" w:customStyle="1" w:styleId="ListLabel60">
    <w:name w:val="ListLabel 60"/>
    <w:rsid w:val="00623D34"/>
    <w:rPr>
      <w:rFonts w:cs="Courier New"/>
    </w:rPr>
  </w:style>
  <w:style w:type="character" w:customStyle="1" w:styleId="ListLabel61">
    <w:name w:val="ListLabel 61"/>
    <w:rsid w:val="00623D34"/>
    <w:rPr>
      <w:rFonts w:cs="Wingdings"/>
    </w:rPr>
  </w:style>
  <w:style w:type="character" w:customStyle="1" w:styleId="ListLabel62">
    <w:name w:val="ListLabel 62"/>
    <w:rsid w:val="00623D34"/>
    <w:rPr>
      <w:rFonts w:ascii="Arial" w:hAnsi="Arial" w:cs="Symbol"/>
      <w:sz w:val="15"/>
    </w:rPr>
  </w:style>
  <w:style w:type="character" w:customStyle="1" w:styleId="ListLabel63">
    <w:name w:val="ListLabel 63"/>
    <w:rsid w:val="00623D34"/>
    <w:rPr>
      <w:rFonts w:ascii="Arial" w:hAnsi="Arial"/>
      <w:b/>
      <w:i w:val="0"/>
      <w:sz w:val="15"/>
    </w:rPr>
  </w:style>
  <w:style w:type="character" w:customStyle="1" w:styleId="ListLabel64">
    <w:name w:val="ListLabel 64"/>
    <w:rsid w:val="00623D34"/>
    <w:rPr>
      <w:rFonts w:ascii="Arial" w:hAnsi="Arial"/>
      <w:i w:val="0"/>
      <w:sz w:val="15"/>
    </w:rPr>
  </w:style>
  <w:style w:type="character" w:customStyle="1" w:styleId="ListLabel65">
    <w:name w:val="ListLabel 65"/>
    <w:rsid w:val="00623D34"/>
    <w:rPr>
      <w:rFonts w:ascii="Arial" w:hAnsi="Arial" w:cs="Symbol"/>
      <w:sz w:val="15"/>
    </w:rPr>
  </w:style>
  <w:style w:type="character" w:customStyle="1" w:styleId="ListLabel66">
    <w:name w:val="ListLabel 66"/>
    <w:rsid w:val="00623D34"/>
    <w:rPr>
      <w:rFonts w:cs="Courier New"/>
      <w:sz w:val="14"/>
    </w:rPr>
  </w:style>
  <w:style w:type="character" w:customStyle="1" w:styleId="ListLabel67">
    <w:name w:val="ListLabel 67"/>
    <w:rsid w:val="00623D34"/>
    <w:rPr>
      <w:rFonts w:cs="Courier New"/>
    </w:rPr>
  </w:style>
  <w:style w:type="character" w:customStyle="1" w:styleId="ListLabel68">
    <w:name w:val="ListLabel 68"/>
    <w:rsid w:val="00623D34"/>
    <w:rPr>
      <w:rFonts w:cs="Wingdings"/>
    </w:rPr>
  </w:style>
  <w:style w:type="character" w:customStyle="1" w:styleId="ListLabel69">
    <w:name w:val="ListLabel 69"/>
    <w:rsid w:val="00623D34"/>
    <w:rPr>
      <w:rFonts w:cs="Symbol"/>
    </w:rPr>
  </w:style>
  <w:style w:type="character" w:customStyle="1" w:styleId="ListLabel70">
    <w:name w:val="ListLabel 70"/>
    <w:rsid w:val="00623D34"/>
    <w:rPr>
      <w:rFonts w:cs="Courier New"/>
    </w:rPr>
  </w:style>
  <w:style w:type="character" w:customStyle="1" w:styleId="ListLabel71">
    <w:name w:val="ListLabel 71"/>
    <w:rsid w:val="00623D34"/>
    <w:rPr>
      <w:rFonts w:cs="Wingdings"/>
    </w:rPr>
  </w:style>
  <w:style w:type="character" w:customStyle="1" w:styleId="ListLabel72">
    <w:name w:val="ListLabel 72"/>
    <w:rsid w:val="00623D34"/>
    <w:rPr>
      <w:rFonts w:cs="Symbol"/>
    </w:rPr>
  </w:style>
  <w:style w:type="character" w:customStyle="1" w:styleId="ListLabel73">
    <w:name w:val="ListLabel 73"/>
    <w:rsid w:val="00623D34"/>
    <w:rPr>
      <w:rFonts w:cs="Courier New"/>
    </w:rPr>
  </w:style>
  <w:style w:type="character" w:customStyle="1" w:styleId="ListLabel74">
    <w:name w:val="ListLabel 74"/>
    <w:rsid w:val="00623D34"/>
    <w:rPr>
      <w:rFonts w:cs="Wingdings"/>
    </w:rPr>
  </w:style>
  <w:style w:type="paragraph" w:customStyle="1" w:styleId="Titolo10">
    <w:name w:val="Titolo1"/>
    <w:basedOn w:val="Normale"/>
    <w:next w:val="Corpotesto"/>
    <w:rsid w:val="00623D34"/>
    <w:pPr>
      <w:keepNext/>
      <w:suppressAutoHyphens/>
      <w:spacing w:before="240" w:after="120" w:line="240" w:lineRule="auto"/>
    </w:pPr>
    <w:rPr>
      <w:rFonts w:ascii="Liberation Sans" w:eastAsia="Arial Unicode MS" w:hAnsi="Liberation Sans" w:cs="Mangal"/>
      <w:color w:val="00000A"/>
      <w:kern w:val="1"/>
      <w:sz w:val="28"/>
      <w:szCs w:val="28"/>
      <w:lang w:eastAsia="it-IT" w:bidi="it-IT"/>
    </w:rPr>
  </w:style>
  <w:style w:type="paragraph" w:styleId="Corpotesto">
    <w:name w:val="Body Text"/>
    <w:basedOn w:val="Normale"/>
    <w:link w:val="CorpotestoCarattere"/>
    <w:rsid w:val="00623D34"/>
    <w:pPr>
      <w:suppressAutoHyphens/>
      <w:spacing w:after="140" w:line="288" w:lineRule="auto"/>
    </w:pPr>
    <w:rPr>
      <w:rFonts w:ascii="Times New Roman" w:eastAsia="Calibri" w:hAnsi="Times New Roman" w:cs="Times New Roman"/>
      <w:color w:val="00000A"/>
      <w:kern w:val="1"/>
      <w:sz w:val="24"/>
      <w:lang w:eastAsia="it-IT" w:bidi="it-IT"/>
    </w:rPr>
  </w:style>
  <w:style w:type="character" w:customStyle="1" w:styleId="CorpotestoCarattere">
    <w:name w:val="Corpo testo Carattere"/>
    <w:basedOn w:val="Carpredefinitoparagrafo"/>
    <w:link w:val="Corpotesto"/>
    <w:rsid w:val="00623D34"/>
    <w:rPr>
      <w:rFonts w:ascii="Times New Roman" w:eastAsia="Calibri" w:hAnsi="Times New Roman" w:cs="Times New Roman"/>
      <w:color w:val="00000A"/>
      <w:kern w:val="1"/>
      <w:sz w:val="24"/>
      <w:lang w:eastAsia="it-IT" w:bidi="it-IT"/>
    </w:rPr>
  </w:style>
  <w:style w:type="paragraph" w:styleId="Elenco">
    <w:name w:val="List"/>
    <w:basedOn w:val="Corpotesto"/>
    <w:rsid w:val="00623D34"/>
    <w:rPr>
      <w:rFonts w:cs="Mangal"/>
    </w:rPr>
  </w:style>
  <w:style w:type="paragraph" w:styleId="Didascalia">
    <w:name w:val="caption"/>
    <w:basedOn w:val="Normale"/>
    <w:qFormat/>
    <w:rsid w:val="00623D34"/>
    <w:pPr>
      <w:suppressLineNumbers/>
      <w:suppressAutoHyphens/>
      <w:spacing w:before="120" w:after="120" w:line="240" w:lineRule="auto"/>
    </w:pPr>
    <w:rPr>
      <w:rFonts w:ascii="Times New Roman" w:eastAsia="Calibri" w:hAnsi="Times New Roman" w:cs="Mangal"/>
      <w:i/>
      <w:iCs/>
      <w:color w:val="00000A"/>
      <w:kern w:val="1"/>
      <w:sz w:val="24"/>
      <w:szCs w:val="24"/>
      <w:lang w:eastAsia="it-IT" w:bidi="it-IT"/>
    </w:rPr>
  </w:style>
  <w:style w:type="paragraph" w:customStyle="1" w:styleId="Indice">
    <w:name w:val="Indice"/>
    <w:basedOn w:val="Normale"/>
    <w:rsid w:val="00623D34"/>
    <w:pPr>
      <w:suppressLineNumbers/>
      <w:suppressAutoHyphens/>
      <w:spacing w:before="120" w:after="120" w:line="240" w:lineRule="auto"/>
    </w:pPr>
    <w:rPr>
      <w:rFonts w:ascii="Times New Roman" w:eastAsia="Calibri" w:hAnsi="Times New Roman" w:cs="Mangal"/>
      <w:color w:val="00000A"/>
      <w:kern w:val="1"/>
      <w:sz w:val="24"/>
      <w:lang w:eastAsia="it-IT" w:bidi="it-IT"/>
    </w:rPr>
  </w:style>
  <w:style w:type="paragraph" w:customStyle="1" w:styleId="NormalBold">
    <w:name w:val="NormalBold"/>
    <w:basedOn w:val="Normale"/>
    <w:rsid w:val="00623D34"/>
    <w:pPr>
      <w:widowControl w:val="0"/>
      <w:suppressAutoHyphens/>
      <w:spacing w:after="0" w:line="240" w:lineRule="auto"/>
    </w:pPr>
    <w:rPr>
      <w:rFonts w:ascii="Times New Roman" w:eastAsia="Times New Roman" w:hAnsi="Times New Roman" w:cs="Times New Roman"/>
      <w:b/>
      <w:color w:val="00000A"/>
      <w:kern w:val="1"/>
      <w:sz w:val="24"/>
      <w:lang w:eastAsia="it-IT" w:bidi="it-IT"/>
    </w:rPr>
  </w:style>
  <w:style w:type="paragraph" w:styleId="Pidipagina">
    <w:name w:val="footer"/>
    <w:basedOn w:val="Normale"/>
    <w:link w:val="PidipaginaCarattere1"/>
    <w:uiPriority w:val="99"/>
    <w:rsid w:val="00623D34"/>
    <w:pPr>
      <w:tabs>
        <w:tab w:val="center" w:pos="4535"/>
        <w:tab w:val="right" w:pos="9071"/>
        <w:tab w:val="right" w:pos="9921"/>
      </w:tabs>
      <w:suppressAutoHyphens/>
      <w:spacing w:before="360" w:after="0" w:line="240" w:lineRule="auto"/>
      <w:ind w:left="-850" w:right="-850"/>
    </w:pPr>
    <w:rPr>
      <w:rFonts w:ascii="Times New Roman" w:eastAsia="Calibri" w:hAnsi="Times New Roman" w:cs="Times New Roman"/>
      <w:color w:val="00000A"/>
      <w:kern w:val="1"/>
      <w:sz w:val="24"/>
      <w:lang w:eastAsia="it-IT" w:bidi="it-IT"/>
    </w:rPr>
  </w:style>
  <w:style w:type="character" w:customStyle="1" w:styleId="PidipaginaCarattere1">
    <w:name w:val="Piè di pagina Carattere1"/>
    <w:basedOn w:val="Carpredefinitoparagrafo"/>
    <w:link w:val="Pidipagina"/>
    <w:uiPriority w:val="99"/>
    <w:rsid w:val="00623D34"/>
    <w:rPr>
      <w:rFonts w:ascii="Times New Roman" w:eastAsia="Calibri" w:hAnsi="Times New Roman" w:cs="Times New Roman"/>
      <w:color w:val="00000A"/>
      <w:kern w:val="1"/>
      <w:sz w:val="24"/>
      <w:lang w:eastAsia="it-IT" w:bidi="it-IT"/>
    </w:rPr>
  </w:style>
  <w:style w:type="paragraph" w:customStyle="1" w:styleId="Testonotaapidipagina1">
    <w:name w:val="Testo nota a piè di pagina1"/>
    <w:basedOn w:val="Normale"/>
    <w:rsid w:val="00623D34"/>
    <w:pPr>
      <w:suppressAutoHyphens/>
      <w:spacing w:after="0" w:line="240" w:lineRule="auto"/>
      <w:ind w:left="720" w:hanging="720"/>
    </w:pPr>
    <w:rPr>
      <w:rFonts w:ascii="Times New Roman" w:eastAsia="Calibri" w:hAnsi="Times New Roman" w:cs="Times New Roman"/>
      <w:color w:val="00000A"/>
      <w:kern w:val="1"/>
      <w:sz w:val="20"/>
      <w:szCs w:val="20"/>
      <w:lang w:eastAsia="it-IT" w:bidi="it-IT"/>
    </w:rPr>
  </w:style>
  <w:style w:type="paragraph" w:customStyle="1" w:styleId="Text1">
    <w:name w:val="Text 1"/>
    <w:basedOn w:val="Normale"/>
    <w:rsid w:val="00623D34"/>
    <w:pPr>
      <w:suppressAutoHyphens/>
      <w:spacing w:before="120" w:after="120" w:line="240" w:lineRule="auto"/>
      <w:ind w:left="850"/>
    </w:pPr>
    <w:rPr>
      <w:rFonts w:ascii="Times New Roman" w:eastAsia="Calibri" w:hAnsi="Times New Roman" w:cs="Times New Roman"/>
      <w:color w:val="00000A"/>
      <w:kern w:val="1"/>
      <w:sz w:val="24"/>
      <w:lang w:eastAsia="it-IT" w:bidi="it-IT"/>
    </w:rPr>
  </w:style>
  <w:style w:type="paragraph" w:customStyle="1" w:styleId="NormalLeft">
    <w:name w:val="Normal Left"/>
    <w:basedOn w:val="Normale"/>
    <w:rsid w:val="00623D34"/>
    <w:pPr>
      <w:suppressAutoHyphens/>
      <w:spacing w:before="120" w:after="120" w:line="240" w:lineRule="auto"/>
    </w:pPr>
    <w:rPr>
      <w:rFonts w:ascii="Times New Roman" w:eastAsia="Calibri" w:hAnsi="Times New Roman" w:cs="Times New Roman"/>
      <w:color w:val="00000A"/>
      <w:kern w:val="1"/>
      <w:sz w:val="24"/>
      <w:lang w:eastAsia="it-IT" w:bidi="it-IT"/>
    </w:rPr>
  </w:style>
  <w:style w:type="paragraph" w:customStyle="1" w:styleId="Tiret0">
    <w:name w:val="Tiret 0"/>
    <w:basedOn w:val="Normale"/>
    <w:rsid w:val="00623D34"/>
    <w:pPr>
      <w:suppressAutoHyphens/>
      <w:spacing w:before="120" w:after="120" w:line="240" w:lineRule="auto"/>
    </w:pPr>
    <w:rPr>
      <w:rFonts w:ascii="Times New Roman" w:eastAsia="Calibri" w:hAnsi="Times New Roman" w:cs="Times New Roman"/>
      <w:color w:val="00000A"/>
      <w:kern w:val="1"/>
      <w:sz w:val="24"/>
      <w:lang w:eastAsia="it-IT" w:bidi="it-IT"/>
    </w:rPr>
  </w:style>
  <w:style w:type="paragraph" w:customStyle="1" w:styleId="Tiret1">
    <w:name w:val="Tiret 1"/>
    <w:basedOn w:val="Normale"/>
    <w:rsid w:val="00623D34"/>
    <w:pPr>
      <w:suppressAutoHyphens/>
      <w:spacing w:before="120" w:after="120" w:line="240" w:lineRule="auto"/>
    </w:pPr>
    <w:rPr>
      <w:rFonts w:ascii="Times New Roman" w:eastAsia="Calibri" w:hAnsi="Times New Roman" w:cs="Times New Roman"/>
      <w:color w:val="00000A"/>
      <w:kern w:val="1"/>
      <w:sz w:val="24"/>
      <w:lang w:eastAsia="it-IT" w:bidi="it-IT"/>
    </w:rPr>
  </w:style>
  <w:style w:type="paragraph" w:customStyle="1" w:styleId="NumPar1">
    <w:name w:val="NumPar 1"/>
    <w:basedOn w:val="Normale"/>
    <w:rsid w:val="00623D34"/>
    <w:pPr>
      <w:suppressAutoHyphens/>
      <w:spacing w:before="120" w:after="120" w:line="240" w:lineRule="auto"/>
    </w:pPr>
    <w:rPr>
      <w:rFonts w:ascii="Times New Roman" w:eastAsia="Calibri" w:hAnsi="Times New Roman" w:cs="Times New Roman"/>
      <w:color w:val="00000A"/>
      <w:kern w:val="1"/>
      <w:sz w:val="24"/>
      <w:lang w:eastAsia="it-IT" w:bidi="it-IT"/>
    </w:rPr>
  </w:style>
  <w:style w:type="paragraph" w:customStyle="1" w:styleId="NumPar2">
    <w:name w:val="NumPar 2"/>
    <w:basedOn w:val="Normale"/>
    <w:rsid w:val="00623D34"/>
    <w:pPr>
      <w:suppressAutoHyphens/>
      <w:spacing w:before="120" w:after="120" w:line="240" w:lineRule="auto"/>
    </w:pPr>
    <w:rPr>
      <w:rFonts w:ascii="Times New Roman" w:eastAsia="Calibri" w:hAnsi="Times New Roman" w:cs="Times New Roman"/>
      <w:color w:val="00000A"/>
      <w:kern w:val="1"/>
      <w:sz w:val="24"/>
      <w:lang w:eastAsia="it-IT" w:bidi="it-IT"/>
    </w:rPr>
  </w:style>
  <w:style w:type="paragraph" w:customStyle="1" w:styleId="NumPar3">
    <w:name w:val="NumPar 3"/>
    <w:basedOn w:val="Normale"/>
    <w:rsid w:val="00623D34"/>
    <w:pPr>
      <w:suppressAutoHyphens/>
      <w:spacing w:before="120" w:after="120" w:line="240" w:lineRule="auto"/>
    </w:pPr>
    <w:rPr>
      <w:rFonts w:ascii="Times New Roman" w:eastAsia="Calibri" w:hAnsi="Times New Roman" w:cs="Times New Roman"/>
      <w:color w:val="00000A"/>
      <w:kern w:val="1"/>
      <w:sz w:val="24"/>
      <w:lang w:eastAsia="it-IT" w:bidi="it-IT"/>
    </w:rPr>
  </w:style>
  <w:style w:type="paragraph" w:customStyle="1" w:styleId="NumPar4">
    <w:name w:val="NumPar 4"/>
    <w:basedOn w:val="Normale"/>
    <w:rsid w:val="00623D34"/>
    <w:pPr>
      <w:suppressAutoHyphens/>
      <w:spacing w:before="120" w:after="120" w:line="240" w:lineRule="auto"/>
    </w:pPr>
    <w:rPr>
      <w:rFonts w:ascii="Times New Roman" w:eastAsia="Calibri" w:hAnsi="Times New Roman" w:cs="Times New Roman"/>
      <w:color w:val="00000A"/>
      <w:kern w:val="1"/>
      <w:sz w:val="24"/>
      <w:lang w:eastAsia="it-IT" w:bidi="it-IT"/>
    </w:rPr>
  </w:style>
  <w:style w:type="paragraph" w:customStyle="1" w:styleId="ChapterTitle">
    <w:name w:val="ChapterTitle"/>
    <w:basedOn w:val="Normale"/>
    <w:rsid w:val="00623D34"/>
    <w:pPr>
      <w:keepNext/>
      <w:suppressAutoHyphens/>
      <w:spacing w:before="120" w:after="360" w:line="240" w:lineRule="auto"/>
      <w:jc w:val="center"/>
    </w:pPr>
    <w:rPr>
      <w:rFonts w:ascii="Times New Roman" w:eastAsia="Calibri" w:hAnsi="Times New Roman" w:cs="Times New Roman"/>
      <w:b/>
      <w:color w:val="00000A"/>
      <w:kern w:val="1"/>
      <w:sz w:val="32"/>
      <w:lang w:eastAsia="it-IT" w:bidi="it-IT"/>
    </w:rPr>
  </w:style>
  <w:style w:type="paragraph" w:customStyle="1" w:styleId="SectionTitle">
    <w:name w:val="SectionTitle"/>
    <w:basedOn w:val="Normale"/>
    <w:rsid w:val="00623D34"/>
    <w:pPr>
      <w:keepNext/>
      <w:suppressAutoHyphens/>
      <w:spacing w:before="120" w:after="360" w:line="240" w:lineRule="auto"/>
      <w:jc w:val="center"/>
    </w:pPr>
    <w:rPr>
      <w:rFonts w:ascii="Times New Roman" w:eastAsia="Calibri" w:hAnsi="Times New Roman" w:cs="Times New Roman"/>
      <w:b/>
      <w:smallCaps/>
      <w:color w:val="00000A"/>
      <w:kern w:val="1"/>
      <w:sz w:val="28"/>
      <w:lang w:eastAsia="it-IT" w:bidi="it-IT"/>
    </w:rPr>
  </w:style>
  <w:style w:type="paragraph" w:customStyle="1" w:styleId="Annexetitre">
    <w:name w:val="Annexe titre"/>
    <w:basedOn w:val="Normale"/>
    <w:rsid w:val="00623D34"/>
    <w:pPr>
      <w:suppressAutoHyphens/>
      <w:spacing w:before="120" w:after="120" w:line="240" w:lineRule="auto"/>
      <w:jc w:val="center"/>
    </w:pPr>
    <w:rPr>
      <w:rFonts w:ascii="Times New Roman" w:eastAsia="Calibri" w:hAnsi="Times New Roman" w:cs="Times New Roman"/>
      <w:b/>
      <w:color w:val="00000A"/>
      <w:kern w:val="1"/>
      <w:sz w:val="24"/>
      <w:u w:val="single"/>
      <w:lang w:eastAsia="it-IT" w:bidi="it-IT"/>
    </w:rPr>
  </w:style>
  <w:style w:type="paragraph" w:customStyle="1" w:styleId="Titrearticle">
    <w:name w:val="Titre article"/>
    <w:basedOn w:val="Normale"/>
    <w:rsid w:val="00623D34"/>
    <w:pPr>
      <w:keepNext/>
      <w:suppressAutoHyphens/>
      <w:spacing w:before="360" w:after="120" w:line="240" w:lineRule="auto"/>
      <w:jc w:val="center"/>
    </w:pPr>
    <w:rPr>
      <w:rFonts w:ascii="Times New Roman" w:eastAsia="Calibri" w:hAnsi="Times New Roman" w:cs="Times New Roman"/>
      <w:i/>
      <w:color w:val="00000A"/>
      <w:kern w:val="1"/>
      <w:sz w:val="24"/>
      <w:lang w:eastAsia="it-IT" w:bidi="it-IT"/>
    </w:rPr>
  </w:style>
  <w:style w:type="paragraph" w:styleId="Intestazione">
    <w:name w:val="header"/>
    <w:basedOn w:val="Normale"/>
    <w:link w:val="IntestazioneCarattere1"/>
    <w:rsid w:val="00623D34"/>
    <w:pPr>
      <w:tabs>
        <w:tab w:val="center" w:pos="4819"/>
        <w:tab w:val="right" w:pos="9638"/>
      </w:tabs>
      <w:suppressAutoHyphens/>
      <w:spacing w:after="0" w:line="240" w:lineRule="auto"/>
    </w:pPr>
    <w:rPr>
      <w:rFonts w:ascii="Times New Roman" w:eastAsia="Calibri" w:hAnsi="Times New Roman" w:cs="Times New Roman"/>
      <w:color w:val="00000A"/>
      <w:kern w:val="1"/>
      <w:sz w:val="24"/>
      <w:lang w:eastAsia="it-IT" w:bidi="it-IT"/>
    </w:rPr>
  </w:style>
  <w:style w:type="character" w:customStyle="1" w:styleId="IntestazioneCarattere1">
    <w:name w:val="Intestazione Carattere1"/>
    <w:basedOn w:val="Carpredefinitoparagrafo"/>
    <w:link w:val="Intestazione"/>
    <w:rsid w:val="00623D34"/>
    <w:rPr>
      <w:rFonts w:ascii="Times New Roman" w:eastAsia="Calibri" w:hAnsi="Times New Roman" w:cs="Times New Roman"/>
      <w:color w:val="00000A"/>
      <w:kern w:val="1"/>
      <w:sz w:val="24"/>
      <w:lang w:eastAsia="it-IT" w:bidi="it-IT"/>
    </w:rPr>
  </w:style>
  <w:style w:type="paragraph" w:customStyle="1" w:styleId="Paragrafoelenco1">
    <w:name w:val="Paragrafo elenco1"/>
    <w:basedOn w:val="Normale"/>
    <w:rsid w:val="00623D34"/>
    <w:pPr>
      <w:suppressAutoHyphens/>
      <w:spacing w:before="120" w:after="120" w:line="240" w:lineRule="auto"/>
      <w:ind w:left="720"/>
      <w:contextualSpacing/>
    </w:pPr>
    <w:rPr>
      <w:rFonts w:ascii="Times New Roman" w:eastAsia="Calibri" w:hAnsi="Times New Roman" w:cs="Times New Roman"/>
      <w:color w:val="00000A"/>
      <w:kern w:val="1"/>
      <w:sz w:val="24"/>
      <w:lang w:eastAsia="it-IT" w:bidi="it-IT"/>
    </w:rPr>
  </w:style>
  <w:style w:type="paragraph" w:customStyle="1" w:styleId="Testofumetto1">
    <w:name w:val="Testo fumetto1"/>
    <w:basedOn w:val="Normale"/>
    <w:rsid w:val="00623D34"/>
    <w:pPr>
      <w:suppressAutoHyphens/>
      <w:spacing w:after="0" w:line="240" w:lineRule="auto"/>
    </w:pPr>
    <w:rPr>
      <w:rFonts w:ascii="Tahoma" w:eastAsia="Calibri" w:hAnsi="Tahoma" w:cs="Tahoma"/>
      <w:color w:val="00000A"/>
      <w:kern w:val="1"/>
      <w:sz w:val="16"/>
      <w:szCs w:val="16"/>
      <w:lang w:eastAsia="it-IT" w:bidi="it-IT"/>
    </w:rPr>
  </w:style>
  <w:style w:type="paragraph" w:customStyle="1" w:styleId="NormaleWeb1">
    <w:name w:val="Normale (Web)1"/>
    <w:basedOn w:val="Normale"/>
    <w:rsid w:val="00623D34"/>
    <w:pPr>
      <w:suppressAutoHyphens/>
      <w:spacing w:before="280" w:after="280" w:line="240" w:lineRule="auto"/>
    </w:pPr>
    <w:rPr>
      <w:rFonts w:ascii="Times New Roman" w:eastAsia="Times New Roman" w:hAnsi="Times New Roman" w:cs="Times New Roman"/>
      <w:color w:val="00000A"/>
      <w:kern w:val="1"/>
      <w:sz w:val="24"/>
      <w:szCs w:val="24"/>
      <w:lang w:eastAsia="it-IT"/>
    </w:rPr>
  </w:style>
  <w:style w:type="paragraph" w:styleId="Testonotaapidipagina">
    <w:name w:val="footnote text"/>
    <w:basedOn w:val="Normale"/>
    <w:link w:val="TestonotaapidipaginaCarattere1"/>
    <w:rsid w:val="00623D34"/>
    <w:pPr>
      <w:suppressAutoHyphens/>
      <w:spacing w:before="120" w:after="120" w:line="240" w:lineRule="auto"/>
    </w:pPr>
    <w:rPr>
      <w:rFonts w:ascii="Times New Roman" w:eastAsia="Calibri" w:hAnsi="Times New Roman" w:cs="Times New Roman"/>
      <w:color w:val="00000A"/>
      <w:kern w:val="1"/>
      <w:sz w:val="24"/>
      <w:lang w:eastAsia="it-IT" w:bidi="it-IT"/>
    </w:rPr>
  </w:style>
  <w:style w:type="character" w:customStyle="1" w:styleId="TestonotaapidipaginaCarattere1">
    <w:name w:val="Testo nota a piè di pagina Carattere1"/>
    <w:basedOn w:val="Carpredefinitoparagrafo"/>
    <w:link w:val="Testonotaapidipagina"/>
    <w:rsid w:val="00623D34"/>
    <w:rPr>
      <w:rFonts w:ascii="Times New Roman" w:eastAsia="Calibri" w:hAnsi="Times New Roman" w:cs="Times New Roman"/>
      <w:color w:val="00000A"/>
      <w:kern w:val="1"/>
      <w:sz w:val="24"/>
      <w:lang w:eastAsia="it-IT" w:bidi="it-IT"/>
    </w:rPr>
  </w:style>
  <w:style w:type="paragraph" w:customStyle="1" w:styleId="Contenutotabella">
    <w:name w:val="Contenuto tabella"/>
    <w:basedOn w:val="Normale"/>
    <w:rsid w:val="00623D34"/>
    <w:pPr>
      <w:suppressAutoHyphens/>
      <w:spacing w:before="120" w:after="120" w:line="240" w:lineRule="auto"/>
    </w:pPr>
    <w:rPr>
      <w:rFonts w:ascii="Times New Roman" w:eastAsia="Calibri" w:hAnsi="Times New Roman" w:cs="Times New Roman"/>
      <w:color w:val="00000A"/>
      <w:kern w:val="1"/>
      <w:sz w:val="24"/>
      <w:lang w:eastAsia="it-IT" w:bidi="it-IT"/>
    </w:rPr>
  </w:style>
  <w:style w:type="paragraph" w:customStyle="1" w:styleId="Titolotabella">
    <w:name w:val="Titolo tabella"/>
    <w:basedOn w:val="Contenutotabella"/>
    <w:rsid w:val="00623D34"/>
  </w:style>
  <w:style w:type="paragraph" w:customStyle="1" w:styleId="western">
    <w:name w:val="western"/>
    <w:basedOn w:val="Normale"/>
    <w:rsid w:val="00623D34"/>
    <w:pPr>
      <w:spacing w:before="100" w:beforeAutospacing="1" w:after="142" w:line="288" w:lineRule="auto"/>
    </w:pPr>
    <w:rPr>
      <w:rFonts w:ascii="Times New Roman" w:eastAsia="Times New Roman" w:hAnsi="Times New Roman" w:cs="Times New Roman"/>
      <w:sz w:val="24"/>
      <w:szCs w:val="24"/>
      <w:lang w:eastAsia="it-IT"/>
    </w:rPr>
  </w:style>
  <w:style w:type="character" w:customStyle="1" w:styleId="small">
    <w:name w:val="small"/>
    <w:basedOn w:val="Carpredefinitoparagrafo"/>
    <w:rsid w:val="00623D34"/>
  </w:style>
  <w:style w:type="paragraph" w:styleId="Testofumetto">
    <w:name w:val="Balloon Text"/>
    <w:basedOn w:val="Normale"/>
    <w:link w:val="TestofumettoCarattere1"/>
    <w:uiPriority w:val="99"/>
    <w:semiHidden/>
    <w:unhideWhenUsed/>
    <w:rsid w:val="00623D34"/>
    <w:pPr>
      <w:suppressAutoHyphens/>
      <w:spacing w:after="0" w:line="240" w:lineRule="auto"/>
    </w:pPr>
    <w:rPr>
      <w:rFonts w:ascii="Tahoma" w:eastAsia="Calibri" w:hAnsi="Tahoma" w:cs="Tahoma"/>
      <w:color w:val="00000A"/>
      <w:kern w:val="1"/>
      <w:sz w:val="16"/>
      <w:szCs w:val="16"/>
      <w:lang w:eastAsia="it-IT" w:bidi="it-IT"/>
    </w:rPr>
  </w:style>
  <w:style w:type="character" w:customStyle="1" w:styleId="TestofumettoCarattere1">
    <w:name w:val="Testo fumetto Carattere1"/>
    <w:basedOn w:val="Carpredefinitoparagrafo"/>
    <w:link w:val="Testofumetto"/>
    <w:uiPriority w:val="99"/>
    <w:semiHidden/>
    <w:rsid w:val="00623D34"/>
    <w:rPr>
      <w:rFonts w:ascii="Tahoma" w:eastAsia="Calibri" w:hAnsi="Tahoma" w:cs="Tahoma"/>
      <w:color w:val="00000A"/>
      <w:kern w:val="1"/>
      <w:sz w:val="16"/>
      <w:szCs w:val="16"/>
      <w:lang w:eastAsia="it-IT" w:bidi="it-IT"/>
    </w:rPr>
  </w:style>
  <w:style w:type="paragraph" w:styleId="Paragrafoelenco">
    <w:name w:val="List Paragraph"/>
    <w:basedOn w:val="Normale"/>
    <w:uiPriority w:val="34"/>
    <w:qFormat/>
    <w:rsid w:val="00D52969"/>
    <w:pPr>
      <w:ind w:left="720"/>
      <w:contextualSpacing/>
    </w:pPr>
  </w:style>
  <w:style w:type="paragraph" w:customStyle="1" w:styleId="Default">
    <w:name w:val="Default"/>
    <w:rsid w:val="006B1CA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689840">
      <w:bodyDiv w:val="1"/>
      <w:marLeft w:val="0"/>
      <w:marRight w:val="0"/>
      <w:marTop w:val="0"/>
      <w:marBottom w:val="0"/>
      <w:divBdr>
        <w:top w:val="none" w:sz="0" w:space="0" w:color="auto"/>
        <w:left w:val="none" w:sz="0" w:space="0" w:color="auto"/>
        <w:bottom w:val="none" w:sz="0" w:space="0" w:color="auto"/>
        <w:right w:val="none" w:sz="0" w:space="0" w:color="auto"/>
      </w:divBdr>
    </w:div>
    <w:div w:id="1048650253">
      <w:bodyDiv w:val="1"/>
      <w:marLeft w:val="0"/>
      <w:marRight w:val="0"/>
      <w:marTop w:val="0"/>
      <w:marBottom w:val="0"/>
      <w:divBdr>
        <w:top w:val="none" w:sz="0" w:space="0" w:color="auto"/>
        <w:left w:val="none" w:sz="0" w:space="0" w:color="auto"/>
        <w:bottom w:val="none" w:sz="0" w:space="0" w:color="auto"/>
        <w:right w:val="none" w:sz="0" w:space="0" w:color="auto"/>
      </w:divBdr>
    </w:div>
    <w:div w:id="2093816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9_0068.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bosettiegatti.eu/info/norme/statali/codicecivile.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codicepenal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16</Pages>
  <Words>6293</Words>
  <Characters>35875</Characters>
  <Application>Microsoft Office Word</Application>
  <DocSecurity>0</DocSecurity>
  <Lines>298</Lines>
  <Paragraphs>84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Alessia Maria Rizzitelli</dc:creator>
  <cp:keywords/>
  <dc:description/>
  <cp:lastModifiedBy>Lara De Filpo</cp:lastModifiedBy>
  <cp:revision>30</cp:revision>
  <dcterms:created xsi:type="dcterms:W3CDTF">2021-01-25T14:39:00Z</dcterms:created>
  <dcterms:modified xsi:type="dcterms:W3CDTF">2023-06-01T09:00:00Z</dcterms:modified>
</cp:coreProperties>
</file>