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A1B26" w14:textId="77777777" w:rsidR="001D7957" w:rsidRDefault="001D7957" w:rsidP="001D7957">
      <w:pPr>
        <w:pStyle w:val="Titolo1"/>
        <w:jc w:val="center"/>
        <w:rPr>
          <w:sz w:val="20"/>
          <w:szCs w:val="20"/>
        </w:rPr>
      </w:pPr>
      <w:r>
        <w:t>Allegato</w:t>
      </w:r>
    </w:p>
    <w:p w14:paraId="4BF03E8C" w14:textId="77777777" w:rsidR="001D7957" w:rsidRDefault="001D7957" w:rsidP="001D7957">
      <w:pPr>
        <w:spacing w:before="0" w:after="0"/>
        <w:rPr>
          <w:sz w:val="20"/>
          <w:szCs w:val="20"/>
        </w:rPr>
      </w:pPr>
    </w:p>
    <w:p w14:paraId="5A9C4E1C" w14:textId="77777777" w:rsidR="001D7957" w:rsidRDefault="001D7957" w:rsidP="001D7957">
      <w:pPr>
        <w:pStyle w:val="Annexetitre"/>
        <w:spacing w:before="0" w:after="0"/>
        <w:jc w:val="both"/>
        <w:rPr>
          <w:caps/>
          <w:sz w:val="16"/>
          <w:szCs w:val="16"/>
          <w:u w:val="none"/>
        </w:rPr>
      </w:pPr>
    </w:p>
    <w:p w14:paraId="396D6C6D" w14:textId="77777777" w:rsidR="001D7957" w:rsidRDefault="001D7957" w:rsidP="001D7957">
      <w:pPr>
        <w:pStyle w:val="Annexetitre"/>
        <w:spacing w:before="0" w:after="0"/>
      </w:pPr>
      <w:r>
        <w:rPr>
          <w:caps/>
          <w:sz w:val="16"/>
          <w:szCs w:val="16"/>
          <w:u w:val="none"/>
        </w:rPr>
        <w:t>Modello di formulario peril documento di gara unico europeo (DGUE)</w:t>
      </w:r>
    </w:p>
    <w:p w14:paraId="35E56CC9" w14:textId="77777777" w:rsidR="001D7957" w:rsidRDefault="001D7957" w:rsidP="001D7957">
      <w:pPr>
        <w:spacing w:before="0" w:after="0"/>
      </w:pPr>
    </w:p>
    <w:p w14:paraId="3D8B3708" w14:textId="77777777" w:rsidR="001D7957" w:rsidRDefault="001D7957" w:rsidP="001D7957">
      <w:pPr>
        <w:pStyle w:val="ChapterTitle"/>
        <w:spacing w:before="0" w:after="0"/>
        <w:jc w:val="both"/>
      </w:pPr>
      <w:r>
        <w:rPr>
          <w:sz w:val="18"/>
          <w:szCs w:val="18"/>
        </w:rPr>
        <w:t>Parte I: Informazioni sulla procedura di appalto e sull'amministrazione aggiudicatrice o ente aggiudicatore</w:t>
      </w:r>
    </w:p>
    <w:p w14:paraId="20CB09D8" w14:textId="77777777" w:rsidR="001D7957" w:rsidRDefault="001D7957" w:rsidP="001D7957">
      <w:pPr>
        <w:spacing w:before="0" w:after="0"/>
      </w:pPr>
    </w:p>
    <w:p w14:paraId="28457870" w14:textId="77777777" w:rsidR="001D7957" w:rsidRDefault="001D7957" w:rsidP="001D7957">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r w:rsidRPr="005E769C">
        <w:rPr>
          <w:b/>
          <w:sz w:val="16"/>
          <w:szCs w:val="16"/>
        </w:rPr>
        <w:t>GARA 47/2023 -</w:t>
      </w:r>
      <w:r>
        <w:rPr>
          <w:sz w:val="16"/>
          <w:szCs w:val="16"/>
        </w:rPr>
        <w:t xml:space="preserve"> </w:t>
      </w:r>
      <w:r w:rsidRPr="00F81819">
        <w:rPr>
          <w:sz w:val="16"/>
          <w:szCs w:val="16"/>
        </w:rPr>
        <w:fldChar w:fldCharType="begin"/>
      </w:r>
      <w:r w:rsidRPr="00F81819">
        <w:rPr>
          <w:sz w:val="16"/>
          <w:szCs w:val="16"/>
        </w:rPr>
        <w:instrText xml:space="preserve"> MERGEFIELD OGGETTO_DELLA_GARA </w:instrText>
      </w:r>
      <w:r w:rsidRPr="00F81819">
        <w:rPr>
          <w:sz w:val="16"/>
          <w:szCs w:val="16"/>
        </w:rPr>
        <w:fldChar w:fldCharType="separate"/>
      </w:r>
      <w:r w:rsidRPr="00BF7300">
        <w:rPr>
          <w:noProof/>
          <w:sz w:val="16"/>
          <w:szCs w:val="16"/>
        </w:rPr>
        <w:t>PROCEDURA AI SENSI DELL’ART. 183, COMMA 15 E 16 DEL D. LGS. 50/2016 E S.M.I. PER IL SERVIZIO DI PRESTAZIONE ENERGETICA E LA REALIZZAZIONE DI OPERE DI RIQUALIFICAZIONE ENERGETICA E ADEGUAMENTO IMPIANTISTICO DELL’EDIFICIO SCOLASTICO DI VIA F. TOSI N. 21 MILANO E LA SUCCESSIVA GESTIONE, MEDIANTE PROCEDURA DI PARTENARIATO PUBBLICO PRIVATO AI SENSI DELL’ART. 180 E SS. DEL D.LGS. 50/2016 E S.M.I - CUP B43C20034310007</w:t>
      </w:r>
      <w:r w:rsidRPr="00F81819">
        <w:rPr>
          <w:sz w:val="16"/>
          <w:szCs w:val="16"/>
        </w:rPr>
        <w:fldChar w:fldCharType="end"/>
      </w:r>
      <w:r>
        <w:rPr>
          <w:sz w:val="16"/>
          <w:szCs w:val="16"/>
        </w:rPr>
        <w:t xml:space="preserve"> </w:t>
      </w:r>
      <w:r w:rsidR="00161907">
        <w:rPr>
          <w:sz w:val="16"/>
          <w:szCs w:val="16"/>
        </w:rPr>
        <w:t>–</w:t>
      </w:r>
      <w:r>
        <w:rPr>
          <w:sz w:val="16"/>
          <w:szCs w:val="16"/>
        </w:rPr>
        <w:t xml:space="preserve"> CIG</w:t>
      </w:r>
      <w:r w:rsidR="00161907">
        <w:rPr>
          <w:sz w:val="16"/>
          <w:szCs w:val="16"/>
        </w:rPr>
        <w:t xml:space="preserve"> </w:t>
      </w:r>
      <w:r w:rsidR="00161907" w:rsidRPr="00161907">
        <w:rPr>
          <w:sz w:val="16"/>
          <w:szCs w:val="16"/>
        </w:rPr>
        <w:t>994869747B</w:t>
      </w:r>
    </w:p>
    <w:p w14:paraId="0C2A39C8" w14:textId="4C2BF155" w:rsidR="001D7957" w:rsidRPr="00A03AE2" w:rsidRDefault="00A03AE2" w:rsidP="001D7957">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sidRPr="00A03AE2">
        <w:rPr>
          <w:rFonts w:ascii="Arial" w:hAnsi="Arial" w:cs="Arial"/>
          <w:b/>
          <w:sz w:val="15"/>
          <w:szCs w:val="15"/>
        </w:rPr>
        <w:t xml:space="preserve">Inviato in GUUE </w:t>
      </w:r>
      <w:r w:rsidR="005279DF">
        <w:rPr>
          <w:rFonts w:ascii="Arial" w:hAnsi="Arial" w:cs="Arial"/>
          <w:b/>
          <w:sz w:val="15"/>
          <w:szCs w:val="15"/>
        </w:rPr>
        <w:t xml:space="preserve">e in GURI </w:t>
      </w:r>
      <w:r w:rsidRPr="00A03AE2">
        <w:rPr>
          <w:rFonts w:ascii="Arial" w:hAnsi="Arial" w:cs="Arial"/>
          <w:b/>
          <w:sz w:val="15"/>
          <w:szCs w:val="15"/>
        </w:rPr>
        <w:t xml:space="preserve">in data </w:t>
      </w:r>
      <w:r w:rsidR="005279DF">
        <w:rPr>
          <w:rFonts w:ascii="Arial" w:hAnsi="Arial" w:cs="Arial"/>
          <w:b/>
          <w:sz w:val="15"/>
          <w:szCs w:val="15"/>
        </w:rPr>
        <w:t>19/07/2023</w:t>
      </w:r>
    </w:p>
    <w:p w14:paraId="4AF76002" w14:textId="77777777" w:rsidR="001D7957" w:rsidRDefault="001D7957" w:rsidP="001D7957">
      <w:pPr>
        <w:pStyle w:val="SectionTitle"/>
        <w:spacing w:before="0" w:after="0"/>
        <w:jc w:val="both"/>
        <w:rPr>
          <w:rFonts w:ascii="Arial" w:hAnsi="Arial" w:cs="Arial"/>
          <w:b w:val="0"/>
          <w:caps/>
          <w:sz w:val="16"/>
          <w:szCs w:val="16"/>
        </w:rPr>
      </w:pPr>
    </w:p>
    <w:p w14:paraId="0F2B08F7" w14:textId="77777777" w:rsidR="001D7957" w:rsidRDefault="001D7957" w:rsidP="001D7957">
      <w:pPr>
        <w:pStyle w:val="SectionTitle"/>
        <w:rPr>
          <w:rFonts w:ascii="Arial" w:hAnsi="Arial" w:cs="Arial"/>
          <w:w w:val="0"/>
          <w:sz w:val="15"/>
          <w:szCs w:val="15"/>
        </w:rPr>
      </w:pPr>
      <w:r>
        <w:rPr>
          <w:rFonts w:ascii="Arial" w:hAnsi="Arial" w:cs="Arial"/>
          <w:b w:val="0"/>
          <w:caps/>
          <w:sz w:val="16"/>
          <w:szCs w:val="16"/>
        </w:rPr>
        <w:t>Informazioni sulla procedura di appalto</w:t>
      </w:r>
    </w:p>
    <w:p w14:paraId="0103B637" w14:textId="77777777" w:rsidR="001D7957" w:rsidRPr="003A443E" w:rsidRDefault="001D7957" w:rsidP="001D7957">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1D7957" w14:paraId="5712F06E" w14:textId="77777777" w:rsidTr="00474A62">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71FE3A" w14:textId="77777777" w:rsidR="001D7957" w:rsidRDefault="001D7957" w:rsidP="00474A62">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1"/>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32AAEC" w14:textId="77777777" w:rsidR="001D7957" w:rsidRDefault="001D7957" w:rsidP="00474A62">
            <w:r>
              <w:rPr>
                <w:rFonts w:ascii="Arial" w:hAnsi="Arial" w:cs="Arial"/>
                <w:b/>
                <w:sz w:val="14"/>
                <w:szCs w:val="14"/>
              </w:rPr>
              <w:t>Risposta</w:t>
            </w:r>
          </w:p>
          <w:p w14:paraId="58D3F961" w14:textId="77777777" w:rsidR="001D7957" w:rsidRDefault="001D7957" w:rsidP="00474A62"/>
        </w:tc>
      </w:tr>
      <w:tr w:rsidR="001D7957" w14:paraId="2BE7A01D" w14:textId="77777777" w:rsidTr="00474A62">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9E7EE9" w14:textId="77777777" w:rsidR="001D7957" w:rsidRPr="003A443E" w:rsidRDefault="001D7957" w:rsidP="00474A62">
            <w:pPr>
              <w:rPr>
                <w:rFonts w:ascii="Arial" w:hAnsi="Arial" w:cs="Arial"/>
                <w:color w:val="000000"/>
                <w:sz w:val="14"/>
                <w:szCs w:val="14"/>
              </w:rPr>
            </w:pPr>
            <w:r w:rsidRPr="003A443E">
              <w:rPr>
                <w:rFonts w:ascii="Arial" w:hAnsi="Arial" w:cs="Arial"/>
                <w:color w:val="000000"/>
                <w:sz w:val="14"/>
                <w:szCs w:val="14"/>
              </w:rPr>
              <w:t xml:space="preserve">Nome: </w:t>
            </w:r>
          </w:p>
          <w:p w14:paraId="3777670B" w14:textId="77777777" w:rsidR="001D7957" w:rsidRPr="003A443E" w:rsidRDefault="001D7957" w:rsidP="00474A62">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B8E5E3" w14:textId="77777777" w:rsidR="001D7957" w:rsidRPr="00623D34" w:rsidRDefault="001D7957" w:rsidP="00474A62">
            <w:pPr>
              <w:rPr>
                <w:rFonts w:ascii="Arial" w:hAnsi="Arial" w:cs="Arial"/>
                <w:color w:val="000000"/>
                <w:sz w:val="14"/>
                <w:szCs w:val="14"/>
              </w:rPr>
            </w:pPr>
            <w:r w:rsidRPr="00623D34">
              <w:rPr>
                <w:rFonts w:ascii="Arial" w:hAnsi="Arial" w:cs="Arial"/>
                <w:color w:val="000000"/>
                <w:sz w:val="14"/>
                <w:szCs w:val="14"/>
              </w:rPr>
              <w:t xml:space="preserve">Comune di Milano – Area Gare Opere Pubbliche Via </w:t>
            </w:r>
            <w:r>
              <w:rPr>
                <w:rFonts w:ascii="Arial" w:hAnsi="Arial" w:cs="Arial"/>
                <w:color w:val="000000"/>
                <w:sz w:val="14"/>
                <w:szCs w:val="14"/>
              </w:rPr>
              <w:t xml:space="preserve">Durando 38/A, </w:t>
            </w:r>
            <w:r w:rsidRPr="00623D34">
              <w:rPr>
                <w:rFonts w:ascii="Arial" w:hAnsi="Arial" w:cs="Arial"/>
                <w:color w:val="000000"/>
                <w:sz w:val="14"/>
                <w:szCs w:val="14"/>
              </w:rPr>
              <w:t xml:space="preserve">20158 Milano </w:t>
            </w:r>
          </w:p>
          <w:p w14:paraId="22582DF4" w14:textId="77777777" w:rsidR="001D7957" w:rsidRPr="003A443E" w:rsidRDefault="001D7957" w:rsidP="00474A62">
            <w:pPr>
              <w:rPr>
                <w:color w:val="000000"/>
              </w:rPr>
            </w:pPr>
            <w:r w:rsidRPr="00623D34">
              <w:rPr>
                <w:rFonts w:ascii="Arial" w:hAnsi="Arial" w:cs="Arial"/>
                <w:color w:val="000000"/>
                <w:sz w:val="14"/>
                <w:szCs w:val="14"/>
              </w:rPr>
              <w:t>0119925015</w:t>
            </w:r>
          </w:p>
        </w:tc>
      </w:tr>
      <w:tr w:rsidR="001D7957" w14:paraId="10194560" w14:textId="77777777" w:rsidTr="00474A62">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F65465" w14:textId="77777777" w:rsidR="001D7957" w:rsidRDefault="001D7957" w:rsidP="00474A62">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109B0E" w14:textId="77777777" w:rsidR="001D7957" w:rsidRDefault="001D7957" w:rsidP="00474A62">
            <w:r>
              <w:rPr>
                <w:rFonts w:ascii="Arial" w:hAnsi="Arial" w:cs="Arial"/>
                <w:b/>
                <w:sz w:val="14"/>
                <w:szCs w:val="14"/>
              </w:rPr>
              <w:t>Risposta:</w:t>
            </w:r>
          </w:p>
        </w:tc>
      </w:tr>
      <w:tr w:rsidR="001D7957" w14:paraId="6C3A168E" w14:textId="77777777" w:rsidTr="00474A62">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872CD2" w14:textId="77777777" w:rsidR="001D7957" w:rsidRDefault="001D7957" w:rsidP="00474A62">
            <w:r>
              <w:rPr>
                <w:rFonts w:ascii="Arial" w:hAnsi="Arial" w:cs="Arial"/>
                <w:sz w:val="14"/>
                <w:szCs w:val="14"/>
              </w:rPr>
              <w:t>Titolo o breve descrizione dell'appalto (</w:t>
            </w:r>
            <w:r>
              <w:rPr>
                <w:rStyle w:val="Rimandonotaapidipagina"/>
                <w:rFonts w:ascii="Arial" w:hAnsi="Arial" w:cs="Arial"/>
                <w:sz w:val="14"/>
                <w:szCs w:val="14"/>
              </w:rPr>
              <w:footnoteReference w:id="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CF4FED" w14:textId="77777777" w:rsidR="001D7957" w:rsidRPr="00F81819" w:rsidRDefault="001D7957" w:rsidP="00474A62">
            <w:pPr>
              <w:jc w:val="both"/>
              <w:rPr>
                <w:sz w:val="16"/>
                <w:szCs w:val="16"/>
              </w:rPr>
            </w:pPr>
            <w:r w:rsidRPr="00F81819">
              <w:rPr>
                <w:sz w:val="16"/>
                <w:szCs w:val="16"/>
              </w:rPr>
              <w:fldChar w:fldCharType="begin"/>
            </w:r>
            <w:r w:rsidRPr="00F81819">
              <w:rPr>
                <w:sz w:val="16"/>
                <w:szCs w:val="16"/>
              </w:rPr>
              <w:instrText xml:space="preserve"> MERGEFIELD OGGETTO_DELLA_GARA </w:instrText>
            </w:r>
            <w:r w:rsidRPr="00F81819">
              <w:rPr>
                <w:sz w:val="16"/>
                <w:szCs w:val="16"/>
              </w:rPr>
              <w:fldChar w:fldCharType="separate"/>
            </w:r>
            <w:r w:rsidRPr="00BF7300">
              <w:rPr>
                <w:noProof/>
                <w:sz w:val="16"/>
                <w:szCs w:val="16"/>
              </w:rPr>
              <w:t xml:space="preserve">PROCEDURA AI SENSI DELL’ART. 183, COMMA 15 E 16 DEL D. LGS. 50/2016 E S.M.I. PER IL SERVIZIO DI PRESTAZIONE ENERGETICA E LA REALIZZAZIONE DI OPERE DI RIQUALIFICAZIONE ENERGETICA E ADEGUAMENTO IMPIANTISTICO DELL’EDIFICIO SCOLASTICO DI VIA F. TOSI N. 21 MILANO E LA SUCCESSIVA GESTIONE, MEDIANTE PROCEDURA DI PARTENARIATO PUBBLICO PRIVATO AI SENSI DELL’ART. 180 E SS. DEL D.LGS. 50/2016 E S.M.I </w:t>
            </w:r>
            <w:r w:rsidRPr="00F81819">
              <w:rPr>
                <w:sz w:val="16"/>
                <w:szCs w:val="16"/>
              </w:rPr>
              <w:fldChar w:fldCharType="end"/>
            </w:r>
          </w:p>
        </w:tc>
      </w:tr>
      <w:tr w:rsidR="001D7957" w14:paraId="7DB96F5D" w14:textId="77777777" w:rsidTr="00474A62">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802F2A" w14:textId="77777777" w:rsidR="001D7957" w:rsidRDefault="001D7957" w:rsidP="00474A62">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9E0F2F" w14:textId="77777777" w:rsidR="001D7957" w:rsidRPr="00F81819" w:rsidRDefault="001D7957" w:rsidP="00474A62">
            <w:pPr>
              <w:rPr>
                <w:sz w:val="16"/>
                <w:szCs w:val="16"/>
              </w:rPr>
            </w:pPr>
            <w:r>
              <w:rPr>
                <w:sz w:val="16"/>
                <w:szCs w:val="16"/>
              </w:rPr>
              <w:t xml:space="preserve">GARA </w:t>
            </w:r>
            <w:r w:rsidRPr="00F81819">
              <w:rPr>
                <w:sz w:val="16"/>
                <w:szCs w:val="16"/>
              </w:rPr>
              <w:t xml:space="preserve"> N. </w:t>
            </w:r>
            <w:r w:rsidRPr="00F81819">
              <w:rPr>
                <w:sz w:val="16"/>
                <w:szCs w:val="16"/>
              </w:rPr>
              <w:fldChar w:fldCharType="begin"/>
            </w:r>
            <w:r w:rsidRPr="00F81819">
              <w:rPr>
                <w:sz w:val="16"/>
                <w:szCs w:val="16"/>
              </w:rPr>
              <w:instrText xml:space="preserve"> MERGEFIELD NUMERO_APPALTO </w:instrText>
            </w:r>
            <w:r w:rsidRPr="00F81819">
              <w:rPr>
                <w:sz w:val="16"/>
                <w:szCs w:val="16"/>
              </w:rPr>
              <w:fldChar w:fldCharType="separate"/>
            </w:r>
            <w:r w:rsidRPr="00BF7300">
              <w:rPr>
                <w:noProof/>
                <w:sz w:val="16"/>
                <w:szCs w:val="16"/>
              </w:rPr>
              <w:t>47/2023</w:t>
            </w:r>
            <w:r w:rsidRPr="00F81819">
              <w:rPr>
                <w:sz w:val="16"/>
                <w:szCs w:val="16"/>
              </w:rPr>
              <w:fldChar w:fldCharType="end"/>
            </w:r>
          </w:p>
        </w:tc>
      </w:tr>
      <w:tr w:rsidR="001D7957" w14:paraId="59D64970" w14:textId="77777777" w:rsidTr="00474A62">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F23533" w14:textId="77777777" w:rsidR="001D7957" w:rsidRPr="003A443E" w:rsidRDefault="001D7957" w:rsidP="00474A62">
            <w:pPr>
              <w:rPr>
                <w:rFonts w:ascii="Arial" w:hAnsi="Arial" w:cs="Arial"/>
                <w:color w:val="000000"/>
                <w:sz w:val="14"/>
                <w:szCs w:val="14"/>
              </w:rPr>
            </w:pPr>
            <w:r w:rsidRPr="003A443E">
              <w:rPr>
                <w:rFonts w:ascii="Arial" w:hAnsi="Arial" w:cs="Arial"/>
                <w:color w:val="000000"/>
                <w:sz w:val="14"/>
                <w:szCs w:val="14"/>
              </w:rPr>
              <w:t xml:space="preserve">CIG </w:t>
            </w:r>
          </w:p>
          <w:p w14:paraId="5FEFCD74" w14:textId="77777777" w:rsidR="001D7957" w:rsidRPr="003A443E" w:rsidRDefault="001D7957" w:rsidP="00474A62">
            <w:pPr>
              <w:rPr>
                <w:rFonts w:ascii="Arial" w:hAnsi="Arial" w:cs="Arial"/>
                <w:color w:val="000000"/>
                <w:sz w:val="14"/>
                <w:szCs w:val="14"/>
              </w:rPr>
            </w:pPr>
            <w:r w:rsidRPr="003A443E">
              <w:rPr>
                <w:rFonts w:ascii="Arial" w:hAnsi="Arial" w:cs="Arial"/>
                <w:color w:val="000000"/>
                <w:sz w:val="14"/>
                <w:szCs w:val="14"/>
              </w:rPr>
              <w:t>CUP (ove previsto)</w:t>
            </w:r>
          </w:p>
          <w:p w14:paraId="0DA9B283" w14:textId="77777777" w:rsidR="001D7957" w:rsidRPr="003A443E" w:rsidRDefault="001D7957" w:rsidP="00474A62">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31F720" w14:textId="77777777" w:rsidR="001D7957" w:rsidRPr="00F81819" w:rsidRDefault="001D7957" w:rsidP="00474A62">
            <w:pPr>
              <w:rPr>
                <w:rFonts w:ascii="Arial" w:hAnsi="Arial" w:cs="Arial"/>
                <w:color w:val="000000"/>
                <w:sz w:val="16"/>
                <w:szCs w:val="16"/>
              </w:rPr>
            </w:pPr>
            <w:r w:rsidRPr="00F81819">
              <w:rPr>
                <w:sz w:val="16"/>
                <w:szCs w:val="16"/>
              </w:rPr>
              <w:t xml:space="preserve">C.I.G. </w:t>
            </w:r>
            <w:r w:rsidR="00161907" w:rsidRPr="00161907">
              <w:rPr>
                <w:sz w:val="16"/>
                <w:szCs w:val="16"/>
              </w:rPr>
              <w:t>994869747B</w:t>
            </w:r>
            <w:r w:rsidRPr="00F81819">
              <w:rPr>
                <w:sz w:val="16"/>
                <w:szCs w:val="16"/>
              </w:rPr>
              <w:fldChar w:fldCharType="begin"/>
            </w:r>
            <w:r w:rsidRPr="00F81819">
              <w:rPr>
                <w:sz w:val="16"/>
                <w:szCs w:val="16"/>
              </w:rPr>
              <w:instrText xml:space="preserve"> MERGEFIELD "Codice_Identificativo_Gara" </w:instrText>
            </w:r>
            <w:r w:rsidRPr="00F81819">
              <w:rPr>
                <w:sz w:val="16"/>
                <w:szCs w:val="16"/>
              </w:rPr>
              <w:fldChar w:fldCharType="end"/>
            </w:r>
            <w:r w:rsidRPr="00F81819">
              <w:rPr>
                <w:rFonts w:ascii="Arial" w:hAnsi="Arial" w:cs="Arial"/>
                <w:sz w:val="16"/>
                <w:szCs w:val="16"/>
              </w:rPr>
              <w:fldChar w:fldCharType="begin"/>
            </w:r>
            <w:r w:rsidRPr="00F81819">
              <w:rPr>
                <w:rFonts w:ascii="Arial" w:hAnsi="Arial" w:cs="Arial"/>
                <w:sz w:val="16"/>
                <w:szCs w:val="16"/>
              </w:rPr>
              <w:instrText xml:space="preserve"> MERGEFIELD "Codice_Identificativo_Gara" </w:instrText>
            </w:r>
            <w:r w:rsidRPr="00F81819">
              <w:rPr>
                <w:rFonts w:ascii="Arial" w:hAnsi="Arial" w:cs="Arial"/>
                <w:sz w:val="16"/>
                <w:szCs w:val="16"/>
              </w:rPr>
              <w:fldChar w:fldCharType="end"/>
            </w:r>
          </w:p>
          <w:p w14:paraId="11E24E8F" w14:textId="77777777" w:rsidR="001D7957" w:rsidRPr="003A443E" w:rsidRDefault="001D7957" w:rsidP="00474A62">
            <w:pPr>
              <w:rPr>
                <w:rFonts w:ascii="Arial" w:hAnsi="Arial" w:cs="Arial"/>
                <w:color w:val="000000"/>
                <w:sz w:val="14"/>
                <w:szCs w:val="14"/>
              </w:rPr>
            </w:pPr>
            <w:r w:rsidRPr="00BF7300">
              <w:rPr>
                <w:noProof/>
                <w:sz w:val="16"/>
                <w:szCs w:val="16"/>
              </w:rPr>
              <w:t>CUP B43C20034310007</w:t>
            </w:r>
          </w:p>
          <w:p w14:paraId="31EC85D0" w14:textId="77777777" w:rsidR="001D7957" w:rsidRPr="003A443E" w:rsidRDefault="001D7957" w:rsidP="00474A62">
            <w:pPr>
              <w:rPr>
                <w:color w:val="000000"/>
              </w:rPr>
            </w:pPr>
            <w:r w:rsidRPr="003A443E">
              <w:rPr>
                <w:rFonts w:ascii="Arial" w:hAnsi="Arial" w:cs="Arial"/>
                <w:color w:val="000000"/>
                <w:sz w:val="14"/>
                <w:szCs w:val="14"/>
              </w:rPr>
              <w:t xml:space="preserve">[  ] </w:t>
            </w:r>
          </w:p>
        </w:tc>
      </w:tr>
    </w:tbl>
    <w:p w14:paraId="0CCC3577" w14:textId="77777777" w:rsidR="001D7957" w:rsidRDefault="001D7957" w:rsidP="001D7957">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112BDFAA" w14:textId="77777777" w:rsidR="001D7957" w:rsidRDefault="001D7957" w:rsidP="001D7957">
      <w:pPr>
        <w:pStyle w:val="ChapterTitle"/>
        <w:pageBreakBefore/>
        <w:rPr>
          <w:rFonts w:ascii="Arial" w:hAnsi="Arial" w:cs="Arial"/>
          <w:b w:val="0"/>
          <w:caps/>
          <w:sz w:val="16"/>
          <w:szCs w:val="16"/>
        </w:rPr>
      </w:pPr>
      <w:r>
        <w:rPr>
          <w:sz w:val="18"/>
          <w:szCs w:val="18"/>
        </w:rPr>
        <w:lastRenderedPageBreak/>
        <w:t>Parte II: Informazioni sull'operatore economico</w:t>
      </w:r>
    </w:p>
    <w:p w14:paraId="5B303088" w14:textId="77777777" w:rsidR="001D7957" w:rsidRDefault="001D7957" w:rsidP="001D7957">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1D7957" w14:paraId="62724D95" w14:textId="77777777" w:rsidTr="00474A6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2C2BEF3" w14:textId="77777777" w:rsidR="001D7957" w:rsidRDefault="001D7957" w:rsidP="00474A62">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4245F8B" w14:textId="77777777" w:rsidR="001D7957" w:rsidRDefault="001D7957" w:rsidP="00474A62">
            <w:pPr>
              <w:pStyle w:val="Text1"/>
              <w:ind w:left="0"/>
            </w:pPr>
            <w:r>
              <w:rPr>
                <w:rFonts w:ascii="Arial" w:hAnsi="Arial" w:cs="Arial"/>
                <w:b/>
                <w:sz w:val="14"/>
                <w:szCs w:val="14"/>
              </w:rPr>
              <w:t>Risposta:</w:t>
            </w:r>
          </w:p>
        </w:tc>
      </w:tr>
      <w:tr w:rsidR="001D7957" w14:paraId="06377EBA" w14:textId="77777777" w:rsidTr="00474A6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173128" w14:textId="77777777" w:rsidR="001D7957" w:rsidRDefault="001D7957" w:rsidP="00474A62">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C5B82D" w14:textId="77777777" w:rsidR="001D7957" w:rsidRDefault="001D7957" w:rsidP="00474A62">
            <w:pPr>
              <w:pStyle w:val="Text1"/>
              <w:ind w:left="0"/>
            </w:pPr>
            <w:r>
              <w:rPr>
                <w:rFonts w:ascii="Arial" w:hAnsi="Arial" w:cs="Arial"/>
                <w:sz w:val="14"/>
                <w:szCs w:val="14"/>
              </w:rPr>
              <w:t>[   ]</w:t>
            </w:r>
          </w:p>
        </w:tc>
      </w:tr>
      <w:tr w:rsidR="001D7957" w14:paraId="2330C55E" w14:textId="77777777" w:rsidTr="00474A62">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A055A06" w14:textId="77777777" w:rsidR="001D7957" w:rsidRDefault="001D7957" w:rsidP="00474A62">
            <w:pPr>
              <w:pStyle w:val="Text1"/>
              <w:ind w:left="0"/>
              <w:rPr>
                <w:rFonts w:ascii="Arial" w:hAnsi="Arial" w:cs="Arial"/>
                <w:sz w:val="14"/>
                <w:szCs w:val="14"/>
              </w:rPr>
            </w:pPr>
            <w:r>
              <w:rPr>
                <w:rFonts w:ascii="Arial" w:hAnsi="Arial" w:cs="Arial"/>
                <w:sz w:val="14"/>
                <w:szCs w:val="14"/>
              </w:rPr>
              <w:t>Partita IVA, se applicabile:</w:t>
            </w:r>
          </w:p>
          <w:p w14:paraId="5A5B5159" w14:textId="77777777" w:rsidR="001D7957" w:rsidRDefault="001D7957" w:rsidP="00474A62">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C4CB3DF" w14:textId="77777777" w:rsidR="001D7957" w:rsidRDefault="001D7957" w:rsidP="00474A62">
            <w:pPr>
              <w:pStyle w:val="Text1"/>
              <w:ind w:left="0"/>
              <w:rPr>
                <w:rFonts w:ascii="Arial" w:hAnsi="Arial" w:cs="Arial"/>
                <w:sz w:val="14"/>
                <w:szCs w:val="14"/>
              </w:rPr>
            </w:pPr>
            <w:r>
              <w:rPr>
                <w:rFonts w:ascii="Arial" w:hAnsi="Arial" w:cs="Arial"/>
                <w:sz w:val="14"/>
                <w:szCs w:val="14"/>
              </w:rPr>
              <w:t>[   ]</w:t>
            </w:r>
          </w:p>
          <w:p w14:paraId="259D6B79" w14:textId="77777777" w:rsidR="001D7957" w:rsidRDefault="001D7957" w:rsidP="00474A62">
            <w:pPr>
              <w:pStyle w:val="Text1"/>
              <w:ind w:left="0"/>
            </w:pPr>
            <w:r>
              <w:rPr>
                <w:rFonts w:ascii="Arial" w:hAnsi="Arial" w:cs="Arial"/>
                <w:sz w:val="14"/>
                <w:szCs w:val="14"/>
              </w:rPr>
              <w:t>[   ]</w:t>
            </w:r>
          </w:p>
        </w:tc>
      </w:tr>
      <w:tr w:rsidR="001D7957" w14:paraId="67F34797" w14:textId="77777777" w:rsidTr="00474A6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1107AC5" w14:textId="77777777" w:rsidR="001D7957" w:rsidRDefault="001D7957" w:rsidP="00474A62">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042A652" w14:textId="77777777" w:rsidR="001D7957" w:rsidRDefault="001D7957" w:rsidP="00474A62">
            <w:pPr>
              <w:pStyle w:val="Text1"/>
              <w:ind w:left="0"/>
            </w:pPr>
            <w:r>
              <w:rPr>
                <w:rFonts w:ascii="Arial" w:hAnsi="Arial" w:cs="Arial"/>
                <w:sz w:val="14"/>
                <w:szCs w:val="14"/>
              </w:rPr>
              <w:t>[……………]</w:t>
            </w:r>
          </w:p>
        </w:tc>
      </w:tr>
      <w:tr w:rsidR="001D7957" w14:paraId="22DA947E" w14:textId="77777777" w:rsidTr="00474A62">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B0E67B5" w14:textId="77777777" w:rsidR="001D7957" w:rsidRPr="003A443E" w:rsidRDefault="001D7957" w:rsidP="00474A62">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4"/>
            </w:r>
            <w:r w:rsidRPr="003A443E">
              <w:rPr>
                <w:rFonts w:ascii="Arial" w:hAnsi="Arial" w:cs="Arial"/>
                <w:color w:val="000000"/>
                <w:sz w:val="14"/>
                <w:szCs w:val="14"/>
              </w:rPr>
              <w:t>):</w:t>
            </w:r>
          </w:p>
          <w:p w14:paraId="72AD949F" w14:textId="77777777" w:rsidR="001D7957" w:rsidRPr="003A443E" w:rsidRDefault="001D7957" w:rsidP="00474A62">
            <w:pPr>
              <w:pStyle w:val="Text1"/>
              <w:ind w:left="0"/>
              <w:rPr>
                <w:rFonts w:ascii="Arial" w:hAnsi="Arial" w:cs="Arial"/>
                <w:color w:val="000000"/>
                <w:sz w:val="14"/>
                <w:szCs w:val="14"/>
              </w:rPr>
            </w:pPr>
            <w:r w:rsidRPr="003A443E">
              <w:rPr>
                <w:rFonts w:ascii="Arial" w:hAnsi="Arial" w:cs="Arial"/>
                <w:color w:val="000000"/>
                <w:sz w:val="14"/>
                <w:szCs w:val="14"/>
              </w:rPr>
              <w:t>Telefono:</w:t>
            </w:r>
          </w:p>
          <w:p w14:paraId="082B79FF" w14:textId="77777777" w:rsidR="001D7957" w:rsidRPr="003A443E" w:rsidRDefault="001D7957" w:rsidP="00474A62">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06F3E436" w14:textId="77777777" w:rsidR="001D7957" w:rsidRPr="003A443E" w:rsidRDefault="001D7957" w:rsidP="00474A62">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586A469" w14:textId="77777777" w:rsidR="001D7957" w:rsidRDefault="001D7957" w:rsidP="00474A62">
            <w:pPr>
              <w:pStyle w:val="Text1"/>
              <w:ind w:left="0"/>
              <w:rPr>
                <w:rFonts w:ascii="Arial" w:hAnsi="Arial" w:cs="Arial"/>
                <w:sz w:val="14"/>
                <w:szCs w:val="14"/>
              </w:rPr>
            </w:pPr>
            <w:r>
              <w:rPr>
                <w:rFonts w:ascii="Arial" w:hAnsi="Arial" w:cs="Arial"/>
                <w:sz w:val="14"/>
                <w:szCs w:val="14"/>
              </w:rPr>
              <w:t>[……………]</w:t>
            </w:r>
          </w:p>
          <w:p w14:paraId="295E4436" w14:textId="77777777" w:rsidR="001D7957" w:rsidRDefault="001D7957" w:rsidP="00474A62">
            <w:pPr>
              <w:pStyle w:val="Text1"/>
              <w:ind w:left="0"/>
              <w:rPr>
                <w:rFonts w:ascii="Arial" w:hAnsi="Arial" w:cs="Arial"/>
                <w:sz w:val="14"/>
                <w:szCs w:val="14"/>
              </w:rPr>
            </w:pPr>
            <w:r>
              <w:rPr>
                <w:rFonts w:ascii="Arial" w:hAnsi="Arial" w:cs="Arial"/>
                <w:sz w:val="14"/>
                <w:szCs w:val="14"/>
              </w:rPr>
              <w:t>[……………]</w:t>
            </w:r>
          </w:p>
          <w:p w14:paraId="206B8CF5" w14:textId="77777777" w:rsidR="001D7957" w:rsidRDefault="001D7957" w:rsidP="00474A62">
            <w:pPr>
              <w:pStyle w:val="Text1"/>
              <w:ind w:left="0"/>
              <w:rPr>
                <w:rFonts w:ascii="Arial" w:hAnsi="Arial" w:cs="Arial"/>
                <w:sz w:val="14"/>
                <w:szCs w:val="14"/>
              </w:rPr>
            </w:pPr>
            <w:r>
              <w:rPr>
                <w:rFonts w:ascii="Arial" w:hAnsi="Arial" w:cs="Arial"/>
                <w:sz w:val="14"/>
                <w:szCs w:val="14"/>
              </w:rPr>
              <w:t>[……………]</w:t>
            </w:r>
          </w:p>
          <w:p w14:paraId="590B5577" w14:textId="77777777" w:rsidR="001D7957" w:rsidRDefault="001D7957" w:rsidP="00474A62">
            <w:pPr>
              <w:pStyle w:val="Text1"/>
              <w:ind w:left="0"/>
            </w:pPr>
            <w:r>
              <w:rPr>
                <w:rFonts w:ascii="Arial" w:hAnsi="Arial" w:cs="Arial"/>
                <w:sz w:val="14"/>
                <w:szCs w:val="14"/>
              </w:rPr>
              <w:t>[……………]</w:t>
            </w:r>
          </w:p>
        </w:tc>
      </w:tr>
      <w:tr w:rsidR="001D7957" w14:paraId="1E6C97EB" w14:textId="77777777" w:rsidTr="00474A6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7F6C95" w14:textId="77777777" w:rsidR="001D7957" w:rsidRDefault="001D7957" w:rsidP="00474A62">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1755C8E" w14:textId="77777777" w:rsidR="001D7957" w:rsidRDefault="001D7957" w:rsidP="00474A62">
            <w:pPr>
              <w:pStyle w:val="Text1"/>
              <w:ind w:left="0"/>
            </w:pPr>
            <w:r>
              <w:rPr>
                <w:rFonts w:ascii="Arial" w:hAnsi="Arial" w:cs="Arial"/>
                <w:b/>
                <w:sz w:val="14"/>
                <w:szCs w:val="14"/>
              </w:rPr>
              <w:t>Risposta:</w:t>
            </w:r>
          </w:p>
        </w:tc>
      </w:tr>
      <w:tr w:rsidR="001D7957" w14:paraId="375C031E" w14:textId="77777777" w:rsidTr="00474A6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70CCE2A" w14:textId="77777777" w:rsidR="001D7957" w:rsidRDefault="001D7957" w:rsidP="00474A62">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5"/>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14DF926" w14:textId="77777777" w:rsidR="001D7957" w:rsidRDefault="001D7957" w:rsidP="00474A62">
            <w:pPr>
              <w:pStyle w:val="Text1"/>
              <w:ind w:left="0"/>
            </w:pPr>
            <w:r>
              <w:rPr>
                <w:rFonts w:ascii="Arial" w:hAnsi="Arial" w:cs="Arial"/>
                <w:sz w:val="14"/>
                <w:szCs w:val="14"/>
              </w:rPr>
              <w:t>[ ] Sì [ ] No</w:t>
            </w:r>
          </w:p>
        </w:tc>
      </w:tr>
      <w:tr w:rsidR="001D7957" w14:paraId="2A55CEC0" w14:textId="77777777" w:rsidTr="00474A6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FF06758" w14:textId="77777777" w:rsidR="001D7957" w:rsidRPr="003A443E" w:rsidRDefault="001D7957" w:rsidP="00474A62">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7"/>
            </w:r>
            <w:r w:rsidRPr="003A443E">
              <w:rPr>
                <w:rFonts w:ascii="Arial" w:hAnsi="Arial" w:cs="Arial"/>
                <w:color w:val="000000"/>
                <w:sz w:val="14"/>
                <w:szCs w:val="14"/>
              </w:rPr>
              <w:t>) o provvede all'esecuzione del contratto nel contesto di programmi di lavoro protetti (articolo 112 del Codice)?</w:t>
            </w:r>
          </w:p>
          <w:p w14:paraId="24B985D2" w14:textId="77777777" w:rsidR="001D7957" w:rsidRPr="003A443E" w:rsidRDefault="001D7957" w:rsidP="00474A62">
            <w:pPr>
              <w:pStyle w:val="Text1"/>
              <w:spacing w:before="0" w:after="0"/>
              <w:ind w:left="0"/>
              <w:rPr>
                <w:rFonts w:ascii="Arial" w:hAnsi="Arial" w:cs="Arial"/>
                <w:b/>
                <w:color w:val="000000"/>
                <w:sz w:val="14"/>
                <w:szCs w:val="14"/>
              </w:rPr>
            </w:pPr>
          </w:p>
          <w:p w14:paraId="7C4F7D83" w14:textId="77777777" w:rsidR="001D7957" w:rsidRPr="003A443E" w:rsidRDefault="001D7957" w:rsidP="00474A62">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108EFB96" w14:textId="77777777" w:rsidR="001D7957" w:rsidRPr="003A443E" w:rsidRDefault="001D7957" w:rsidP="00474A62">
            <w:pPr>
              <w:pStyle w:val="Text1"/>
              <w:spacing w:before="0" w:after="0"/>
              <w:ind w:left="0"/>
              <w:rPr>
                <w:rFonts w:ascii="Arial" w:hAnsi="Arial" w:cs="Arial"/>
                <w:color w:val="000000"/>
                <w:sz w:val="14"/>
                <w:szCs w:val="14"/>
              </w:rPr>
            </w:pPr>
          </w:p>
          <w:p w14:paraId="585659AC" w14:textId="77777777" w:rsidR="001D7957" w:rsidRPr="003A443E" w:rsidRDefault="001D7957" w:rsidP="00474A62">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03BAED76" w14:textId="77777777" w:rsidR="001D7957" w:rsidRPr="003A443E" w:rsidRDefault="001D7957" w:rsidP="00474A62">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5347068" w14:textId="77777777" w:rsidR="001D7957" w:rsidRDefault="001D7957" w:rsidP="00474A62">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14:paraId="37C90386" w14:textId="77777777" w:rsidR="001D7957" w:rsidRDefault="001D7957" w:rsidP="00474A62">
            <w:pPr>
              <w:pStyle w:val="Text1"/>
              <w:spacing w:before="0" w:after="0"/>
              <w:ind w:left="0"/>
              <w:rPr>
                <w:rFonts w:ascii="Arial" w:hAnsi="Arial" w:cs="Arial"/>
                <w:sz w:val="14"/>
                <w:szCs w:val="14"/>
              </w:rPr>
            </w:pPr>
          </w:p>
          <w:p w14:paraId="3598F8EF" w14:textId="77777777" w:rsidR="001D7957" w:rsidRDefault="001D7957" w:rsidP="00474A62">
            <w:pPr>
              <w:pStyle w:val="Text1"/>
              <w:spacing w:before="0" w:after="0"/>
              <w:ind w:left="0"/>
              <w:rPr>
                <w:rFonts w:ascii="Arial" w:hAnsi="Arial" w:cs="Arial"/>
                <w:sz w:val="14"/>
                <w:szCs w:val="14"/>
              </w:rPr>
            </w:pPr>
          </w:p>
          <w:p w14:paraId="4892A6B7" w14:textId="77777777" w:rsidR="001D7957" w:rsidRDefault="001D7957" w:rsidP="00474A62">
            <w:pPr>
              <w:pStyle w:val="Text1"/>
              <w:spacing w:before="0" w:after="0"/>
              <w:ind w:left="0"/>
              <w:rPr>
                <w:rFonts w:ascii="Arial" w:hAnsi="Arial" w:cs="Arial"/>
                <w:sz w:val="14"/>
                <w:szCs w:val="14"/>
              </w:rPr>
            </w:pPr>
          </w:p>
          <w:p w14:paraId="3D1295AB" w14:textId="77777777" w:rsidR="001D7957" w:rsidRDefault="001D7957" w:rsidP="00474A62">
            <w:pPr>
              <w:pStyle w:val="Text1"/>
              <w:spacing w:before="0" w:after="0"/>
              <w:ind w:left="0"/>
              <w:rPr>
                <w:rFonts w:ascii="Arial" w:hAnsi="Arial" w:cs="Arial"/>
                <w:sz w:val="14"/>
                <w:szCs w:val="14"/>
              </w:rPr>
            </w:pPr>
          </w:p>
          <w:p w14:paraId="0D049D23" w14:textId="77777777" w:rsidR="001D7957" w:rsidRDefault="001D7957" w:rsidP="00474A62">
            <w:pPr>
              <w:pStyle w:val="Text1"/>
              <w:spacing w:before="0" w:after="0"/>
              <w:ind w:left="0"/>
              <w:rPr>
                <w:rFonts w:ascii="Arial" w:hAnsi="Arial" w:cs="Arial"/>
                <w:sz w:val="14"/>
                <w:szCs w:val="14"/>
              </w:rPr>
            </w:pPr>
            <w:r>
              <w:rPr>
                <w:rFonts w:ascii="Arial" w:hAnsi="Arial" w:cs="Arial"/>
                <w:sz w:val="14"/>
                <w:szCs w:val="14"/>
              </w:rPr>
              <w:t>[……………]</w:t>
            </w:r>
          </w:p>
          <w:p w14:paraId="050CFD4B" w14:textId="77777777" w:rsidR="001D7957" w:rsidRDefault="001D7957" w:rsidP="00474A62">
            <w:pPr>
              <w:pStyle w:val="Text1"/>
              <w:spacing w:before="0" w:after="0"/>
              <w:ind w:left="0"/>
              <w:rPr>
                <w:rFonts w:ascii="Arial" w:hAnsi="Arial" w:cs="Arial"/>
                <w:sz w:val="14"/>
                <w:szCs w:val="14"/>
              </w:rPr>
            </w:pPr>
          </w:p>
          <w:p w14:paraId="5E5DD4DA" w14:textId="77777777" w:rsidR="001D7957" w:rsidRDefault="001D7957" w:rsidP="00474A62">
            <w:pPr>
              <w:pStyle w:val="Text1"/>
              <w:spacing w:before="0" w:after="0"/>
              <w:ind w:left="0"/>
              <w:rPr>
                <w:rFonts w:ascii="Arial" w:hAnsi="Arial" w:cs="Arial"/>
                <w:sz w:val="14"/>
                <w:szCs w:val="14"/>
              </w:rPr>
            </w:pPr>
          </w:p>
          <w:p w14:paraId="50BB8849" w14:textId="77777777" w:rsidR="001D7957" w:rsidRDefault="001D7957" w:rsidP="00474A62">
            <w:pPr>
              <w:pStyle w:val="Text1"/>
              <w:spacing w:before="0" w:after="0"/>
              <w:ind w:left="0"/>
              <w:rPr>
                <w:rFonts w:ascii="Arial" w:hAnsi="Arial" w:cs="Arial"/>
                <w:sz w:val="14"/>
                <w:szCs w:val="14"/>
              </w:rPr>
            </w:pPr>
          </w:p>
          <w:p w14:paraId="4568313C" w14:textId="77777777" w:rsidR="001D7957" w:rsidRDefault="001D7957" w:rsidP="00474A62">
            <w:pPr>
              <w:pStyle w:val="Text1"/>
              <w:spacing w:before="0" w:after="0"/>
              <w:ind w:left="0"/>
              <w:rPr>
                <w:rFonts w:ascii="Arial" w:hAnsi="Arial" w:cs="Arial"/>
                <w:sz w:val="14"/>
                <w:szCs w:val="14"/>
              </w:rPr>
            </w:pPr>
            <w:r>
              <w:rPr>
                <w:rFonts w:ascii="Arial" w:hAnsi="Arial" w:cs="Arial"/>
                <w:sz w:val="14"/>
                <w:szCs w:val="14"/>
              </w:rPr>
              <w:t>[…………....]</w:t>
            </w:r>
          </w:p>
          <w:p w14:paraId="4935A709" w14:textId="77777777" w:rsidR="001D7957" w:rsidRDefault="001D7957" w:rsidP="00474A62">
            <w:pPr>
              <w:pStyle w:val="Text1"/>
              <w:spacing w:before="0" w:after="0"/>
              <w:ind w:left="0"/>
              <w:rPr>
                <w:rFonts w:ascii="Arial" w:hAnsi="Arial" w:cs="Arial"/>
                <w:sz w:val="14"/>
                <w:szCs w:val="14"/>
              </w:rPr>
            </w:pPr>
          </w:p>
        </w:tc>
      </w:tr>
      <w:tr w:rsidR="001D7957" w14:paraId="1A84FBE8" w14:textId="77777777" w:rsidTr="00474A6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8E9645B" w14:textId="77777777" w:rsidR="001D7957" w:rsidRPr="003A443E" w:rsidRDefault="001D7957" w:rsidP="00474A62">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6CBBD145" w14:textId="77777777" w:rsidR="001D7957" w:rsidRPr="003A443E" w:rsidRDefault="001D7957" w:rsidP="00474A62">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7C583894" w14:textId="77777777" w:rsidR="001D7957" w:rsidRPr="003A443E" w:rsidRDefault="001D7957" w:rsidP="00474A62">
            <w:pPr>
              <w:pStyle w:val="Text1"/>
              <w:spacing w:before="0" w:after="0"/>
              <w:ind w:left="0"/>
              <w:rPr>
                <w:rFonts w:ascii="Arial" w:hAnsi="Arial" w:cs="Arial"/>
                <w:color w:val="000000"/>
                <w:sz w:val="14"/>
                <w:szCs w:val="14"/>
              </w:rPr>
            </w:pPr>
          </w:p>
          <w:p w14:paraId="5F7F70FD" w14:textId="77777777" w:rsidR="001D7957" w:rsidRPr="003A443E" w:rsidRDefault="001D7957" w:rsidP="00474A62">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14:paraId="371E710D" w14:textId="77777777" w:rsidR="001D7957" w:rsidRPr="003A443E" w:rsidRDefault="001D7957" w:rsidP="00474A62">
            <w:pPr>
              <w:pStyle w:val="Text1"/>
              <w:spacing w:before="0" w:after="0"/>
              <w:ind w:left="0"/>
              <w:rPr>
                <w:rFonts w:ascii="Arial" w:hAnsi="Arial" w:cs="Arial"/>
                <w:color w:val="000000"/>
                <w:sz w:val="12"/>
                <w:szCs w:val="12"/>
              </w:rPr>
            </w:pPr>
          </w:p>
          <w:p w14:paraId="25E3E314" w14:textId="77777777" w:rsidR="001D7957" w:rsidRPr="003A443E" w:rsidRDefault="001D7957" w:rsidP="00474A62">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328B4A90" w14:textId="77777777" w:rsidR="001D7957" w:rsidRPr="003A443E" w:rsidRDefault="001D7957" w:rsidP="00474A62">
            <w:pPr>
              <w:pStyle w:val="Text1"/>
              <w:spacing w:before="0" w:after="0"/>
              <w:ind w:left="720"/>
              <w:rPr>
                <w:rFonts w:ascii="Arial" w:hAnsi="Arial" w:cs="Arial"/>
                <w:i/>
                <w:color w:val="000000"/>
                <w:sz w:val="14"/>
                <w:szCs w:val="14"/>
              </w:rPr>
            </w:pPr>
          </w:p>
          <w:p w14:paraId="24B8370D" w14:textId="77777777" w:rsidR="001D7957" w:rsidRPr="003A443E" w:rsidRDefault="001D7957" w:rsidP="00474A62">
            <w:pPr>
              <w:pStyle w:val="Text1"/>
              <w:spacing w:before="0" w:after="0"/>
              <w:ind w:left="720"/>
              <w:rPr>
                <w:rFonts w:ascii="Arial" w:hAnsi="Arial" w:cs="Arial"/>
                <w:i/>
                <w:color w:val="000000"/>
                <w:sz w:val="14"/>
                <w:szCs w:val="14"/>
              </w:rPr>
            </w:pPr>
          </w:p>
          <w:p w14:paraId="4A24C52A" w14:textId="77777777" w:rsidR="001D7957" w:rsidRPr="003A443E" w:rsidRDefault="001D7957" w:rsidP="00474A62">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7FACB51F" w14:textId="77777777" w:rsidR="001D7957" w:rsidRPr="003A443E" w:rsidRDefault="001D7957" w:rsidP="00474A62">
            <w:pPr>
              <w:pStyle w:val="Text1"/>
              <w:spacing w:before="0" w:after="0"/>
              <w:ind w:left="284" w:hanging="284"/>
              <w:rPr>
                <w:rFonts w:ascii="Arial" w:hAnsi="Arial" w:cs="Arial"/>
                <w:color w:val="000000"/>
                <w:sz w:val="14"/>
                <w:szCs w:val="14"/>
              </w:rPr>
            </w:pPr>
          </w:p>
          <w:p w14:paraId="1FAD5070" w14:textId="77777777" w:rsidR="001D7957" w:rsidRPr="003A443E" w:rsidRDefault="001D7957" w:rsidP="00474A62">
            <w:pPr>
              <w:pStyle w:val="Text1"/>
              <w:spacing w:before="0" w:after="0"/>
              <w:ind w:left="284" w:hanging="284"/>
              <w:rPr>
                <w:rFonts w:ascii="Arial" w:hAnsi="Arial" w:cs="Arial"/>
                <w:color w:val="000000"/>
                <w:sz w:val="14"/>
                <w:szCs w:val="14"/>
              </w:rPr>
            </w:pPr>
          </w:p>
          <w:p w14:paraId="56F39AFF" w14:textId="77777777" w:rsidR="001D7957" w:rsidRPr="003A443E" w:rsidRDefault="001D7957" w:rsidP="00474A62">
            <w:pPr>
              <w:pStyle w:val="Text1"/>
              <w:spacing w:before="0" w:after="0"/>
              <w:ind w:left="284" w:hanging="284"/>
              <w:rPr>
                <w:rFonts w:ascii="Arial" w:hAnsi="Arial" w:cs="Arial"/>
                <w:color w:val="000000"/>
                <w:sz w:val="14"/>
                <w:szCs w:val="14"/>
              </w:rPr>
            </w:pPr>
          </w:p>
          <w:p w14:paraId="5A8E1F52" w14:textId="77777777" w:rsidR="001D7957" w:rsidRPr="003A443E" w:rsidRDefault="001D7957" w:rsidP="00474A62">
            <w:pPr>
              <w:pStyle w:val="Text1"/>
              <w:spacing w:before="0" w:after="0"/>
              <w:ind w:left="284" w:hanging="284"/>
              <w:rPr>
                <w:rFonts w:ascii="Arial" w:hAnsi="Arial" w:cs="Arial"/>
                <w:color w:val="000000"/>
                <w:sz w:val="14"/>
                <w:szCs w:val="14"/>
              </w:rPr>
            </w:pPr>
          </w:p>
          <w:p w14:paraId="19548234" w14:textId="77777777" w:rsidR="001D7957" w:rsidRPr="003A443E" w:rsidRDefault="001D7957" w:rsidP="00474A62">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p>
          <w:p w14:paraId="5A13D091" w14:textId="77777777" w:rsidR="001D7957" w:rsidRPr="003A443E" w:rsidRDefault="001D7957" w:rsidP="00474A62">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14:paraId="4535360C" w14:textId="77777777" w:rsidR="001D7957" w:rsidRPr="003A443E" w:rsidRDefault="001D7957" w:rsidP="00474A62">
            <w:pPr>
              <w:pStyle w:val="Text1"/>
              <w:ind w:left="0"/>
              <w:rPr>
                <w:rFonts w:ascii="Arial" w:hAnsi="Arial" w:cs="Arial"/>
                <w:b/>
                <w:color w:val="000000"/>
                <w:w w:val="0"/>
                <w:sz w:val="14"/>
                <w:szCs w:val="14"/>
              </w:rPr>
            </w:pPr>
            <w:r w:rsidRPr="003A443E">
              <w:rPr>
                <w:rFonts w:ascii="Arial" w:hAnsi="Arial" w:cs="Arial"/>
                <w:b/>
                <w:color w:val="000000"/>
                <w:w w:val="0"/>
                <w:sz w:val="14"/>
                <w:szCs w:val="14"/>
              </w:rPr>
              <w:lastRenderedPageBreak/>
              <w:t>In caso di risposta negativa alla lettera d):</w:t>
            </w:r>
          </w:p>
          <w:p w14:paraId="25674F5D" w14:textId="77777777" w:rsidR="001D7957" w:rsidRPr="003A443E" w:rsidRDefault="001D7957" w:rsidP="00474A62">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075C76EF" w14:textId="77777777" w:rsidR="001D7957" w:rsidRPr="003A443E" w:rsidRDefault="001D7957" w:rsidP="00474A62">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014B61A1" w14:textId="77777777" w:rsidR="001D7957" w:rsidRPr="003A443E" w:rsidRDefault="001D7957" w:rsidP="00474A62">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43ED16CF" w14:textId="77777777" w:rsidR="001D7957" w:rsidRPr="003A443E" w:rsidRDefault="001D7957" w:rsidP="00474A62">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990DB50" w14:textId="77777777" w:rsidR="001D7957" w:rsidRDefault="001D7957" w:rsidP="00474A62">
            <w:pPr>
              <w:pStyle w:val="Text1"/>
              <w:ind w:left="0"/>
              <w:rPr>
                <w:rFonts w:ascii="Arial" w:hAnsi="Arial" w:cs="Arial"/>
                <w:sz w:val="15"/>
                <w:szCs w:val="15"/>
              </w:rPr>
            </w:pPr>
          </w:p>
          <w:p w14:paraId="453A88BE" w14:textId="77777777" w:rsidR="001D7957" w:rsidRDefault="001D7957" w:rsidP="00474A62">
            <w:pPr>
              <w:pStyle w:val="Text1"/>
              <w:ind w:left="0"/>
              <w:rPr>
                <w:rFonts w:ascii="Arial" w:hAnsi="Arial" w:cs="Arial"/>
                <w:sz w:val="15"/>
                <w:szCs w:val="15"/>
              </w:rPr>
            </w:pPr>
          </w:p>
          <w:p w14:paraId="719CC473" w14:textId="77777777" w:rsidR="001D7957" w:rsidRDefault="001D7957" w:rsidP="00474A62">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14:paraId="26297168" w14:textId="77777777" w:rsidR="001D7957" w:rsidRDefault="001D7957" w:rsidP="00474A62">
            <w:pPr>
              <w:pStyle w:val="Text1"/>
              <w:ind w:left="0"/>
              <w:rPr>
                <w:rFonts w:ascii="Arial" w:hAnsi="Arial" w:cs="Arial"/>
                <w:sz w:val="15"/>
                <w:szCs w:val="15"/>
              </w:rPr>
            </w:pPr>
          </w:p>
          <w:p w14:paraId="1EF05F8D" w14:textId="77777777" w:rsidR="001D7957" w:rsidRDefault="001D7957" w:rsidP="00474A62">
            <w:pPr>
              <w:pStyle w:val="Text1"/>
              <w:ind w:left="0"/>
              <w:rPr>
                <w:rFonts w:ascii="Arial" w:hAnsi="Arial" w:cs="Arial"/>
                <w:sz w:val="15"/>
                <w:szCs w:val="15"/>
              </w:rPr>
            </w:pPr>
          </w:p>
          <w:p w14:paraId="068E639E" w14:textId="77777777" w:rsidR="001D7957" w:rsidRDefault="001D7957" w:rsidP="00474A62">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1F904B24" w14:textId="77777777" w:rsidR="001D7957" w:rsidRDefault="001D7957" w:rsidP="00474A62">
            <w:pPr>
              <w:pStyle w:val="Text1"/>
              <w:spacing w:before="0" w:after="0"/>
              <w:ind w:left="0"/>
              <w:rPr>
                <w:rFonts w:ascii="Arial" w:hAnsi="Arial" w:cs="Arial"/>
                <w:color w:val="000000"/>
                <w:sz w:val="14"/>
                <w:szCs w:val="14"/>
              </w:rPr>
            </w:pPr>
          </w:p>
          <w:p w14:paraId="7D9F5407" w14:textId="77777777" w:rsidR="001D7957" w:rsidRDefault="001D7957" w:rsidP="00474A62">
            <w:pPr>
              <w:pStyle w:val="Text1"/>
              <w:spacing w:before="0" w:after="0"/>
              <w:ind w:left="0"/>
              <w:rPr>
                <w:rFonts w:ascii="Arial" w:hAnsi="Arial" w:cs="Arial"/>
                <w:color w:val="000000"/>
                <w:sz w:val="14"/>
                <w:szCs w:val="14"/>
              </w:rPr>
            </w:pPr>
          </w:p>
          <w:p w14:paraId="64679A56" w14:textId="77777777" w:rsidR="001D7957" w:rsidRDefault="001D7957" w:rsidP="00474A62">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14:paraId="7598B094" w14:textId="77777777" w:rsidR="001D7957" w:rsidRDefault="001D7957" w:rsidP="00474A62">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7DBB07B6" w14:textId="77777777" w:rsidR="001D7957" w:rsidRDefault="001D7957" w:rsidP="00474A62">
            <w:pPr>
              <w:pStyle w:val="Text1"/>
              <w:ind w:left="0"/>
              <w:rPr>
                <w:rFonts w:ascii="Arial" w:hAnsi="Arial" w:cs="Arial"/>
                <w:color w:val="000000"/>
                <w:sz w:val="14"/>
                <w:szCs w:val="14"/>
              </w:rPr>
            </w:pPr>
          </w:p>
          <w:p w14:paraId="0B23CB54" w14:textId="77777777" w:rsidR="001D7957" w:rsidRDefault="001D7957" w:rsidP="00474A62">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t>d) [ ] Sì [ ] No</w:t>
            </w:r>
          </w:p>
          <w:p w14:paraId="773C12E1" w14:textId="77777777" w:rsidR="001D7957" w:rsidRDefault="001D7957" w:rsidP="00474A62">
            <w:pPr>
              <w:pStyle w:val="Text1"/>
              <w:ind w:left="0"/>
              <w:rPr>
                <w:rFonts w:ascii="Arial" w:hAnsi="Arial" w:cs="Arial"/>
                <w:color w:val="FF0000"/>
                <w:sz w:val="14"/>
                <w:szCs w:val="14"/>
                <w:highlight w:val="yellow"/>
              </w:rPr>
            </w:pPr>
          </w:p>
          <w:p w14:paraId="56AD38E0" w14:textId="77777777" w:rsidR="001D7957" w:rsidRDefault="001D7957" w:rsidP="00474A62">
            <w:pPr>
              <w:pStyle w:val="Text1"/>
              <w:ind w:left="0"/>
              <w:rPr>
                <w:rFonts w:ascii="Arial" w:hAnsi="Arial" w:cs="Arial"/>
                <w:color w:val="FF0000"/>
                <w:sz w:val="14"/>
                <w:szCs w:val="14"/>
                <w:highlight w:val="yellow"/>
              </w:rPr>
            </w:pPr>
          </w:p>
          <w:p w14:paraId="4E6BBC05" w14:textId="77777777" w:rsidR="001D7957" w:rsidRDefault="001D7957" w:rsidP="00474A62">
            <w:pPr>
              <w:pStyle w:val="Text1"/>
              <w:ind w:left="0"/>
              <w:rPr>
                <w:rFonts w:ascii="Arial" w:hAnsi="Arial" w:cs="Arial"/>
                <w:sz w:val="14"/>
                <w:szCs w:val="14"/>
              </w:rPr>
            </w:pPr>
          </w:p>
          <w:p w14:paraId="1618F312" w14:textId="77777777" w:rsidR="001D7957" w:rsidRDefault="001D7957" w:rsidP="00474A62">
            <w:pPr>
              <w:pStyle w:val="Text1"/>
              <w:ind w:left="0"/>
              <w:rPr>
                <w:rFonts w:ascii="Arial" w:hAnsi="Arial" w:cs="Arial"/>
                <w:sz w:val="14"/>
                <w:szCs w:val="14"/>
              </w:rPr>
            </w:pPr>
          </w:p>
          <w:p w14:paraId="5631B88D" w14:textId="77777777" w:rsidR="001D7957" w:rsidRDefault="001D7957" w:rsidP="00474A62">
            <w:pPr>
              <w:pStyle w:val="Text1"/>
              <w:ind w:left="0"/>
              <w:rPr>
                <w:rFonts w:ascii="Arial" w:hAnsi="Arial" w:cs="Arial"/>
                <w:sz w:val="14"/>
                <w:szCs w:val="14"/>
              </w:rPr>
            </w:pPr>
          </w:p>
          <w:p w14:paraId="4C81F035" w14:textId="77777777" w:rsidR="001D7957" w:rsidRDefault="001D7957" w:rsidP="00474A62">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2FE90C2E" w14:textId="77777777" w:rsidR="001D7957" w:rsidRDefault="001D7957" w:rsidP="00474A62">
            <w:pPr>
              <w:pStyle w:val="Text1"/>
              <w:spacing w:before="0"/>
              <w:ind w:left="0"/>
            </w:pPr>
            <w:r>
              <w:rPr>
                <w:rFonts w:ascii="Arial" w:hAnsi="Arial" w:cs="Arial"/>
                <w:sz w:val="14"/>
                <w:szCs w:val="14"/>
              </w:rPr>
              <w:t>[………..…][…………][……….…][……….…]</w:t>
            </w:r>
          </w:p>
        </w:tc>
      </w:tr>
      <w:tr w:rsidR="001D7957" w14:paraId="50E481FE" w14:textId="77777777" w:rsidTr="00474A62">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AC0B9C9" w14:textId="77777777" w:rsidR="001D7957" w:rsidRPr="003A443E" w:rsidRDefault="001D7957" w:rsidP="00474A62">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4EA4514D" w14:textId="77777777" w:rsidR="001D7957" w:rsidRPr="003A443E" w:rsidRDefault="001D7957" w:rsidP="00474A62">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10CFC56D" w14:textId="77777777" w:rsidR="001D7957" w:rsidRPr="003A443E" w:rsidRDefault="001D7957" w:rsidP="00474A62">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14:paraId="0DD5A0E5" w14:textId="77777777" w:rsidR="001D7957" w:rsidRPr="003A443E" w:rsidRDefault="001D7957" w:rsidP="00474A62">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578A30CE" w14:textId="77777777" w:rsidR="001D7957" w:rsidRPr="003A443E" w:rsidRDefault="001D7957" w:rsidP="00474A62">
            <w:pPr>
              <w:pStyle w:val="Text1"/>
              <w:spacing w:before="0" w:after="0"/>
              <w:ind w:left="0"/>
              <w:rPr>
                <w:rFonts w:ascii="Arial" w:hAnsi="Arial" w:cs="Arial"/>
                <w:color w:val="000000"/>
                <w:sz w:val="14"/>
                <w:szCs w:val="14"/>
              </w:rPr>
            </w:pPr>
          </w:p>
          <w:p w14:paraId="6B7F30D7" w14:textId="77777777" w:rsidR="001D7957" w:rsidRPr="003A443E" w:rsidRDefault="001D7957" w:rsidP="00474A62">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0981986D" w14:textId="77777777" w:rsidR="001D7957" w:rsidRPr="003A443E" w:rsidRDefault="001D7957" w:rsidP="00474A62">
            <w:pPr>
              <w:pStyle w:val="Text1"/>
              <w:spacing w:before="0" w:after="0"/>
              <w:ind w:left="720"/>
              <w:rPr>
                <w:rFonts w:ascii="Arial" w:hAnsi="Arial" w:cs="Arial"/>
                <w:i/>
                <w:color w:val="000000"/>
                <w:sz w:val="14"/>
                <w:szCs w:val="14"/>
              </w:rPr>
            </w:pPr>
          </w:p>
          <w:p w14:paraId="4BC14BDD" w14:textId="77777777" w:rsidR="001D7957" w:rsidRPr="003A443E" w:rsidRDefault="001D7957" w:rsidP="00474A62">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518834F3" w14:textId="77777777" w:rsidR="001D7957" w:rsidRPr="003A443E" w:rsidRDefault="001D7957" w:rsidP="00474A62">
            <w:pPr>
              <w:pStyle w:val="Text1"/>
              <w:spacing w:before="0" w:after="0"/>
              <w:ind w:left="284" w:hanging="284"/>
              <w:rPr>
                <w:rFonts w:ascii="Arial" w:hAnsi="Arial" w:cs="Arial"/>
                <w:color w:val="000000"/>
                <w:sz w:val="14"/>
                <w:szCs w:val="14"/>
              </w:rPr>
            </w:pPr>
          </w:p>
          <w:p w14:paraId="71643C0B" w14:textId="77777777" w:rsidR="001D7957" w:rsidRPr="003A443E" w:rsidRDefault="001D7957" w:rsidP="00474A62">
            <w:pPr>
              <w:pStyle w:val="Text1"/>
              <w:spacing w:before="0" w:after="0"/>
              <w:ind w:left="284" w:hanging="284"/>
              <w:rPr>
                <w:rFonts w:ascii="Arial" w:hAnsi="Arial" w:cs="Arial"/>
                <w:color w:val="000000"/>
                <w:sz w:val="14"/>
                <w:szCs w:val="14"/>
              </w:rPr>
            </w:pPr>
          </w:p>
          <w:p w14:paraId="2D60762C" w14:textId="77777777" w:rsidR="001D7957" w:rsidRPr="003A443E" w:rsidRDefault="001D7957" w:rsidP="00474A62">
            <w:pPr>
              <w:pStyle w:val="Text1"/>
              <w:spacing w:before="0" w:after="0"/>
              <w:ind w:left="284" w:hanging="284"/>
              <w:rPr>
                <w:rFonts w:ascii="Arial" w:hAnsi="Arial" w:cs="Arial"/>
                <w:color w:val="000000"/>
                <w:sz w:val="14"/>
                <w:szCs w:val="14"/>
              </w:rPr>
            </w:pPr>
          </w:p>
          <w:p w14:paraId="68A23958" w14:textId="77777777" w:rsidR="001D7957" w:rsidRPr="003A443E" w:rsidRDefault="001D7957" w:rsidP="00474A62">
            <w:pPr>
              <w:pStyle w:val="Text1"/>
              <w:spacing w:before="0" w:after="0"/>
              <w:ind w:left="284" w:hanging="284"/>
              <w:rPr>
                <w:rFonts w:ascii="Arial" w:hAnsi="Arial" w:cs="Arial"/>
                <w:color w:val="000000"/>
                <w:sz w:val="14"/>
                <w:szCs w:val="14"/>
              </w:rPr>
            </w:pPr>
          </w:p>
          <w:p w14:paraId="327ECA20" w14:textId="77777777" w:rsidR="001D7957" w:rsidRPr="003A443E" w:rsidRDefault="001D7957" w:rsidP="00474A62">
            <w:pPr>
              <w:pStyle w:val="Text1"/>
              <w:spacing w:before="0" w:after="0"/>
              <w:ind w:left="284" w:hanging="284"/>
              <w:rPr>
                <w:rFonts w:ascii="Arial" w:hAnsi="Arial" w:cs="Arial"/>
                <w:color w:val="000000"/>
                <w:sz w:val="14"/>
                <w:szCs w:val="14"/>
              </w:rPr>
            </w:pPr>
          </w:p>
          <w:p w14:paraId="451CE958" w14:textId="77777777" w:rsidR="001D7957" w:rsidRPr="003A443E" w:rsidRDefault="001D7957" w:rsidP="00474A62">
            <w:pPr>
              <w:pStyle w:val="Text1"/>
              <w:spacing w:before="0" w:after="0"/>
              <w:ind w:left="284" w:hanging="284"/>
              <w:rPr>
                <w:rFonts w:ascii="Arial" w:hAnsi="Arial" w:cs="Arial"/>
                <w:color w:val="000000"/>
                <w:sz w:val="14"/>
                <w:szCs w:val="14"/>
              </w:rPr>
            </w:pPr>
          </w:p>
          <w:p w14:paraId="0130A5E5" w14:textId="77777777" w:rsidR="001D7957" w:rsidRPr="003A443E" w:rsidRDefault="001D7957" w:rsidP="00474A62">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4258FC43" w14:textId="77777777" w:rsidR="001D7957" w:rsidRPr="003A443E" w:rsidRDefault="001D7957" w:rsidP="00474A62">
            <w:pPr>
              <w:pStyle w:val="Text1"/>
              <w:spacing w:before="0" w:after="0"/>
              <w:ind w:left="284" w:hanging="284"/>
              <w:rPr>
                <w:rFonts w:ascii="Arial" w:hAnsi="Arial" w:cs="Arial"/>
                <w:color w:val="000000"/>
                <w:sz w:val="14"/>
                <w:szCs w:val="14"/>
              </w:rPr>
            </w:pPr>
          </w:p>
          <w:p w14:paraId="6AD26769" w14:textId="77777777" w:rsidR="001D7957" w:rsidRPr="003A443E" w:rsidRDefault="001D7957" w:rsidP="00474A62">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4D620FB" w14:textId="77777777" w:rsidR="001D7957" w:rsidRPr="003A443E" w:rsidRDefault="001D7957" w:rsidP="00474A62">
            <w:pPr>
              <w:pStyle w:val="Text1"/>
              <w:ind w:left="0"/>
              <w:rPr>
                <w:rFonts w:ascii="Arial" w:hAnsi="Arial" w:cs="Arial"/>
                <w:color w:val="000000"/>
                <w:sz w:val="14"/>
                <w:szCs w:val="14"/>
              </w:rPr>
            </w:pPr>
          </w:p>
          <w:p w14:paraId="45BBFE25" w14:textId="77777777" w:rsidR="001D7957" w:rsidRPr="003A443E" w:rsidRDefault="001D7957" w:rsidP="00474A62">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811BDC9" w14:textId="77777777" w:rsidR="001D7957" w:rsidRPr="003A443E" w:rsidRDefault="001D7957" w:rsidP="00474A62">
            <w:pPr>
              <w:pStyle w:val="Text1"/>
              <w:ind w:left="0"/>
              <w:rPr>
                <w:rFonts w:ascii="Arial" w:hAnsi="Arial" w:cs="Arial"/>
                <w:color w:val="000000"/>
                <w:sz w:val="14"/>
                <w:szCs w:val="14"/>
              </w:rPr>
            </w:pPr>
          </w:p>
          <w:p w14:paraId="3BAABAE3" w14:textId="77777777" w:rsidR="001D7957" w:rsidRPr="003A443E" w:rsidRDefault="001D7957" w:rsidP="00474A62">
            <w:pPr>
              <w:pStyle w:val="Text1"/>
              <w:ind w:left="0"/>
              <w:rPr>
                <w:rFonts w:ascii="Arial" w:hAnsi="Arial" w:cs="Arial"/>
                <w:color w:val="000000"/>
                <w:sz w:val="14"/>
                <w:szCs w:val="14"/>
              </w:rPr>
            </w:pPr>
          </w:p>
          <w:p w14:paraId="1FD05B67" w14:textId="77777777" w:rsidR="001D7957" w:rsidRPr="003A443E" w:rsidRDefault="001D7957" w:rsidP="00474A62">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74F3618" w14:textId="77777777" w:rsidR="001D7957" w:rsidRPr="003A443E" w:rsidRDefault="001D7957" w:rsidP="00474A62">
            <w:pPr>
              <w:pStyle w:val="Text1"/>
              <w:ind w:left="0"/>
              <w:rPr>
                <w:rFonts w:ascii="Arial" w:hAnsi="Arial" w:cs="Arial"/>
                <w:color w:val="000000"/>
                <w:sz w:val="14"/>
                <w:szCs w:val="14"/>
              </w:rPr>
            </w:pPr>
          </w:p>
          <w:p w14:paraId="54DAE89F" w14:textId="77777777" w:rsidR="001D7957" w:rsidRPr="003A443E" w:rsidRDefault="001D7957" w:rsidP="00474A62">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6D1AF48D" w14:textId="77777777" w:rsidR="001D7957" w:rsidRPr="003A443E" w:rsidRDefault="001D7957" w:rsidP="00474A62">
            <w:pPr>
              <w:pStyle w:val="Text1"/>
              <w:spacing w:before="0" w:after="0"/>
              <w:ind w:left="0"/>
              <w:rPr>
                <w:rFonts w:ascii="Arial" w:hAnsi="Arial" w:cs="Arial"/>
                <w:color w:val="000000"/>
                <w:sz w:val="14"/>
                <w:szCs w:val="14"/>
              </w:rPr>
            </w:pPr>
          </w:p>
          <w:p w14:paraId="3E24A86E" w14:textId="77777777" w:rsidR="001D7957" w:rsidRPr="003A443E" w:rsidRDefault="001D7957" w:rsidP="00474A62">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14:paraId="1F5E4A52" w14:textId="77777777" w:rsidR="001D7957" w:rsidRPr="003A443E" w:rsidRDefault="001D7957" w:rsidP="00474A62">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7F55F4C4" w14:textId="77777777" w:rsidR="001D7957" w:rsidRPr="003A443E" w:rsidRDefault="001D7957" w:rsidP="00474A62">
            <w:pPr>
              <w:pStyle w:val="Text1"/>
              <w:tabs>
                <w:tab w:val="left" w:pos="318"/>
              </w:tabs>
              <w:spacing w:before="0" w:after="0"/>
              <w:ind w:left="0"/>
              <w:rPr>
                <w:rFonts w:ascii="Arial" w:hAnsi="Arial" w:cs="Arial"/>
                <w:color w:val="000000"/>
                <w:sz w:val="14"/>
                <w:szCs w:val="14"/>
              </w:rPr>
            </w:pPr>
          </w:p>
          <w:p w14:paraId="1F9C0043" w14:textId="77777777" w:rsidR="001D7957" w:rsidRPr="003A443E" w:rsidRDefault="001D7957" w:rsidP="00474A62">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3EC2C3F6" w14:textId="77777777" w:rsidR="001D7957" w:rsidRPr="003A443E" w:rsidRDefault="001D7957" w:rsidP="00474A62">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D7957" w14:paraId="01FAE950" w14:textId="77777777" w:rsidTr="00474A62">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695BCE01" w14:textId="77777777" w:rsidR="001D7957" w:rsidRPr="003A443E" w:rsidRDefault="001D7957" w:rsidP="00474A62">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1D7957" w14:paraId="1D4C0554" w14:textId="77777777" w:rsidTr="00474A6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1D55996" w14:textId="77777777" w:rsidR="001D7957" w:rsidRDefault="001D7957" w:rsidP="00474A62">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0DA99D3" w14:textId="77777777" w:rsidR="001D7957" w:rsidRDefault="001D7957" w:rsidP="00474A62">
            <w:pPr>
              <w:pStyle w:val="Text1"/>
              <w:ind w:left="0"/>
            </w:pPr>
            <w:r>
              <w:rPr>
                <w:rFonts w:ascii="Arial" w:hAnsi="Arial" w:cs="Arial"/>
                <w:b/>
                <w:sz w:val="15"/>
                <w:szCs w:val="15"/>
              </w:rPr>
              <w:t>Risposta:</w:t>
            </w:r>
          </w:p>
        </w:tc>
      </w:tr>
      <w:tr w:rsidR="001D7957" w14:paraId="728FC8F5" w14:textId="77777777" w:rsidTr="00474A6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8751A8C" w14:textId="77777777" w:rsidR="001D7957" w:rsidRDefault="001D7957" w:rsidP="00474A62">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9"/>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F8814B9" w14:textId="77777777" w:rsidR="001D7957" w:rsidRDefault="001D7957" w:rsidP="00474A62">
            <w:pPr>
              <w:pStyle w:val="Text1"/>
              <w:ind w:left="0"/>
            </w:pPr>
            <w:r>
              <w:rPr>
                <w:rFonts w:ascii="Arial" w:hAnsi="Arial" w:cs="Arial"/>
                <w:sz w:val="15"/>
                <w:szCs w:val="15"/>
              </w:rPr>
              <w:t>[ ] Sì [ ] No</w:t>
            </w:r>
          </w:p>
        </w:tc>
      </w:tr>
      <w:tr w:rsidR="001D7957" w14:paraId="2CC67E01" w14:textId="77777777" w:rsidTr="00474A62">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111D5159" w14:textId="77777777" w:rsidR="001D7957" w:rsidRDefault="001D7957" w:rsidP="00474A62">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1D7957" w14:paraId="466084A8" w14:textId="77777777" w:rsidTr="00474A6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5DCA874" w14:textId="77777777" w:rsidR="001D7957" w:rsidRPr="003A443E" w:rsidRDefault="001D7957" w:rsidP="00474A62">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0D375DE9" w14:textId="77777777" w:rsidR="001D7957" w:rsidRPr="003A443E" w:rsidRDefault="001D7957" w:rsidP="00474A62">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 xml:space="preserve">capofila, responsabile di compiti </w:t>
            </w:r>
            <w:proofErr w:type="spellStart"/>
            <w:r w:rsidRPr="003A443E">
              <w:rPr>
                <w:rFonts w:ascii="Arial" w:hAnsi="Arial" w:cs="Arial"/>
                <w:color w:val="000000"/>
                <w:sz w:val="14"/>
                <w:szCs w:val="14"/>
              </w:rPr>
              <w:t>specifici,ecc</w:t>
            </w:r>
            <w:proofErr w:type="spellEnd"/>
            <w:r w:rsidRPr="003A443E">
              <w:rPr>
                <w:rFonts w:ascii="Arial" w:hAnsi="Arial" w:cs="Arial"/>
                <w:color w:val="000000"/>
                <w:sz w:val="14"/>
                <w:szCs w:val="14"/>
              </w:rPr>
              <w:t>.):</w:t>
            </w:r>
          </w:p>
          <w:p w14:paraId="201A591C" w14:textId="77777777" w:rsidR="001D7957" w:rsidRPr="003A443E" w:rsidRDefault="001D7957" w:rsidP="00474A62">
            <w:pPr>
              <w:pStyle w:val="Text1"/>
              <w:spacing w:before="0" w:after="0"/>
              <w:ind w:left="284"/>
              <w:rPr>
                <w:rFonts w:ascii="Arial" w:hAnsi="Arial" w:cs="Arial"/>
                <w:color w:val="000000"/>
                <w:sz w:val="14"/>
                <w:szCs w:val="14"/>
              </w:rPr>
            </w:pPr>
          </w:p>
          <w:p w14:paraId="2DD95A1E" w14:textId="77777777" w:rsidR="001D7957" w:rsidRPr="003A443E" w:rsidRDefault="001D7957" w:rsidP="00474A62">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06630DAA" w14:textId="77777777" w:rsidR="001D7957" w:rsidRPr="003A443E" w:rsidRDefault="001D7957" w:rsidP="00474A62">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210FE14A" w14:textId="77777777" w:rsidR="001D7957" w:rsidRPr="003A443E" w:rsidRDefault="001D7957" w:rsidP="00474A62">
            <w:pPr>
              <w:pStyle w:val="Text1"/>
              <w:spacing w:before="0" w:after="0"/>
              <w:ind w:left="0"/>
              <w:rPr>
                <w:rFonts w:ascii="Arial" w:hAnsi="Arial" w:cs="Arial"/>
                <w:b/>
                <w:color w:val="000000"/>
                <w:sz w:val="14"/>
                <w:szCs w:val="14"/>
              </w:rPr>
            </w:pPr>
          </w:p>
          <w:p w14:paraId="7942A600" w14:textId="77777777" w:rsidR="001D7957" w:rsidRPr="003A443E" w:rsidRDefault="001D7957" w:rsidP="00474A62">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CE75134" w14:textId="77777777" w:rsidR="001D7957" w:rsidRPr="003A443E" w:rsidRDefault="001D7957" w:rsidP="00474A62">
            <w:pPr>
              <w:pStyle w:val="Text1"/>
              <w:spacing w:before="0" w:after="0"/>
              <w:ind w:left="0"/>
              <w:rPr>
                <w:rFonts w:ascii="Arial" w:hAnsi="Arial" w:cs="Arial"/>
                <w:color w:val="000000"/>
                <w:sz w:val="15"/>
                <w:szCs w:val="15"/>
              </w:rPr>
            </w:pPr>
          </w:p>
          <w:p w14:paraId="2122ED77" w14:textId="77777777" w:rsidR="001D7957" w:rsidRPr="003A443E" w:rsidRDefault="001D7957" w:rsidP="00474A62">
            <w:pPr>
              <w:pStyle w:val="Text1"/>
              <w:spacing w:before="0" w:after="0"/>
              <w:ind w:left="0"/>
              <w:rPr>
                <w:rFonts w:ascii="Arial" w:hAnsi="Arial" w:cs="Arial"/>
                <w:color w:val="000000"/>
                <w:sz w:val="15"/>
                <w:szCs w:val="15"/>
              </w:rPr>
            </w:pPr>
          </w:p>
          <w:p w14:paraId="06900A1E" w14:textId="77777777" w:rsidR="001D7957" w:rsidRPr="003A443E" w:rsidRDefault="001D7957" w:rsidP="00474A62">
            <w:pPr>
              <w:pStyle w:val="Text1"/>
              <w:spacing w:before="0" w:after="0"/>
              <w:ind w:left="0"/>
              <w:rPr>
                <w:rFonts w:ascii="Arial" w:hAnsi="Arial" w:cs="Arial"/>
                <w:color w:val="000000"/>
                <w:sz w:val="15"/>
                <w:szCs w:val="15"/>
              </w:rPr>
            </w:pPr>
          </w:p>
          <w:p w14:paraId="5EE0D6C5" w14:textId="77777777" w:rsidR="001D7957" w:rsidRPr="003A443E" w:rsidRDefault="001D7957" w:rsidP="00474A62">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14:paraId="729C3468" w14:textId="77777777" w:rsidR="001D7957" w:rsidRPr="003A443E" w:rsidRDefault="001D7957" w:rsidP="00474A62">
            <w:pPr>
              <w:pStyle w:val="Text1"/>
              <w:spacing w:before="0" w:after="0"/>
              <w:ind w:left="0"/>
              <w:rPr>
                <w:rFonts w:ascii="Arial" w:hAnsi="Arial" w:cs="Arial"/>
                <w:color w:val="000000"/>
                <w:sz w:val="15"/>
                <w:szCs w:val="15"/>
              </w:rPr>
            </w:pPr>
          </w:p>
          <w:p w14:paraId="32EDC67F" w14:textId="77777777" w:rsidR="007C7D85" w:rsidRDefault="007C7D85" w:rsidP="00474A62">
            <w:pPr>
              <w:pStyle w:val="Text1"/>
              <w:spacing w:before="0" w:after="0"/>
              <w:ind w:left="0"/>
              <w:rPr>
                <w:rFonts w:ascii="Arial" w:hAnsi="Arial" w:cs="Arial"/>
                <w:color w:val="000000"/>
                <w:sz w:val="15"/>
                <w:szCs w:val="15"/>
              </w:rPr>
            </w:pPr>
          </w:p>
          <w:p w14:paraId="6D9368BF" w14:textId="29F83AA0" w:rsidR="001D7957" w:rsidRPr="003A443E" w:rsidRDefault="001D7957" w:rsidP="00474A62">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14:paraId="4B26680A" w14:textId="77777777" w:rsidR="001D7957" w:rsidRPr="003A443E" w:rsidRDefault="001D7957" w:rsidP="00474A62">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14:paraId="1B721CD4" w14:textId="77777777" w:rsidR="001D7957" w:rsidRPr="003A443E" w:rsidRDefault="001D7957" w:rsidP="00474A62">
            <w:pPr>
              <w:pStyle w:val="Text1"/>
              <w:spacing w:before="0" w:after="0"/>
              <w:ind w:left="0"/>
              <w:rPr>
                <w:rFonts w:ascii="Arial" w:hAnsi="Arial" w:cs="Arial"/>
                <w:color w:val="000000"/>
                <w:sz w:val="15"/>
                <w:szCs w:val="15"/>
              </w:rPr>
            </w:pPr>
          </w:p>
          <w:p w14:paraId="03C8B8A7" w14:textId="77777777" w:rsidR="001D7957" w:rsidRPr="003A443E" w:rsidRDefault="001D7957" w:rsidP="00474A62">
            <w:pPr>
              <w:pStyle w:val="Text1"/>
              <w:spacing w:before="0" w:after="0"/>
              <w:ind w:left="0"/>
              <w:rPr>
                <w:color w:val="000000"/>
              </w:rPr>
            </w:pPr>
            <w:r w:rsidRPr="003A443E">
              <w:rPr>
                <w:rFonts w:ascii="Arial" w:hAnsi="Arial" w:cs="Arial"/>
                <w:color w:val="000000"/>
                <w:sz w:val="15"/>
                <w:szCs w:val="15"/>
              </w:rPr>
              <w:t>d): [……</w:t>
            </w:r>
            <w:r>
              <w:rPr>
                <w:rFonts w:ascii="Arial" w:hAnsi="Arial" w:cs="Arial"/>
                <w:color w:val="000000"/>
                <w:sz w:val="15"/>
                <w:szCs w:val="15"/>
              </w:rPr>
              <w:t>.</w:t>
            </w:r>
            <w:r w:rsidRPr="003A443E">
              <w:rPr>
                <w:rFonts w:ascii="Arial" w:hAnsi="Arial" w:cs="Arial"/>
                <w:color w:val="000000"/>
                <w:sz w:val="15"/>
                <w:szCs w:val="15"/>
              </w:rPr>
              <w:t>……….]</w:t>
            </w:r>
          </w:p>
        </w:tc>
      </w:tr>
      <w:tr w:rsidR="001D7957" w14:paraId="071399E7" w14:textId="77777777" w:rsidTr="00474A6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FCDFE63" w14:textId="77777777" w:rsidR="001D7957" w:rsidRDefault="001D7957" w:rsidP="00474A62">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CA5289C" w14:textId="77777777" w:rsidR="001D7957" w:rsidRDefault="001D7957" w:rsidP="00474A62">
            <w:pPr>
              <w:pStyle w:val="Text1"/>
              <w:ind w:left="0"/>
            </w:pPr>
            <w:r>
              <w:rPr>
                <w:rFonts w:ascii="Arial" w:hAnsi="Arial" w:cs="Arial"/>
                <w:b/>
                <w:sz w:val="15"/>
                <w:szCs w:val="15"/>
              </w:rPr>
              <w:t>Risposta:</w:t>
            </w:r>
          </w:p>
        </w:tc>
      </w:tr>
      <w:tr w:rsidR="001D7957" w14:paraId="63ED9242" w14:textId="77777777" w:rsidTr="00474A62">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603F35C" w14:textId="77777777" w:rsidR="001D7957" w:rsidRDefault="001D7957" w:rsidP="00474A62">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09BCBFE" w14:textId="77777777" w:rsidR="001D7957" w:rsidRDefault="001D7957" w:rsidP="00474A62">
            <w:pPr>
              <w:pStyle w:val="Text1"/>
              <w:ind w:left="0"/>
            </w:pPr>
            <w:r>
              <w:rPr>
                <w:rFonts w:ascii="Arial" w:hAnsi="Arial" w:cs="Arial"/>
                <w:sz w:val="15"/>
                <w:szCs w:val="15"/>
              </w:rPr>
              <w:t>[   ]</w:t>
            </w:r>
          </w:p>
        </w:tc>
      </w:tr>
    </w:tbl>
    <w:p w14:paraId="2C10D6A7" w14:textId="77777777" w:rsidR="001D7957" w:rsidRPr="00AA5F93" w:rsidRDefault="001D7957" w:rsidP="001D7957">
      <w:pPr>
        <w:pStyle w:val="SectionTitle"/>
        <w:spacing w:before="0" w:after="0"/>
        <w:jc w:val="both"/>
        <w:rPr>
          <w:rFonts w:ascii="Arial" w:hAnsi="Arial" w:cs="Arial"/>
          <w:b w:val="0"/>
          <w:caps/>
          <w:sz w:val="10"/>
          <w:szCs w:val="10"/>
        </w:rPr>
      </w:pPr>
    </w:p>
    <w:p w14:paraId="1D0794FE" w14:textId="77777777" w:rsidR="001D7957" w:rsidRPr="00AA5F93" w:rsidRDefault="001D7957" w:rsidP="001D7957">
      <w:pPr>
        <w:pStyle w:val="SectionTitle"/>
        <w:spacing w:before="0" w:after="0"/>
        <w:jc w:val="both"/>
        <w:rPr>
          <w:rFonts w:ascii="Arial" w:hAnsi="Arial" w:cs="Arial"/>
          <w:b w:val="0"/>
          <w:caps/>
          <w:sz w:val="12"/>
          <w:szCs w:val="12"/>
        </w:rPr>
      </w:pPr>
    </w:p>
    <w:p w14:paraId="46EBA353" w14:textId="77777777" w:rsidR="001D7957" w:rsidRDefault="001D7957" w:rsidP="001D7957">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58E572D4" w14:textId="77777777" w:rsidR="001D7957" w:rsidRPr="003A443E" w:rsidRDefault="001D7957" w:rsidP="001D7957">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1D7957" w14:paraId="2971FA3D"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731A63" w14:textId="77777777" w:rsidR="001D7957" w:rsidRDefault="001D7957" w:rsidP="00474A62">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C82CF8" w14:textId="77777777" w:rsidR="001D7957" w:rsidRDefault="001D7957" w:rsidP="00474A62">
            <w:r>
              <w:rPr>
                <w:rFonts w:ascii="Arial" w:hAnsi="Arial" w:cs="Arial"/>
                <w:b/>
                <w:sz w:val="15"/>
                <w:szCs w:val="15"/>
              </w:rPr>
              <w:t>Risposta:</w:t>
            </w:r>
          </w:p>
        </w:tc>
      </w:tr>
      <w:tr w:rsidR="001D7957" w14:paraId="60AF23DB"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99CF54" w14:textId="77777777" w:rsidR="001D7957" w:rsidRDefault="001D7957" w:rsidP="00474A62">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B382D5" w14:textId="77777777" w:rsidR="001D7957" w:rsidRDefault="001D7957" w:rsidP="00474A62">
            <w:pPr>
              <w:spacing w:after="0"/>
            </w:pPr>
            <w:r>
              <w:rPr>
                <w:rFonts w:ascii="Arial" w:hAnsi="Arial" w:cs="Arial"/>
                <w:sz w:val="14"/>
                <w:szCs w:val="14"/>
              </w:rPr>
              <w:t>[…………….];</w:t>
            </w:r>
            <w:r>
              <w:rPr>
                <w:rFonts w:ascii="Arial" w:hAnsi="Arial" w:cs="Arial"/>
                <w:sz w:val="14"/>
                <w:szCs w:val="14"/>
              </w:rPr>
              <w:br/>
              <w:t>[…………….]</w:t>
            </w:r>
          </w:p>
        </w:tc>
      </w:tr>
      <w:tr w:rsidR="001D7957" w14:paraId="38E92AD9"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FF79C7" w14:textId="77777777" w:rsidR="001D7957" w:rsidRDefault="001D7957" w:rsidP="00474A62">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EF8C61" w14:textId="77777777" w:rsidR="001D7957" w:rsidRDefault="001D7957" w:rsidP="00474A62">
            <w:r>
              <w:rPr>
                <w:rFonts w:ascii="Arial" w:hAnsi="Arial" w:cs="Arial"/>
                <w:sz w:val="14"/>
                <w:szCs w:val="14"/>
              </w:rPr>
              <w:t>[………….…]</w:t>
            </w:r>
          </w:p>
        </w:tc>
      </w:tr>
      <w:tr w:rsidR="001D7957" w14:paraId="1F02803F"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1D96DB" w14:textId="77777777" w:rsidR="001D7957" w:rsidRDefault="001D7957" w:rsidP="00474A62">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312919" w14:textId="77777777" w:rsidR="001D7957" w:rsidRDefault="001D7957" w:rsidP="00474A62">
            <w:pPr>
              <w:spacing w:after="0"/>
            </w:pPr>
            <w:r>
              <w:rPr>
                <w:rFonts w:ascii="Arial" w:hAnsi="Arial" w:cs="Arial"/>
                <w:sz w:val="14"/>
                <w:szCs w:val="14"/>
              </w:rPr>
              <w:t>[………….…]</w:t>
            </w:r>
          </w:p>
        </w:tc>
      </w:tr>
      <w:tr w:rsidR="001D7957" w14:paraId="235BC77F"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FEB466" w14:textId="77777777" w:rsidR="001D7957" w:rsidRDefault="001D7957" w:rsidP="00474A62">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5B79C7" w14:textId="77777777" w:rsidR="001D7957" w:rsidRDefault="001D7957" w:rsidP="00474A62">
            <w:r>
              <w:rPr>
                <w:rFonts w:ascii="Arial" w:hAnsi="Arial" w:cs="Arial"/>
                <w:sz w:val="14"/>
                <w:szCs w:val="14"/>
              </w:rPr>
              <w:t>[………….…]</w:t>
            </w:r>
          </w:p>
        </w:tc>
      </w:tr>
      <w:tr w:rsidR="001D7957" w14:paraId="0AC6C2FA"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0124E3" w14:textId="77777777" w:rsidR="001D7957" w:rsidRDefault="001D7957" w:rsidP="00474A62">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F0D276" w14:textId="77777777" w:rsidR="001D7957" w:rsidRDefault="001D7957" w:rsidP="00474A62">
            <w:r>
              <w:rPr>
                <w:rFonts w:ascii="Arial" w:hAnsi="Arial" w:cs="Arial"/>
                <w:sz w:val="14"/>
                <w:szCs w:val="14"/>
              </w:rPr>
              <w:t>[…………….]</w:t>
            </w:r>
          </w:p>
        </w:tc>
      </w:tr>
      <w:tr w:rsidR="001D7957" w14:paraId="5341F68E"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329697" w14:textId="77777777" w:rsidR="001D7957" w:rsidRDefault="001D7957" w:rsidP="00474A62">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C7C0F2" w14:textId="77777777" w:rsidR="001D7957" w:rsidRDefault="001D7957" w:rsidP="00474A62">
            <w:r>
              <w:rPr>
                <w:rFonts w:ascii="Arial" w:hAnsi="Arial" w:cs="Arial"/>
                <w:sz w:val="14"/>
                <w:szCs w:val="14"/>
              </w:rPr>
              <w:t>[………….…]</w:t>
            </w:r>
          </w:p>
        </w:tc>
      </w:tr>
    </w:tbl>
    <w:p w14:paraId="249C7BFB" w14:textId="77777777" w:rsidR="001D7957" w:rsidRPr="003A443E" w:rsidRDefault="001D7957" w:rsidP="001D7957">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1D7957" w:rsidRPr="003A443E" w14:paraId="5BE97767"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4D1038" w14:textId="77777777" w:rsidR="001D7957" w:rsidRPr="003A443E" w:rsidRDefault="001D7957" w:rsidP="00474A62">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740B7D" w14:textId="77777777" w:rsidR="001D7957" w:rsidRPr="003A443E" w:rsidRDefault="001D7957" w:rsidP="00474A62">
            <w:pPr>
              <w:rPr>
                <w:color w:val="000000"/>
              </w:rPr>
            </w:pPr>
            <w:r w:rsidRPr="003A443E">
              <w:rPr>
                <w:rFonts w:ascii="Arial" w:hAnsi="Arial" w:cs="Arial"/>
                <w:b/>
                <w:color w:val="000000"/>
                <w:sz w:val="15"/>
                <w:szCs w:val="15"/>
              </w:rPr>
              <w:t>Risposta:</w:t>
            </w:r>
          </w:p>
        </w:tc>
      </w:tr>
      <w:tr w:rsidR="001D7957" w:rsidRPr="003A443E" w14:paraId="287654CB"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967EB7" w14:textId="77777777" w:rsidR="001D7957" w:rsidRPr="003A443E" w:rsidRDefault="001D7957" w:rsidP="00474A62">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7687FEAE" w14:textId="77777777" w:rsidR="001D7957" w:rsidRPr="003A443E" w:rsidRDefault="001D7957" w:rsidP="00474A62">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5A424EFF" w14:textId="77777777" w:rsidR="001D7957" w:rsidRPr="003A443E" w:rsidRDefault="001D7957" w:rsidP="00474A62">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3CDD7B28" w14:textId="77777777" w:rsidR="001D7957" w:rsidRPr="003A443E" w:rsidRDefault="001D7957" w:rsidP="00474A62">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CA844D" w14:textId="77777777" w:rsidR="001D7957" w:rsidRPr="003A443E" w:rsidRDefault="001D7957" w:rsidP="00474A62">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14:paraId="4F423E7C" w14:textId="77777777" w:rsidR="001D7957" w:rsidRDefault="001D7957" w:rsidP="00474A62">
            <w:pPr>
              <w:rPr>
                <w:rFonts w:ascii="Arial" w:hAnsi="Arial" w:cs="Arial"/>
                <w:color w:val="000000"/>
                <w:sz w:val="15"/>
                <w:szCs w:val="15"/>
              </w:rPr>
            </w:pPr>
          </w:p>
          <w:p w14:paraId="3B6403F2" w14:textId="77777777" w:rsidR="001D7957" w:rsidRPr="003A443E" w:rsidRDefault="001D7957" w:rsidP="00474A62">
            <w:pPr>
              <w:rPr>
                <w:rFonts w:ascii="Arial" w:hAnsi="Arial" w:cs="Arial"/>
                <w:color w:val="000000"/>
                <w:sz w:val="15"/>
                <w:szCs w:val="15"/>
              </w:rPr>
            </w:pPr>
          </w:p>
          <w:p w14:paraId="06F84025" w14:textId="77777777" w:rsidR="001D7957" w:rsidRPr="003A443E" w:rsidRDefault="001D7957" w:rsidP="00474A62">
            <w:pPr>
              <w:spacing w:after="240"/>
              <w:rPr>
                <w:rFonts w:ascii="Arial" w:hAnsi="Arial" w:cs="Arial"/>
                <w:color w:val="000000"/>
                <w:sz w:val="14"/>
                <w:szCs w:val="14"/>
              </w:rPr>
            </w:pPr>
            <w:r w:rsidRPr="003A443E">
              <w:rPr>
                <w:rFonts w:ascii="Arial" w:hAnsi="Arial" w:cs="Arial"/>
                <w:color w:val="000000"/>
                <w:sz w:val="14"/>
                <w:szCs w:val="14"/>
              </w:rPr>
              <w:t>[………….…]</w:t>
            </w:r>
          </w:p>
          <w:p w14:paraId="7CC18E20" w14:textId="77777777" w:rsidR="001D7957" w:rsidRPr="003A443E" w:rsidRDefault="001D7957" w:rsidP="00474A62">
            <w:pPr>
              <w:spacing w:after="240"/>
              <w:rPr>
                <w:color w:val="000000"/>
              </w:rPr>
            </w:pPr>
            <w:r w:rsidRPr="003A443E">
              <w:rPr>
                <w:rFonts w:ascii="Arial" w:hAnsi="Arial" w:cs="Arial"/>
                <w:color w:val="000000"/>
                <w:sz w:val="14"/>
                <w:szCs w:val="14"/>
              </w:rPr>
              <w:t>[………….…]</w:t>
            </w:r>
          </w:p>
        </w:tc>
      </w:tr>
    </w:tbl>
    <w:p w14:paraId="5E9FAA43" w14:textId="77777777" w:rsidR="001D7957" w:rsidRPr="003A443E" w:rsidRDefault="001D7957" w:rsidP="001D7957">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Pr>
          <w:rFonts w:ascii="Arial" w:hAnsi="Arial" w:cs="Arial"/>
          <w:b/>
          <w:color w:val="000000"/>
          <w:sz w:val="12"/>
          <w:szCs w:val="12"/>
        </w:rPr>
        <w:t>I</w:t>
      </w:r>
      <w:r w:rsidRPr="003A443E">
        <w:rPr>
          <w:rFonts w:ascii="Arial" w:hAnsi="Arial" w:cs="Arial"/>
          <w:b/>
          <w:color w:val="000000"/>
          <w:sz w:val="12"/>
          <w:szCs w:val="12"/>
        </w:rPr>
        <w:t>.</w:t>
      </w:r>
    </w:p>
    <w:p w14:paraId="2E53C739" w14:textId="77777777" w:rsidR="001D7957" w:rsidRDefault="001D7957" w:rsidP="001D7957">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5F0EAB59" w14:textId="77777777" w:rsidR="001D7957" w:rsidRDefault="001D7957" w:rsidP="001D7957">
      <w:pPr>
        <w:pStyle w:val="ChapterTitle"/>
        <w:spacing w:before="0" w:after="0"/>
        <w:jc w:val="left"/>
        <w:rPr>
          <w:rFonts w:ascii="Arial" w:hAnsi="Arial" w:cs="Arial"/>
          <w:b w:val="0"/>
          <w:caps/>
          <w:sz w:val="14"/>
          <w:szCs w:val="14"/>
        </w:rPr>
      </w:pPr>
    </w:p>
    <w:p w14:paraId="50D066C6" w14:textId="77777777" w:rsidR="001D7957" w:rsidRPr="003A443E" w:rsidRDefault="001D7957" w:rsidP="001D7957">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14:paraId="660393EB" w14:textId="77777777" w:rsidR="001D7957" w:rsidRPr="00AA5F93" w:rsidRDefault="001D7957" w:rsidP="001D7957">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1D7957" w14:paraId="2DA8A6DB"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4E7DFB" w14:textId="77777777" w:rsidR="001D7957" w:rsidRDefault="001D7957" w:rsidP="00474A62">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0843D756" w14:textId="77777777" w:rsidR="001D7957" w:rsidRDefault="001D7957" w:rsidP="00474A62">
            <w:r>
              <w:rPr>
                <w:rFonts w:ascii="Arial" w:hAnsi="Arial" w:cs="Arial"/>
                <w:b/>
                <w:sz w:val="15"/>
                <w:szCs w:val="15"/>
              </w:rPr>
              <w:t>Risposta:</w:t>
            </w:r>
          </w:p>
        </w:tc>
      </w:tr>
      <w:tr w:rsidR="001D7957" w:rsidRPr="003A443E" w14:paraId="0BC80D72" w14:textId="77777777" w:rsidTr="00474A62">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15E445" w14:textId="77777777" w:rsidR="001D7957" w:rsidRPr="003A443E" w:rsidRDefault="001D7957" w:rsidP="00474A62">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74E2F432" w14:textId="77777777" w:rsidR="001D7957" w:rsidRPr="003A443E" w:rsidRDefault="001D7957" w:rsidP="00474A62">
            <w:pPr>
              <w:rPr>
                <w:rFonts w:ascii="Arial" w:hAnsi="Arial" w:cs="Arial"/>
                <w:color w:val="000000"/>
                <w:sz w:val="15"/>
                <w:szCs w:val="15"/>
              </w:rPr>
            </w:pPr>
            <w:r w:rsidRPr="003A443E">
              <w:rPr>
                <w:rFonts w:ascii="Arial" w:hAnsi="Arial" w:cs="Arial"/>
                <w:b/>
                <w:color w:val="000000"/>
                <w:sz w:val="15"/>
                <w:szCs w:val="15"/>
              </w:rPr>
              <w:t>In caso affermativo:</w:t>
            </w:r>
          </w:p>
          <w:p w14:paraId="41BF06CB" w14:textId="77777777" w:rsidR="001D7957" w:rsidRPr="003A443E" w:rsidRDefault="001D7957" w:rsidP="00474A62">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5874717C" w14:textId="77777777" w:rsidR="001D7957" w:rsidRPr="003A443E" w:rsidRDefault="001D7957" w:rsidP="00474A62">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063296CA" w14:textId="77777777" w:rsidR="001D7957" w:rsidRPr="003A443E" w:rsidRDefault="001D7957" w:rsidP="00474A62">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14:paraId="5DCF76B5" w14:textId="77777777" w:rsidR="001D7957" w:rsidRPr="003A443E" w:rsidRDefault="001D7957" w:rsidP="00474A62">
            <w:pPr>
              <w:rPr>
                <w:rFonts w:ascii="Arial" w:hAnsi="Arial" w:cs="Arial"/>
                <w:b/>
                <w:color w:val="000000"/>
                <w:sz w:val="15"/>
                <w:szCs w:val="15"/>
              </w:rPr>
            </w:pPr>
          </w:p>
          <w:p w14:paraId="7B09E7D9" w14:textId="77777777" w:rsidR="001D7957" w:rsidRPr="003A443E" w:rsidRDefault="001D7957" w:rsidP="00474A62">
            <w:pPr>
              <w:rPr>
                <w:rFonts w:ascii="Arial" w:hAnsi="Arial" w:cs="Arial"/>
                <w:color w:val="000000"/>
                <w:sz w:val="15"/>
                <w:szCs w:val="15"/>
              </w:rPr>
            </w:pPr>
            <w:r w:rsidRPr="003A443E">
              <w:rPr>
                <w:rFonts w:ascii="Arial" w:hAnsi="Arial" w:cs="Arial"/>
                <w:color w:val="000000"/>
                <w:sz w:val="15"/>
                <w:szCs w:val="15"/>
              </w:rPr>
              <w:t xml:space="preserve"> [……………….]    [……………….]</w:t>
            </w:r>
          </w:p>
          <w:p w14:paraId="461077D4" w14:textId="77777777" w:rsidR="001D7957" w:rsidRDefault="001D7957" w:rsidP="00474A62">
            <w:pPr>
              <w:rPr>
                <w:rFonts w:ascii="Arial" w:hAnsi="Arial" w:cs="Arial"/>
                <w:color w:val="000000"/>
                <w:sz w:val="15"/>
                <w:szCs w:val="15"/>
              </w:rPr>
            </w:pPr>
          </w:p>
          <w:p w14:paraId="00D1CD92" w14:textId="77777777" w:rsidR="001D7957" w:rsidRPr="003A443E" w:rsidRDefault="001D7957" w:rsidP="00474A62">
            <w:pPr>
              <w:rPr>
                <w:color w:val="000000"/>
              </w:rPr>
            </w:pPr>
            <w:r w:rsidRPr="003A443E">
              <w:rPr>
                <w:rFonts w:ascii="Arial" w:hAnsi="Arial" w:cs="Arial"/>
                <w:color w:val="000000"/>
                <w:sz w:val="15"/>
                <w:szCs w:val="15"/>
              </w:rPr>
              <w:t>[……………….]</w:t>
            </w:r>
          </w:p>
        </w:tc>
      </w:tr>
    </w:tbl>
    <w:p w14:paraId="14B872C2" w14:textId="77777777" w:rsidR="001D7957" w:rsidRPr="003A443E" w:rsidRDefault="001D7957" w:rsidP="001D7957">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Pr>
          <w:rFonts w:ascii="Arial" w:hAnsi="Arial" w:cs="Arial"/>
          <w:color w:val="000000"/>
          <w:sz w:val="14"/>
          <w:szCs w:val="14"/>
        </w:rPr>
        <w:t xml:space="preserve">III, dalla parte IV ove pertinente </w:t>
      </w:r>
      <w:r w:rsidRPr="003A443E">
        <w:rPr>
          <w:rFonts w:ascii="Arial" w:hAnsi="Arial" w:cs="Arial"/>
          <w:color w:val="000000"/>
          <w:sz w:val="14"/>
          <w:szCs w:val="14"/>
        </w:rPr>
        <w:t xml:space="preserve">e dalla parte VI. </w:t>
      </w:r>
    </w:p>
    <w:p w14:paraId="03173F21" w14:textId="77777777" w:rsidR="001D7957" w:rsidRDefault="001D7957" w:rsidP="001D7957">
      <w:pPr>
        <w:spacing w:before="0"/>
        <w:rPr>
          <w:rFonts w:ascii="Arial" w:hAnsi="Arial" w:cs="Arial"/>
          <w:b/>
          <w:sz w:val="15"/>
          <w:szCs w:val="15"/>
        </w:rPr>
      </w:pPr>
    </w:p>
    <w:p w14:paraId="2DDD8B20" w14:textId="77777777" w:rsidR="001D7957" w:rsidRPr="003A443E" w:rsidRDefault="001D7957" w:rsidP="001D7957">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272F1A51" w14:textId="77777777" w:rsidR="001D7957" w:rsidRPr="003A443E" w:rsidRDefault="001D7957" w:rsidP="001D7957">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5511536E" w14:textId="77777777" w:rsidR="001D7957" w:rsidRPr="003A443E" w:rsidRDefault="001D7957" w:rsidP="001D7957">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14BA756C" w14:textId="77777777" w:rsidR="001D7957" w:rsidRPr="003A443E" w:rsidRDefault="001D7957" w:rsidP="001D7957">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503772EB" w14:textId="77777777" w:rsidR="001D7957" w:rsidRPr="003A443E" w:rsidRDefault="001D7957" w:rsidP="001D7957">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1"/>
      </w:r>
      <w:r w:rsidRPr="003A443E">
        <w:rPr>
          <w:rFonts w:ascii="Arial" w:hAnsi="Arial" w:cs="Arial"/>
          <w:color w:val="000000"/>
          <w:sz w:val="14"/>
          <w:szCs w:val="14"/>
        </w:rPr>
        <w:t>)</w:t>
      </w:r>
    </w:p>
    <w:p w14:paraId="7A409488" w14:textId="77777777" w:rsidR="001D7957" w:rsidRPr="003A443E" w:rsidRDefault="001D7957" w:rsidP="001D7957">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1A8F2C94" w14:textId="77777777" w:rsidR="001D7957" w:rsidRPr="003A443E" w:rsidRDefault="001D7957" w:rsidP="001D7957">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01ADF752" w14:textId="77777777" w:rsidR="001D7957" w:rsidRPr="003A443E" w:rsidRDefault="001D7957" w:rsidP="001D7957">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09F5B832" w14:textId="77777777" w:rsidR="001D7957" w:rsidRPr="003A443E" w:rsidRDefault="001D7957" w:rsidP="001D7957">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32A7FA82" w14:textId="77777777" w:rsidR="001D7957" w:rsidRPr="003A443E" w:rsidRDefault="001D7957" w:rsidP="001D7957">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71421B5D" w14:textId="77777777" w:rsidR="001D7957" w:rsidRPr="003A443E" w:rsidRDefault="001D7957" w:rsidP="001D7957">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 xml:space="preserve">Ogni altro delitto da cui derivi, quale pena accessoria, l'incapacità di contrattare con la pubblica amministrazione (lettera </w:t>
      </w:r>
      <w:r w:rsidRPr="003A443E">
        <w:rPr>
          <w:rFonts w:ascii="Arial" w:hAnsi="Arial" w:cs="Arial"/>
          <w:i/>
          <w:color w:val="000000"/>
          <w:sz w:val="14"/>
          <w:szCs w:val="14"/>
        </w:rPr>
        <w:t>g</w:t>
      </w:r>
      <w:r w:rsidRPr="003A443E">
        <w:rPr>
          <w:rFonts w:ascii="Arial" w:hAnsi="Arial" w:cs="Arial"/>
          <w:color w:val="000000"/>
          <w:sz w:val="14"/>
          <w:szCs w:val="14"/>
        </w:rPr>
        <w:t xml:space="preserve">) articolo 80, comma 1, del Codice);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1D7957" w14:paraId="74E2FA51" w14:textId="77777777" w:rsidTr="00474A62">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020C10D" w14:textId="77777777" w:rsidR="001D7957" w:rsidRPr="00EB45DC" w:rsidRDefault="001D7957" w:rsidP="00474A62">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39ACE23" w14:textId="77777777" w:rsidR="001D7957" w:rsidRPr="00EB45DC" w:rsidRDefault="001D7957" w:rsidP="00474A62">
            <w:pPr>
              <w:spacing w:after="0"/>
              <w:rPr>
                <w:color w:val="000000"/>
              </w:rPr>
            </w:pPr>
            <w:r w:rsidRPr="00EB45DC">
              <w:rPr>
                <w:rFonts w:ascii="Arial" w:hAnsi="Arial" w:cs="Arial"/>
                <w:b/>
                <w:color w:val="000000"/>
                <w:sz w:val="14"/>
                <w:szCs w:val="14"/>
              </w:rPr>
              <w:t>Risposta:</w:t>
            </w:r>
          </w:p>
        </w:tc>
      </w:tr>
      <w:tr w:rsidR="001D7957" w14:paraId="77764A24" w14:textId="77777777" w:rsidTr="00474A62">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2A9DAF4" w14:textId="77777777" w:rsidR="001D7957" w:rsidRPr="00EB45DC" w:rsidRDefault="001D7957" w:rsidP="00474A62">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0941A147" w14:textId="77777777" w:rsidR="001D7957" w:rsidRPr="00EB45DC" w:rsidRDefault="001D7957" w:rsidP="00474A62">
            <w:pPr>
              <w:rPr>
                <w:rStyle w:val="small"/>
                <w:color w:val="000000"/>
              </w:rPr>
            </w:pPr>
          </w:p>
          <w:p w14:paraId="35D4E414" w14:textId="77777777" w:rsidR="001D7957" w:rsidRPr="00EB45DC" w:rsidRDefault="001D7957" w:rsidP="00474A6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33EB173" w14:textId="77777777" w:rsidR="001D7957" w:rsidRPr="00EB45DC" w:rsidRDefault="001D7957" w:rsidP="00474A62">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14:paraId="572A6EFA" w14:textId="77777777" w:rsidR="001D7957" w:rsidRPr="00EB45DC" w:rsidRDefault="001D7957" w:rsidP="00474A62">
            <w:pPr>
              <w:spacing w:after="0"/>
              <w:rPr>
                <w:rFonts w:ascii="Arial" w:hAnsi="Arial" w:cs="Arial"/>
                <w:color w:val="000000"/>
                <w:sz w:val="14"/>
                <w:szCs w:val="14"/>
              </w:rPr>
            </w:pPr>
          </w:p>
          <w:p w14:paraId="11F063BC" w14:textId="77777777" w:rsidR="001D7957" w:rsidRPr="00EB45DC" w:rsidRDefault="001D7957" w:rsidP="00474A62">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4E2EE0E3" w14:textId="77777777" w:rsidR="001D7957" w:rsidRPr="00EB45DC" w:rsidRDefault="001D7957" w:rsidP="00474A62">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6"/>
            </w:r>
            <w:r w:rsidRPr="00EB45DC">
              <w:rPr>
                <w:rFonts w:ascii="Arial" w:hAnsi="Arial" w:cs="Arial"/>
                <w:color w:val="000000"/>
                <w:sz w:val="14"/>
                <w:szCs w:val="14"/>
              </w:rPr>
              <w:t>)</w:t>
            </w:r>
          </w:p>
        </w:tc>
      </w:tr>
      <w:tr w:rsidR="001D7957" w14:paraId="6F8779E9" w14:textId="77777777" w:rsidTr="00474A62">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0073394" w14:textId="77777777" w:rsidR="001D7957" w:rsidRPr="00EB45DC" w:rsidRDefault="001D7957" w:rsidP="00474A62">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7"/>
            </w:r>
            <w:r w:rsidRPr="00EB45DC">
              <w:rPr>
                <w:rFonts w:ascii="Arial" w:hAnsi="Arial" w:cs="Arial"/>
                <w:color w:val="000000"/>
                <w:sz w:val="14"/>
                <w:szCs w:val="14"/>
              </w:rPr>
              <w:t>):</w:t>
            </w:r>
            <w:r w:rsidRPr="00EB45DC">
              <w:rPr>
                <w:rFonts w:ascii="Arial" w:hAnsi="Arial" w:cs="Arial"/>
                <w:color w:val="000000"/>
                <w:sz w:val="14"/>
                <w:szCs w:val="14"/>
              </w:rPr>
              <w:br/>
            </w:r>
          </w:p>
          <w:p w14:paraId="7F5268D6" w14:textId="77777777" w:rsidR="001D7957" w:rsidRPr="00EB45DC" w:rsidRDefault="001D7957" w:rsidP="00474A62">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178CE32A" w14:textId="77777777" w:rsidR="001D7957" w:rsidRPr="00EB45DC" w:rsidRDefault="001D7957" w:rsidP="00474A62">
            <w:pPr>
              <w:pStyle w:val="Paragrafoelenco1"/>
              <w:spacing w:after="0"/>
              <w:rPr>
                <w:rFonts w:ascii="Arial" w:hAnsi="Arial" w:cs="Arial"/>
                <w:color w:val="000000"/>
                <w:sz w:val="14"/>
                <w:szCs w:val="14"/>
              </w:rPr>
            </w:pPr>
          </w:p>
          <w:p w14:paraId="12F37AD5" w14:textId="77777777" w:rsidR="001D7957" w:rsidRPr="00EB45DC" w:rsidRDefault="001D7957" w:rsidP="00474A62">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21BBF62D" w14:textId="77777777" w:rsidR="001D7957" w:rsidRPr="00EB45DC" w:rsidRDefault="001D7957" w:rsidP="00474A62">
            <w:pPr>
              <w:spacing w:after="0"/>
              <w:jc w:val="both"/>
              <w:rPr>
                <w:rFonts w:ascii="Arial" w:hAnsi="Arial" w:cs="Arial"/>
                <w:color w:val="000000"/>
                <w:sz w:val="14"/>
                <w:szCs w:val="14"/>
              </w:rPr>
            </w:pPr>
            <w:r w:rsidRPr="00EB45DC">
              <w:rPr>
                <w:rFonts w:ascii="Arial" w:hAnsi="Arial" w:cs="Arial"/>
                <w:b/>
                <w:color w:val="000000"/>
                <w:sz w:val="14"/>
                <w:szCs w:val="14"/>
              </w:rPr>
              <w:t xml:space="preserve">c) </w:t>
            </w:r>
            <w:r w:rsidRPr="00EB45DC">
              <w:rPr>
                <w:rFonts w:ascii="Arial" w:hAnsi="Arial" w:cs="Arial"/>
                <w:color w:val="000000"/>
                <w:kern w:val="14"/>
                <w:sz w:val="14"/>
                <w:szCs w:val="14"/>
              </w:rPr>
              <w:t>se stabilita direttamente nella sentenza di condanna la durata della pena accessoria, indicare:</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2DFEA0C" w14:textId="77777777" w:rsidR="001D7957" w:rsidRPr="00EB45DC" w:rsidRDefault="001D7957" w:rsidP="00474A62">
            <w:pPr>
              <w:spacing w:after="0"/>
              <w:rPr>
                <w:rFonts w:ascii="Arial" w:hAnsi="Arial" w:cs="Arial"/>
                <w:color w:val="000000"/>
                <w:sz w:val="14"/>
                <w:szCs w:val="14"/>
              </w:rPr>
            </w:pPr>
          </w:p>
          <w:p w14:paraId="2322B610" w14:textId="77777777" w:rsidR="001D7957" w:rsidRPr="00EB45DC" w:rsidRDefault="001D7957" w:rsidP="00474A62">
            <w:pPr>
              <w:spacing w:after="0"/>
              <w:rPr>
                <w:rFonts w:ascii="Arial" w:hAnsi="Arial" w:cs="Arial"/>
                <w:color w:val="000000"/>
                <w:sz w:val="14"/>
                <w:szCs w:val="14"/>
              </w:rPr>
            </w:pPr>
          </w:p>
          <w:p w14:paraId="05AF4647" w14:textId="77777777" w:rsidR="001D7957" w:rsidRPr="00EB45DC" w:rsidRDefault="001D7957" w:rsidP="00474A62">
            <w:pPr>
              <w:spacing w:after="0"/>
              <w:rPr>
                <w:rFonts w:ascii="Arial" w:hAnsi="Arial" w:cs="Arial"/>
                <w:color w:val="000000"/>
                <w:sz w:val="14"/>
                <w:szCs w:val="14"/>
              </w:rPr>
            </w:pPr>
          </w:p>
          <w:p w14:paraId="3027C9B1" w14:textId="77777777" w:rsidR="001D7957" w:rsidRPr="00EB45DC" w:rsidRDefault="001D7957" w:rsidP="00474A62">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0171521D" w14:textId="77777777" w:rsidR="001D7957" w:rsidRPr="00EB45DC" w:rsidRDefault="001D7957" w:rsidP="00474A62">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7367C899" w14:textId="77777777" w:rsidR="001D7957" w:rsidRPr="00EB45DC" w:rsidRDefault="001D7957" w:rsidP="00474A62">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1D7957" w14:paraId="7CAB7AD8" w14:textId="77777777" w:rsidTr="00474A62">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B5CCD6A" w14:textId="77777777" w:rsidR="001D7957" w:rsidRDefault="001D7957" w:rsidP="00474A62">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18"/>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2413964" w14:textId="77777777" w:rsidR="001D7957" w:rsidRDefault="001D7957" w:rsidP="00474A62">
            <w:pPr>
              <w:spacing w:after="0"/>
              <w:rPr>
                <w:rFonts w:ascii="Arial" w:hAnsi="Arial" w:cs="Arial"/>
                <w:sz w:val="14"/>
                <w:szCs w:val="14"/>
              </w:rPr>
            </w:pPr>
          </w:p>
          <w:p w14:paraId="4B43A205" w14:textId="77777777" w:rsidR="001D7957" w:rsidRDefault="001D7957" w:rsidP="00474A62">
            <w:pPr>
              <w:spacing w:after="0"/>
              <w:rPr>
                <w:rFonts w:ascii="Arial" w:hAnsi="Arial" w:cs="Arial"/>
                <w:sz w:val="14"/>
                <w:szCs w:val="14"/>
              </w:rPr>
            </w:pPr>
            <w:r>
              <w:rPr>
                <w:rFonts w:ascii="Arial" w:hAnsi="Arial" w:cs="Arial"/>
                <w:sz w:val="14"/>
                <w:szCs w:val="14"/>
              </w:rPr>
              <w:t>[ ] Sì [ ] No</w:t>
            </w:r>
          </w:p>
        </w:tc>
      </w:tr>
      <w:tr w:rsidR="001D7957" w14:paraId="008EAF0B" w14:textId="77777777" w:rsidTr="00474A62">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994B949" w14:textId="77777777" w:rsidR="001D7957" w:rsidRPr="003A443E" w:rsidRDefault="001D7957" w:rsidP="00474A62">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3995196F" w14:textId="77777777" w:rsidR="001D7957" w:rsidRPr="003A443E" w:rsidRDefault="001D7957" w:rsidP="00474A62">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27FD9117" w14:textId="77777777" w:rsidR="001D7957" w:rsidRPr="003A443E" w:rsidRDefault="001D7957" w:rsidP="00474A62">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lastRenderedPageBreak/>
              <w:t>2)</w:t>
            </w:r>
            <w:r w:rsidRPr="003A443E">
              <w:rPr>
                <w:rFonts w:ascii="Arial" w:hAnsi="Arial" w:cs="Arial"/>
                <w:color w:val="000000"/>
                <w:sz w:val="14"/>
                <w:szCs w:val="14"/>
              </w:rPr>
              <w:tab/>
              <w:t>Se la sentenza definitiva di condanna prevede una pena detentiva non superiore a 18 mesi?</w:t>
            </w:r>
          </w:p>
          <w:p w14:paraId="45B3EA0F" w14:textId="77777777" w:rsidR="001D7957" w:rsidRPr="003A443E" w:rsidRDefault="001D7957" w:rsidP="00474A62">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22271EF6" w14:textId="77777777" w:rsidR="001D7957" w:rsidRPr="003A443E" w:rsidRDefault="001D7957" w:rsidP="00474A62">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51DB9138" w14:textId="77777777" w:rsidR="001D7957" w:rsidRPr="003A443E" w:rsidRDefault="001D7957" w:rsidP="00474A62">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6F5EE09E" w14:textId="77777777" w:rsidR="001D7957" w:rsidRPr="003A443E" w:rsidRDefault="001D7957" w:rsidP="00474A62">
            <w:pPr>
              <w:tabs>
                <w:tab w:val="left" w:pos="304"/>
              </w:tabs>
              <w:spacing w:after="0"/>
              <w:jc w:val="both"/>
              <w:rPr>
                <w:rFonts w:ascii="Arial" w:hAnsi="Arial" w:cs="Arial"/>
                <w:color w:val="000000"/>
                <w:sz w:val="14"/>
                <w:szCs w:val="14"/>
              </w:rPr>
            </w:pPr>
          </w:p>
          <w:p w14:paraId="25DBEDFC" w14:textId="77777777" w:rsidR="001D7957" w:rsidRPr="003A443E" w:rsidRDefault="001D7957" w:rsidP="00474A62">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01459546" w14:textId="77777777" w:rsidR="001D7957" w:rsidRPr="003A443E" w:rsidRDefault="001D7957" w:rsidP="00474A62">
            <w:pPr>
              <w:tabs>
                <w:tab w:val="left" w:pos="304"/>
              </w:tabs>
              <w:spacing w:after="0"/>
              <w:jc w:val="both"/>
              <w:rPr>
                <w:rFonts w:ascii="Arial" w:hAnsi="Arial" w:cs="Arial"/>
                <w:color w:val="000000"/>
                <w:sz w:val="14"/>
                <w:szCs w:val="14"/>
              </w:rPr>
            </w:pPr>
          </w:p>
          <w:p w14:paraId="657C3ECC" w14:textId="77777777" w:rsidR="001D7957" w:rsidRPr="003A443E" w:rsidRDefault="001D7957" w:rsidP="00474A62">
            <w:pPr>
              <w:tabs>
                <w:tab w:val="left" w:pos="304"/>
              </w:tabs>
              <w:spacing w:after="0"/>
              <w:jc w:val="both"/>
              <w:rPr>
                <w:rFonts w:ascii="Arial" w:hAnsi="Arial" w:cs="Arial"/>
                <w:color w:val="000000"/>
                <w:sz w:val="14"/>
                <w:szCs w:val="14"/>
              </w:rPr>
            </w:pPr>
          </w:p>
          <w:p w14:paraId="6A8203EE" w14:textId="77777777" w:rsidR="001D7957" w:rsidRPr="003A443E" w:rsidRDefault="001D7957" w:rsidP="00474A62">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8DDB561" w14:textId="77777777" w:rsidR="001D7957" w:rsidRPr="003A443E" w:rsidRDefault="001D7957" w:rsidP="00474A62">
            <w:pPr>
              <w:spacing w:after="0"/>
              <w:rPr>
                <w:rFonts w:ascii="Arial" w:hAnsi="Arial" w:cs="Arial"/>
                <w:color w:val="000000"/>
                <w:sz w:val="14"/>
                <w:szCs w:val="14"/>
              </w:rPr>
            </w:pPr>
          </w:p>
          <w:p w14:paraId="0C83FDA4" w14:textId="77777777" w:rsidR="001D7957" w:rsidRPr="003A443E" w:rsidRDefault="001D7957" w:rsidP="00474A62">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EA64748" w14:textId="77777777" w:rsidR="001D7957" w:rsidRPr="003A443E" w:rsidRDefault="001D7957" w:rsidP="00474A62">
            <w:pPr>
              <w:spacing w:before="0" w:after="0"/>
              <w:rPr>
                <w:rFonts w:ascii="Arial" w:hAnsi="Arial" w:cs="Arial"/>
                <w:color w:val="000000"/>
                <w:sz w:val="14"/>
                <w:szCs w:val="14"/>
              </w:rPr>
            </w:pPr>
          </w:p>
          <w:p w14:paraId="0C0972AC" w14:textId="77777777" w:rsidR="001D7957" w:rsidRPr="003A443E" w:rsidRDefault="001D7957" w:rsidP="00474A62">
            <w:pPr>
              <w:spacing w:after="0"/>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w:t>
            </w:r>
          </w:p>
          <w:p w14:paraId="6180D7F8" w14:textId="77777777" w:rsidR="001D7957" w:rsidRPr="003A443E" w:rsidRDefault="001D7957" w:rsidP="00474A62">
            <w:pPr>
              <w:spacing w:after="0"/>
              <w:rPr>
                <w:rFonts w:ascii="Arial" w:hAnsi="Arial" w:cs="Arial"/>
                <w:color w:val="000000"/>
                <w:sz w:val="14"/>
                <w:szCs w:val="14"/>
              </w:rPr>
            </w:pPr>
          </w:p>
          <w:p w14:paraId="26EA3ABC" w14:textId="77777777" w:rsidR="001D7957" w:rsidRDefault="001D7957" w:rsidP="00474A62">
            <w:pPr>
              <w:spacing w:after="0"/>
              <w:rPr>
                <w:rFonts w:ascii="Arial" w:hAnsi="Arial" w:cs="Arial"/>
                <w:color w:val="000000"/>
                <w:sz w:val="4"/>
                <w:szCs w:val="4"/>
              </w:rPr>
            </w:pPr>
          </w:p>
          <w:p w14:paraId="02DBF885" w14:textId="77777777" w:rsidR="001D7957" w:rsidRPr="00CD3E4F" w:rsidRDefault="001D7957" w:rsidP="00474A62">
            <w:pPr>
              <w:spacing w:after="0"/>
              <w:rPr>
                <w:rFonts w:ascii="Arial" w:hAnsi="Arial" w:cs="Arial"/>
                <w:color w:val="000000"/>
                <w:sz w:val="4"/>
                <w:szCs w:val="4"/>
              </w:rPr>
            </w:pPr>
          </w:p>
          <w:p w14:paraId="4BD9BEF6" w14:textId="77777777" w:rsidR="001D7957" w:rsidRPr="003A443E" w:rsidRDefault="001D7957" w:rsidP="00474A62">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B7FC97E" w14:textId="77777777" w:rsidR="001D7957" w:rsidRPr="003A443E" w:rsidRDefault="001D7957" w:rsidP="00474A62">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061EDB7" w14:textId="77777777" w:rsidR="001D7957" w:rsidRPr="003A443E" w:rsidRDefault="001D7957" w:rsidP="00474A62">
            <w:pPr>
              <w:spacing w:after="0"/>
              <w:rPr>
                <w:rFonts w:ascii="Arial" w:hAnsi="Arial" w:cs="Arial"/>
                <w:color w:val="000000"/>
                <w:sz w:val="14"/>
                <w:szCs w:val="14"/>
              </w:rPr>
            </w:pPr>
          </w:p>
          <w:p w14:paraId="77E98AED" w14:textId="77777777" w:rsidR="001D7957" w:rsidRPr="003A443E" w:rsidRDefault="001D7957" w:rsidP="00474A62">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5839344" w14:textId="77777777" w:rsidR="001D7957" w:rsidRPr="003A443E" w:rsidRDefault="001D7957" w:rsidP="00474A62">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33B58A92" w14:textId="77777777" w:rsidR="001D7957" w:rsidRPr="003A443E" w:rsidRDefault="001D7957" w:rsidP="00474A62">
            <w:pPr>
              <w:spacing w:after="0"/>
              <w:rPr>
                <w:rFonts w:ascii="Arial" w:hAnsi="Arial" w:cs="Arial"/>
                <w:color w:val="000000"/>
                <w:sz w:val="14"/>
                <w:szCs w:val="14"/>
              </w:rPr>
            </w:pPr>
            <w:r w:rsidRPr="003A443E">
              <w:rPr>
                <w:rFonts w:ascii="Arial" w:hAnsi="Arial" w:cs="Arial"/>
                <w:color w:val="000000"/>
                <w:sz w:val="14"/>
                <w:szCs w:val="14"/>
              </w:rPr>
              <w:t xml:space="preserve">[……..…][…….…][……..…][……..…]  </w:t>
            </w:r>
          </w:p>
          <w:p w14:paraId="5691C7F9" w14:textId="77777777" w:rsidR="001D7957" w:rsidRPr="003A443E" w:rsidRDefault="001D7957" w:rsidP="00474A62">
            <w:pPr>
              <w:spacing w:after="0"/>
              <w:rPr>
                <w:rFonts w:ascii="Arial" w:hAnsi="Arial" w:cs="Arial"/>
                <w:color w:val="000000"/>
                <w:sz w:val="14"/>
                <w:szCs w:val="14"/>
              </w:rPr>
            </w:pPr>
          </w:p>
          <w:p w14:paraId="31B1797E" w14:textId="77777777" w:rsidR="001D7957" w:rsidRPr="003A443E" w:rsidRDefault="001D7957" w:rsidP="00474A62">
            <w:pPr>
              <w:spacing w:after="0"/>
              <w:rPr>
                <w:rFonts w:ascii="Arial" w:hAnsi="Arial" w:cs="Arial"/>
                <w:color w:val="000000"/>
                <w:sz w:val="14"/>
                <w:szCs w:val="14"/>
              </w:rPr>
            </w:pPr>
            <w:r w:rsidRPr="003A443E">
              <w:rPr>
                <w:rFonts w:ascii="Arial" w:hAnsi="Arial" w:cs="Arial"/>
                <w:color w:val="000000"/>
                <w:sz w:val="14"/>
                <w:szCs w:val="14"/>
              </w:rPr>
              <w:t>[……..…]</w:t>
            </w:r>
          </w:p>
        </w:tc>
      </w:tr>
    </w:tbl>
    <w:p w14:paraId="7CDDEB6B" w14:textId="77777777" w:rsidR="001D7957" w:rsidRDefault="001D7957" w:rsidP="001D7957">
      <w:pPr>
        <w:jc w:val="center"/>
        <w:rPr>
          <w:rFonts w:ascii="Arial" w:hAnsi="Arial" w:cs="Arial"/>
          <w:w w:val="0"/>
          <w:sz w:val="14"/>
          <w:szCs w:val="14"/>
        </w:rPr>
      </w:pPr>
    </w:p>
    <w:p w14:paraId="689D7170" w14:textId="77777777" w:rsidR="001D7957" w:rsidRPr="00A46950" w:rsidRDefault="001D7957" w:rsidP="001D7957">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1D7957" w14:paraId="78D6F87A" w14:textId="77777777" w:rsidTr="00474A62">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15CDF2" w14:textId="77777777" w:rsidR="001D7957" w:rsidRPr="003A443E" w:rsidRDefault="001D7957" w:rsidP="00474A62">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0E8AAB36" w14:textId="77777777" w:rsidR="001D7957" w:rsidRDefault="001D7957" w:rsidP="00474A62">
            <w:r>
              <w:rPr>
                <w:rFonts w:ascii="Arial" w:hAnsi="Arial" w:cs="Arial"/>
                <w:b/>
                <w:sz w:val="15"/>
                <w:szCs w:val="15"/>
              </w:rPr>
              <w:t>Risposta:</w:t>
            </w:r>
          </w:p>
        </w:tc>
      </w:tr>
      <w:tr w:rsidR="001D7957" w14:paraId="244C74BE" w14:textId="77777777" w:rsidTr="00474A62">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07538F" w14:textId="77777777" w:rsidR="001D7957" w:rsidRPr="003A443E" w:rsidRDefault="001D7957" w:rsidP="00474A62">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361D7CE0" w14:textId="77777777" w:rsidR="001D7957" w:rsidRDefault="001D7957" w:rsidP="00474A62">
            <w:r>
              <w:rPr>
                <w:rFonts w:ascii="Arial" w:hAnsi="Arial" w:cs="Arial"/>
                <w:sz w:val="15"/>
                <w:szCs w:val="15"/>
              </w:rPr>
              <w:t>[ ] Sì [ ] No</w:t>
            </w:r>
          </w:p>
        </w:tc>
      </w:tr>
      <w:tr w:rsidR="001D7957" w14:paraId="067877EC" w14:textId="77777777" w:rsidTr="00474A62">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24276EEC" w14:textId="77777777" w:rsidR="001D7957" w:rsidRPr="003A443E" w:rsidRDefault="001D7957" w:rsidP="00474A62">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17D71BAB" w14:textId="77777777" w:rsidR="001D7957" w:rsidRPr="003A443E" w:rsidRDefault="001D7957" w:rsidP="00474A62">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324D30FC" w14:textId="77777777" w:rsidR="001D7957" w:rsidRPr="003A443E" w:rsidRDefault="001D7957" w:rsidP="00474A62">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565D006C" w14:textId="77777777" w:rsidR="001D7957" w:rsidRPr="003A443E" w:rsidRDefault="001D7957" w:rsidP="00474A62">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48E61703" w14:textId="77777777" w:rsidR="001D7957" w:rsidRPr="003A443E" w:rsidRDefault="001D7957" w:rsidP="00474A62">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3E0D9785" w14:textId="77777777" w:rsidR="001D7957" w:rsidRPr="003A443E" w:rsidRDefault="001D7957" w:rsidP="00474A62">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2A7AA375" w14:textId="77777777" w:rsidR="001D7957" w:rsidRPr="003A443E" w:rsidRDefault="001D7957" w:rsidP="00474A62">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3DDD86B0" w14:textId="77777777" w:rsidR="001D7957" w:rsidRPr="003A443E" w:rsidRDefault="001D7957" w:rsidP="00474A62">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7684D6D7" w14:textId="77777777" w:rsidR="001D7957" w:rsidRPr="003A443E" w:rsidRDefault="001D7957" w:rsidP="00474A62">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6132EC31" w14:textId="77777777" w:rsidR="001D7957" w:rsidRPr="003A443E" w:rsidRDefault="001D7957" w:rsidP="00474A62">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99BF7D4" w14:textId="77777777" w:rsidR="001D7957" w:rsidRPr="003A443E" w:rsidRDefault="001D7957" w:rsidP="00474A62">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6F7F6CA9" w14:textId="77777777" w:rsidR="001D7957" w:rsidRDefault="001D7957" w:rsidP="00474A62">
            <w:r>
              <w:rPr>
                <w:rFonts w:ascii="Arial" w:hAnsi="Arial" w:cs="Arial"/>
                <w:b/>
                <w:sz w:val="15"/>
                <w:szCs w:val="15"/>
              </w:rPr>
              <w:t>Contributi previdenziali</w:t>
            </w:r>
          </w:p>
        </w:tc>
      </w:tr>
      <w:tr w:rsidR="001D7957" w14:paraId="7C11B3CD" w14:textId="77777777" w:rsidTr="00474A62">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69D5B32" w14:textId="77777777" w:rsidR="001D7957" w:rsidRDefault="001D7957" w:rsidP="00474A62">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6DC06B6C" w14:textId="77777777" w:rsidR="001D7957" w:rsidRDefault="001D7957" w:rsidP="00474A62">
            <w:pPr>
              <w:rPr>
                <w:rFonts w:ascii="Arial" w:hAnsi="Arial" w:cs="Arial"/>
                <w:color w:val="000000"/>
                <w:sz w:val="15"/>
                <w:szCs w:val="15"/>
              </w:rPr>
            </w:pPr>
          </w:p>
          <w:p w14:paraId="09E5FB69" w14:textId="77777777" w:rsidR="001D7957" w:rsidRDefault="001D7957" w:rsidP="00474A62">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56EA9148" w14:textId="77777777" w:rsidR="001D7957" w:rsidRDefault="001D7957" w:rsidP="00474A62">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7FD46273" w14:textId="77777777" w:rsidR="001D7957" w:rsidRDefault="001D7957" w:rsidP="00474A62">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11D1DA2E" w14:textId="77777777" w:rsidR="001D7957" w:rsidRDefault="001D7957" w:rsidP="00474A62">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3AABC8B0" w14:textId="77777777" w:rsidR="001D7957" w:rsidRDefault="001D7957" w:rsidP="00474A62">
            <w:pPr>
              <w:pStyle w:val="Tiret0"/>
              <w:ind w:left="850" w:hanging="850"/>
              <w:rPr>
                <w:rFonts w:ascii="Arial" w:hAnsi="Arial" w:cs="Arial"/>
                <w:color w:val="000000"/>
                <w:sz w:val="15"/>
                <w:szCs w:val="15"/>
              </w:rPr>
            </w:pPr>
            <w:r>
              <w:rPr>
                <w:rFonts w:ascii="Arial" w:hAnsi="Arial" w:cs="Arial"/>
                <w:color w:val="000000"/>
                <w:sz w:val="15"/>
                <w:szCs w:val="15"/>
              </w:rPr>
              <w:t>- [………………]</w:t>
            </w:r>
          </w:p>
          <w:p w14:paraId="6B3EE7B2" w14:textId="77777777" w:rsidR="001D7957" w:rsidRDefault="001D7957" w:rsidP="00474A62">
            <w:pPr>
              <w:pStyle w:val="Tiret0"/>
              <w:ind w:left="850" w:hanging="850"/>
              <w:rPr>
                <w:rFonts w:ascii="Arial" w:hAnsi="Arial" w:cs="Arial"/>
                <w:color w:val="000000"/>
                <w:sz w:val="15"/>
                <w:szCs w:val="15"/>
              </w:rPr>
            </w:pPr>
            <w:r>
              <w:rPr>
                <w:rFonts w:ascii="Arial" w:hAnsi="Arial" w:cs="Arial"/>
                <w:color w:val="000000"/>
                <w:sz w:val="15"/>
                <w:szCs w:val="15"/>
              </w:rPr>
              <w:t>- [………………]</w:t>
            </w:r>
          </w:p>
          <w:p w14:paraId="674B76BF" w14:textId="77777777" w:rsidR="001D7957" w:rsidRDefault="001D7957" w:rsidP="00474A62">
            <w:pPr>
              <w:pStyle w:val="Tiret0"/>
              <w:ind w:left="850" w:hanging="850"/>
              <w:rPr>
                <w:rFonts w:ascii="Arial" w:hAnsi="Arial" w:cs="Arial"/>
                <w:color w:val="000000"/>
                <w:sz w:val="15"/>
                <w:szCs w:val="15"/>
              </w:rPr>
            </w:pPr>
          </w:p>
          <w:p w14:paraId="55176A8E" w14:textId="77777777" w:rsidR="001D7957" w:rsidRDefault="001D7957" w:rsidP="00474A62">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7E5FBC5F" w14:textId="77777777" w:rsidR="001D7957" w:rsidRDefault="001D7957" w:rsidP="00474A62">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39CA9334" w14:textId="77777777" w:rsidR="001D7957" w:rsidRDefault="001D7957" w:rsidP="00474A62">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2B7E1420" w14:textId="77777777" w:rsidR="001D7957" w:rsidRDefault="001D7957" w:rsidP="00474A62">
            <w:pPr>
              <w:rPr>
                <w:rFonts w:ascii="Arial" w:hAnsi="Arial" w:cs="Arial"/>
                <w:color w:val="000000"/>
                <w:sz w:val="15"/>
                <w:szCs w:val="15"/>
              </w:rPr>
            </w:pPr>
          </w:p>
          <w:p w14:paraId="1ED6C820" w14:textId="77777777" w:rsidR="001D7957" w:rsidRDefault="001D7957" w:rsidP="00474A62">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30C82574" w14:textId="77777777" w:rsidR="001D7957" w:rsidRDefault="001D7957" w:rsidP="00474A62">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0951A4F7" w14:textId="77777777" w:rsidR="001D7957" w:rsidRDefault="001D7957" w:rsidP="00474A62">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1C3258B2" w14:textId="77777777" w:rsidR="001D7957" w:rsidRDefault="001D7957" w:rsidP="00474A62">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52816AA5" w14:textId="77777777" w:rsidR="001D7957" w:rsidRDefault="001D7957" w:rsidP="00474A62">
            <w:pPr>
              <w:pStyle w:val="Tiret0"/>
              <w:ind w:left="850" w:hanging="850"/>
              <w:rPr>
                <w:rFonts w:ascii="Arial" w:hAnsi="Arial" w:cs="Arial"/>
                <w:color w:val="000000"/>
                <w:sz w:val="15"/>
                <w:szCs w:val="15"/>
              </w:rPr>
            </w:pPr>
            <w:r>
              <w:rPr>
                <w:rFonts w:ascii="Arial" w:hAnsi="Arial" w:cs="Arial"/>
                <w:color w:val="000000"/>
                <w:sz w:val="15"/>
                <w:szCs w:val="15"/>
              </w:rPr>
              <w:t>- [………………]</w:t>
            </w:r>
          </w:p>
          <w:p w14:paraId="49E52ECE" w14:textId="77777777" w:rsidR="001D7957" w:rsidRDefault="001D7957" w:rsidP="00474A62">
            <w:pPr>
              <w:pStyle w:val="Tiret0"/>
              <w:ind w:left="850" w:hanging="850"/>
              <w:rPr>
                <w:rFonts w:ascii="Arial" w:hAnsi="Arial" w:cs="Arial"/>
                <w:color w:val="000000"/>
                <w:sz w:val="15"/>
                <w:szCs w:val="15"/>
              </w:rPr>
            </w:pPr>
            <w:r>
              <w:rPr>
                <w:rFonts w:ascii="Arial" w:hAnsi="Arial" w:cs="Arial"/>
                <w:color w:val="000000"/>
                <w:sz w:val="15"/>
                <w:szCs w:val="15"/>
              </w:rPr>
              <w:t>- [………………]</w:t>
            </w:r>
          </w:p>
          <w:p w14:paraId="78418021" w14:textId="77777777" w:rsidR="001D7957" w:rsidRDefault="001D7957" w:rsidP="00474A62">
            <w:pPr>
              <w:pStyle w:val="Tiret0"/>
              <w:ind w:left="850" w:hanging="850"/>
              <w:rPr>
                <w:rFonts w:ascii="Arial" w:hAnsi="Arial" w:cs="Arial"/>
                <w:color w:val="000000"/>
                <w:sz w:val="15"/>
                <w:szCs w:val="15"/>
              </w:rPr>
            </w:pPr>
          </w:p>
          <w:p w14:paraId="03DD7664" w14:textId="77777777" w:rsidR="001D7957" w:rsidRDefault="001D7957" w:rsidP="00474A62">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62138C4E" w14:textId="77777777" w:rsidR="001D7957" w:rsidRDefault="001D7957" w:rsidP="00474A62">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22FA6C19" w14:textId="77777777" w:rsidR="001D7957" w:rsidRDefault="001D7957" w:rsidP="00474A62">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1D7957" w14:paraId="595A3E6C"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2BAC91" w14:textId="77777777" w:rsidR="001D7957" w:rsidRDefault="001D7957" w:rsidP="00474A62">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C88227F" w14:textId="77777777" w:rsidR="001D7957" w:rsidRDefault="001D7957" w:rsidP="00474A62">
            <w:pPr>
              <w:rPr>
                <w:rFonts w:ascii="Arial" w:hAnsi="Arial" w:cs="Arial"/>
                <w:sz w:val="15"/>
                <w:szCs w:val="15"/>
              </w:rPr>
            </w:pPr>
            <w:r>
              <w:rPr>
                <w:rFonts w:ascii="Arial" w:hAnsi="Arial" w:cs="Arial"/>
                <w:sz w:val="15"/>
                <w:szCs w:val="15"/>
              </w:rPr>
              <w:t xml:space="preserve"> (indirizzo web, autorità o organismo di emanazione, riferimento preciso della documentazione)(</w:t>
            </w:r>
            <w:r>
              <w:rPr>
                <w:rStyle w:val="Rimandonotaapidipagina"/>
                <w:rFonts w:ascii="Arial" w:hAnsi="Arial" w:cs="Arial"/>
                <w:sz w:val="15"/>
                <w:szCs w:val="15"/>
              </w:rPr>
              <w:footnoteReference w:id="19"/>
            </w:r>
            <w:r>
              <w:rPr>
                <w:rFonts w:ascii="Arial" w:hAnsi="Arial" w:cs="Arial"/>
                <w:sz w:val="15"/>
                <w:szCs w:val="15"/>
              </w:rPr>
              <w:t xml:space="preserve">): </w:t>
            </w:r>
          </w:p>
          <w:p w14:paraId="0DA04A97" w14:textId="77777777" w:rsidR="001D7957" w:rsidRDefault="001D7957" w:rsidP="00474A62">
            <w:r>
              <w:rPr>
                <w:rFonts w:ascii="Arial" w:hAnsi="Arial" w:cs="Arial"/>
                <w:sz w:val="15"/>
                <w:szCs w:val="15"/>
              </w:rPr>
              <w:t>[……………][……………][…………..…]</w:t>
            </w:r>
          </w:p>
        </w:tc>
      </w:tr>
    </w:tbl>
    <w:p w14:paraId="76199E95" w14:textId="77777777" w:rsidR="001D7957" w:rsidRDefault="001D7957" w:rsidP="001D7957">
      <w:pPr>
        <w:pStyle w:val="SectionTitle"/>
        <w:rPr>
          <w:rFonts w:ascii="Arial" w:hAnsi="Arial" w:cs="Arial"/>
          <w:w w:val="0"/>
          <w:sz w:val="15"/>
          <w:szCs w:val="15"/>
        </w:rPr>
      </w:pPr>
      <w:r>
        <w:rPr>
          <w:rFonts w:ascii="Arial" w:hAnsi="Arial" w:cs="Arial"/>
          <w:b w:val="0"/>
          <w:caps/>
          <w:sz w:val="15"/>
          <w:szCs w:val="15"/>
        </w:rPr>
        <w:lastRenderedPageBreak/>
        <w:t>C: motivi legati a insolvenza, conflitto di interessi o illeciti professionali (</w:t>
      </w:r>
      <w:r>
        <w:rPr>
          <w:rStyle w:val="Rimandonotaapidipagina"/>
          <w:rFonts w:ascii="Arial" w:hAnsi="Arial" w:cs="Arial"/>
          <w:b w:val="0"/>
          <w:caps/>
          <w:sz w:val="15"/>
          <w:szCs w:val="15"/>
        </w:rPr>
        <w:footnoteReference w:id="20"/>
      </w:r>
      <w:r>
        <w:rPr>
          <w:rFonts w:ascii="Arial" w:hAnsi="Arial" w:cs="Arial"/>
          <w:b w:val="0"/>
          <w:caps/>
          <w:sz w:val="15"/>
          <w:szCs w:val="15"/>
        </w:rPr>
        <w:t>)</w:t>
      </w:r>
    </w:p>
    <w:p w14:paraId="4FE5A2CE" w14:textId="77777777" w:rsidR="001D7957" w:rsidRDefault="001D7957" w:rsidP="001D7957">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1D7957" w14:paraId="51F7517B"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A3893C" w14:textId="77777777" w:rsidR="001D7957" w:rsidRDefault="001D7957" w:rsidP="00474A62">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D498D1" w14:textId="77777777" w:rsidR="001D7957" w:rsidRDefault="001D7957" w:rsidP="00474A62">
            <w:r>
              <w:rPr>
                <w:rFonts w:ascii="Arial" w:hAnsi="Arial" w:cs="Arial"/>
                <w:b/>
                <w:sz w:val="15"/>
                <w:szCs w:val="15"/>
              </w:rPr>
              <w:t>Risposta:</w:t>
            </w:r>
          </w:p>
        </w:tc>
      </w:tr>
      <w:tr w:rsidR="001D7957" w14:paraId="7CB6DC9F" w14:textId="77777777" w:rsidTr="00474A62">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17FDC76F" w14:textId="77777777" w:rsidR="001D7957" w:rsidRPr="003A443E" w:rsidRDefault="001D7957" w:rsidP="00474A62">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1"/>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14:paraId="7DD8A870" w14:textId="77777777" w:rsidR="001D7957" w:rsidRPr="003A443E" w:rsidRDefault="001D7957" w:rsidP="00474A62">
            <w:pPr>
              <w:spacing w:before="0" w:after="0"/>
              <w:rPr>
                <w:rFonts w:ascii="Arial" w:hAnsi="Arial" w:cs="Arial"/>
                <w:color w:val="000000"/>
                <w:sz w:val="15"/>
                <w:szCs w:val="15"/>
              </w:rPr>
            </w:pPr>
          </w:p>
          <w:p w14:paraId="7BC2DCF3" w14:textId="77777777" w:rsidR="001D7957" w:rsidRPr="003A443E" w:rsidRDefault="001D7957" w:rsidP="00474A62">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7DA357AD" w14:textId="77777777" w:rsidR="001D7957" w:rsidRPr="003A443E" w:rsidRDefault="001D7957" w:rsidP="00474A62">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14:paraId="7E677C5C" w14:textId="77777777" w:rsidR="001D7957" w:rsidRPr="003A443E" w:rsidRDefault="001D7957" w:rsidP="00474A62">
            <w:pPr>
              <w:spacing w:before="0" w:after="0"/>
              <w:rPr>
                <w:rFonts w:ascii="Arial" w:hAnsi="Arial" w:cs="Arial"/>
                <w:color w:val="000000"/>
                <w:sz w:val="14"/>
                <w:szCs w:val="14"/>
              </w:rPr>
            </w:pPr>
          </w:p>
          <w:p w14:paraId="631AC0A4" w14:textId="77777777" w:rsidR="001D7957" w:rsidRPr="003A443E" w:rsidRDefault="001D7957" w:rsidP="00474A62">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145D5116" w14:textId="77777777" w:rsidR="001D7957" w:rsidRPr="003A443E" w:rsidRDefault="001D7957" w:rsidP="00474A62">
            <w:pPr>
              <w:spacing w:before="0" w:after="0"/>
              <w:rPr>
                <w:rFonts w:ascii="Arial" w:hAnsi="Arial" w:cs="Arial"/>
                <w:color w:val="000000"/>
                <w:sz w:val="14"/>
                <w:szCs w:val="14"/>
              </w:rPr>
            </w:pPr>
          </w:p>
          <w:p w14:paraId="5AFC75FC" w14:textId="77777777" w:rsidR="001D7957" w:rsidRPr="003A443E" w:rsidRDefault="001D7957" w:rsidP="00474A62">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224718D8" w14:textId="77777777" w:rsidR="001D7957" w:rsidRPr="003A443E" w:rsidRDefault="001D7957" w:rsidP="00474A62">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1C90D736" w14:textId="77777777" w:rsidR="001D7957" w:rsidRPr="003A443E" w:rsidRDefault="001D7957" w:rsidP="00474A62">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14:paraId="7B9CE3B1" w14:textId="77777777" w:rsidR="001D7957" w:rsidRPr="003A443E" w:rsidRDefault="001D7957" w:rsidP="00474A62">
            <w:pPr>
              <w:spacing w:before="0" w:after="0"/>
              <w:rPr>
                <w:rFonts w:ascii="Arial" w:hAnsi="Arial" w:cs="Arial"/>
                <w:color w:val="000000"/>
                <w:sz w:val="14"/>
                <w:szCs w:val="14"/>
              </w:rPr>
            </w:pPr>
          </w:p>
          <w:p w14:paraId="4CD7FC87" w14:textId="77777777" w:rsidR="001D7957" w:rsidRPr="003A443E" w:rsidRDefault="001D7957" w:rsidP="00474A62">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14FFB15F" w14:textId="77777777" w:rsidR="001D7957" w:rsidRPr="003A443E" w:rsidRDefault="001D7957" w:rsidP="00474A62">
            <w:pPr>
              <w:spacing w:before="0" w:after="0"/>
              <w:rPr>
                <w:rFonts w:ascii="Arial" w:hAnsi="Arial" w:cs="Arial"/>
                <w:color w:val="000000"/>
                <w:sz w:val="14"/>
                <w:szCs w:val="14"/>
              </w:rPr>
            </w:pPr>
          </w:p>
          <w:p w14:paraId="30443353" w14:textId="77777777" w:rsidR="001D7957" w:rsidRPr="003A443E" w:rsidRDefault="001D7957" w:rsidP="00474A62">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71B844" w14:textId="77777777" w:rsidR="001D7957" w:rsidRPr="003A443E" w:rsidRDefault="001D7957" w:rsidP="00474A62">
            <w:pPr>
              <w:rPr>
                <w:color w:val="000000"/>
              </w:rPr>
            </w:pPr>
            <w:r w:rsidRPr="003A443E">
              <w:rPr>
                <w:rFonts w:ascii="Arial" w:hAnsi="Arial" w:cs="Arial"/>
                <w:color w:val="000000"/>
                <w:sz w:val="15"/>
                <w:szCs w:val="15"/>
              </w:rPr>
              <w:t>[ ] Sì [ ] No</w:t>
            </w:r>
          </w:p>
        </w:tc>
      </w:tr>
      <w:tr w:rsidR="001D7957" w14:paraId="06242F8D" w14:textId="77777777" w:rsidTr="00474A62">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0E3AAA63" w14:textId="77777777" w:rsidR="001D7957" w:rsidRPr="003A443E" w:rsidRDefault="001D7957" w:rsidP="00474A62">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A75DB8" w14:textId="77777777" w:rsidR="001D7957" w:rsidRPr="003A443E" w:rsidRDefault="001D7957" w:rsidP="00474A62">
            <w:pPr>
              <w:rPr>
                <w:rFonts w:ascii="Arial" w:hAnsi="Arial" w:cs="Arial"/>
                <w:color w:val="000000"/>
                <w:sz w:val="15"/>
                <w:szCs w:val="15"/>
              </w:rPr>
            </w:pPr>
          </w:p>
          <w:p w14:paraId="5EC3602A" w14:textId="77777777" w:rsidR="001D7957" w:rsidRPr="003A443E" w:rsidRDefault="001D7957" w:rsidP="00474A62">
            <w:pPr>
              <w:rPr>
                <w:rFonts w:ascii="Arial" w:hAnsi="Arial" w:cs="Arial"/>
                <w:color w:val="000000"/>
                <w:sz w:val="15"/>
                <w:szCs w:val="15"/>
              </w:rPr>
            </w:pPr>
          </w:p>
          <w:p w14:paraId="084D2312" w14:textId="77777777" w:rsidR="001D7957" w:rsidRPr="003A443E" w:rsidRDefault="001D7957" w:rsidP="00474A62">
            <w:pPr>
              <w:rPr>
                <w:rFonts w:ascii="Arial" w:hAnsi="Arial" w:cs="Arial"/>
                <w:color w:val="000000"/>
                <w:sz w:val="15"/>
                <w:szCs w:val="15"/>
              </w:rPr>
            </w:pPr>
          </w:p>
          <w:p w14:paraId="12472E07" w14:textId="77777777" w:rsidR="001D7957" w:rsidRPr="003A443E" w:rsidRDefault="001D7957" w:rsidP="00474A62">
            <w:pPr>
              <w:rPr>
                <w:rFonts w:ascii="Arial" w:hAnsi="Arial" w:cs="Arial"/>
                <w:color w:val="000000"/>
                <w:sz w:val="15"/>
                <w:szCs w:val="15"/>
              </w:rPr>
            </w:pPr>
            <w:r w:rsidRPr="003A443E">
              <w:rPr>
                <w:rFonts w:ascii="Arial" w:hAnsi="Arial" w:cs="Arial"/>
                <w:color w:val="000000"/>
                <w:sz w:val="15"/>
                <w:szCs w:val="15"/>
              </w:rPr>
              <w:t xml:space="preserve"> </w:t>
            </w:r>
          </w:p>
          <w:p w14:paraId="4FBD76C4" w14:textId="77777777" w:rsidR="001D7957" w:rsidRPr="003A443E" w:rsidRDefault="001D7957" w:rsidP="00474A62">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14:paraId="32822E32" w14:textId="77777777" w:rsidR="001D7957" w:rsidRPr="003A443E" w:rsidRDefault="001D7957" w:rsidP="00474A62">
            <w:pPr>
              <w:rPr>
                <w:rFonts w:ascii="Arial" w:hAnsi="Arial" w:cs="Arial"/>
                <w:color w:val="000000"/>
                <w:sz w:val="15"/>
                <w:szCs w:val="15"/>
              </w:rPr>
            </w:pPr>
          </w:p>
          <w:p w14:paraId="47330AB5" w14:textId="77777777" w:rsidR="001D7957" w:rsidRPr="003A443E" w:rsidRDefault="001D7957" w:rsidP="00474A62">
            <w:pPr>
              <w:rPr>
                <w:rFonts w:ascii="Arial" w:hAnsi="Arial" w:cs="Arial"/>
                <w:color w:val="000000"/>
                <w:sz w:val="14"/>
                <w:szCs w:val="14"/>
              </w:rPr>
            </w:pPr>
          </w:p>
          <w:p w14:paraId="0C2E93BB" w14:textId="77777777" w:rsidR="001D7957" w:rsidRPr="003A443E" w:rsidRDefault="001D7957" w:rsidP="00474A62">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1E61578" w14:textId="77777777" w:rsidR="001D7957" w:rsidRPr="003A443E" w:rsidRDefault="001D7957" w:rsidP="00474A62">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2D280B3" w14:textId="77777777" w:rsidR="001D7957" w:rsidRPr="003A443E" w:rsidRDefault="001D7957" w:rsidP="00474A62">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0A02048" w14:textId="77777777" w:rsidR="001D7957" w:rsidRPr="003A443E" w:rsidRDefault="001D7957" w:rsidP="00474A62">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1A03280D" w14:textId="77777777" w:rsidR="001D7957" w:rsidRPr="003A443E" w:rsidRDefault="001D7957" w:rsidP="00474A62">
            <w:pPr>
              <w:rPr>
                <w:rFonts w:ascii="Arial" w:hAnsi="Arial" w:cs="Arial"/>
                <w:color w:val="000000"/>
                <w:sz w:val="15"/>
                <w:szCs w:val="15"/>
              </w:rPr>
            </w:pPr>
            <w:r w:rsidRPr="003A443E">
              <w:rPr>
                <w:rFonts w:ascii="Arial" w:hAnsi="Arial" w:cs="Arial"/>
                <w:color w:val="000000"/>
                <w:sz w:val="14"/>
                <w:szCs w:val="14"/>
              </w:rPr>
              <w:t xml:space="preserve">[……..…][…….…][……..…][……..…]  </w:t>
            </w:r>
          </w:p>
        </w:tc>
      </w:tr>
      <w:tr w:rsidR="001D7957" w14:paraId="31A79C80"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40F560" w14:textId="77777777" w:rsidR="001D7957" w:rsidRPr="00023AC1" w:rsidRDefault="001D7957" w:rsidP="00474A62">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Pr>
                <w:rFonts w:ascii="Arial" w:hAnsi="Arial" w:cs="Arial"/>
                <w:color w:val="000000"/>
                <w:sz w:val="14"/>
                <w:szCs w:val="14"/>
              </w:rPr>
              <w:t>i una delle seguenti situazioni</w:t>
            </w:r>
            <w:r>
              <w:t xml:space="preserve"> </w:t>
            </w:r>
            <w:r w:rsidRPr="00023AC1">
              <w:rPr>
                <w:rFonts w:ascii="Arial" w:hAnsi="Arial" w:cs="Arial"/>
                <w:color w:val="000000"/>
                <w:sz w:val="14"/>
                <w:szCs w:val="14"/>
              </w:rPr>
              <w:t xml:space="preserve">di cui all’articolo 80, comma 5, lett. </w:t>
            </w:r>
            <w:r w:rsidRPr="00023AC1">
              <w:rPr>
                <w:rFonts w:ascii="Arial" w:hAnsi="Arial" w:cs="Arial"/>
                <w:i/>
                <w:color w:val="000000"/>
                <w:sz w:val="14"/>
                <w:szCs w:val="14"/>
              </w:rPr>
              <w:t>b)</w:t>
            </w:r>
            <w:r w:rsidRPr="00023AC1">
              <w:rPr>
                <w:rFonts w:ascii="Arial" w:hAnsi="Arial" w:cs="Arial"/>
                <w:color w:val="000000"/>
                <w:sz w:val="14"/>
                <w:szCs w:val="14"/>
              </w:rPr>
              <w:t>, del Codice:</w:t>
            </w:r>
          </w:p>
          <w:p w14:paraId="1812281A" w14:textId="77777777" w:rsidR="001D7957" w:rsidRPr="003A443E" w:rsidRDefault="001D7957" w:rsidP="00474A62">
            <w:pPr>
              <w:pStyle w:val="NormalLeft"/>
              <w:tabs>
                <w:tab w:val="left" w:pos="162"/>
              </w:tabs>
              <w:spacing w:before="0" w:after="0"/>
              <w:jc w:val="both"/>
              <w:rPr>
                <w:rFonts w:ascii="Arial" w:hAnsi="Arial" w:cs="Arial"/>
                <w:color w:val="000000"/>
                <w:sz w:val="14"/>
                <w:szCs w:val="14"/>
              </w:rPr>
            </w:pPr>
          </w:p>
          <w:p w14:paraId="0B991C77" w14:textId="77777777" w:rsidR="001D7957" w:rsidRPr="003A443E" w:rsidRDefault="001D7957" w:rsidP="00474A62">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0BE5C71B" w14:textId="77777777" w:rsidR="001D7957" w:rsidRPr="003A443E" w:rsidRDefault="001D7957" w:rsidP="00474A62">
            <w:pPr>
              <w:pStyle w:val="NormalLeft"/>
              <w:spacing w:before="0" w:after="0"/>
              <w:jc w:val="both"/>
              <w:rPr>
                <w:rFonts w:ascii="Arial" w:hAnsi="Arial" w:cs="Arial"/>
                <w:b/>
                <w:color w:val="000000"/>
                <w:sz w:val="14"/>
                <w:szCs w:val="14"/>
              </w:rPr>
            </w:pPr>
          </w:p>
          <w:p w14:paraId="091405AE" w14:textId="77777777" w:rsidR="001D7957" w:rsidRPr="003A443E" w:rsidRDefault="001D7957" w:rsidP="00474A62">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602A9C25" w14:textId="77777777" w:rsidR="001D7957" w:rsidRPr="003A443E" w:rsidRDefault="001D7957" w:rsidP="00474A62">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14:paraId="5DB514EA" w14:textId="77777777" w:rsidR="001D7957" w:rsidRDefault="001D7957" w:rsidP="00474A62">
            <w:pPr>
              <w:pStyle w:val="NormalLeft"/>
              <w:spacing w:before="0" w:after="0"/>
              <w:ind w:left="162"/>
              <w:jc w:val="both"/>
              <w:rPr>
                <w:b/>
                <w:color w:val="000000"/>
                <w:sz w:val="16"/>
                <w:szCs w:val="16"/>
              </w:rPr>
            </w:pPr>
          </w:p>
          <w:p w14:paraId="06F03286" w14:textId="77777777" w:rsidR="001D7957" w:rsidRDefault="001D7957" w:rsidP="00474A62">
            <w:pPr>
              <w:pStyle w:val="NormalLeft"/>
              <w:spacing w:before="0" w:after="0"/>
              <w:ind w:left="162"/>
              <w:jc w:val="both"/>
              <w:rPr>
                <w:b/>
                <w:color w:val="000000"/>
                <w:sz w:val="16"/>
                <w:szCs w:val="16"/>
              </w:rPr>
            </w:pPr>
          </w:p>
          <w:p w14:paraId="47CEE62B" w14:textId="77777777" w:rsidR="001D7957" w:rsidRPr="00AA2252" w:rsidRDefault="001D7957" w:rsidP="00474A6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6760CEE5" w14:textId="77777777" w:rsidR="001D7957" w:rsidRDefault="001D7957" w:rsidP="00474A62">
            <w:pPr>
              <w:pStyle w:val="NormalLeft"/>
              <w:spacing w:before="0" w:after="0"/>
              <w:ind w:left="162"/>
              <w:jc w:val="both"/>
              <w:rPr>
                <w:color w:val="000000"/>
              </w:rPr>
            </w:pPr>
          </w:p>
          <w:p w14:paraId="07EE07C7" w14:textId="77777777" w:rsidR="001D7957" w:rsidRPr="003A443E" w:rsidRDefault="001D7957" w:rsidP="00474A62">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51AD15F0" w14:textId="77777777" w:rsidR="001D7957" w:rsidRDefault="001D7957" w:rsidP="00474A62">
            <w:pPr>
              <w:pStyle w:val="NormalLeft"/>
              <w:spacing w:before="0" w:after="0"/>
              <w:ind w:left="162"/>
              <w:jc w:val="both"/>
              <w:rPr>
                <w:rFonts w:ascii="Arial" w:hAnsi="Arial" w:cs="Arial"/>
                <w:color w:val="000000"/>
                <w:sz w:val="14"/>
                <w:szCs w:val="14"/>
              </w:rPr>
            </w:pPr>
          </w:p>
          <w:p w14:paraId="782F7E50" w14:textId="77777777" w:rsidR="001D7957" w:rsidRPr="003A443E" w:rsidRDefault="001D7957" w:rsidP="00474A62">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510DB301" w14:textId="77777777" w:rsidR="001D7957" w:rsidRDefault="001D7957" w:rsidP="00474A62">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15991597" w14:textId="77777777" w:rsidR="001D7957" w:rsidRPr="003A443E" w:rsidRDefault="001D7957" w:rsidP="00474A62">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d) è ammesso a concordato con continuità aziendale </w:t>
            </w:r>
          </w:p>
          <w:p w14:paraId="2CDE0EBC" w14:textId="77777777" w:rsidR="001D7957" w:rsidRPr="003A443E" w:rsidRDefault="001D7957" w:rsidP="00474A62">
            <w:pPr>
              <w:pStyle w:val="NormalLeft"/>
              <w:spacing w:before="0" w:after="0"/>
              <w:jc w:val="both"/>
              <w:rPr>
                <w:rFonts w:ascii="Arial" w:hAnsi="Arial" w:cs="Arial"/>
                <w:color w:val="000000"/>
                <w:sz w:val="14"/>
                <w:szCs w:val="14"/>
              </w:rPr>
            </w:pPr>
          </w:p>
          <w:p w14:paraId="5DE803B5" w14:textId="77777777" w:rsidR="001D7957" w:rsidRPr="003A443E" w:rsidRDefault="001D7957" w:rsidP="00474A62">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Pr>
                <w:rFonts w:ascii="Arial" w:hAnsi="Arial" w:cs="Arial"/>
                <w:b/>
                <w:color w:val="000000"/>
                <w:sz w:val="14"/>
                <w:szCs w:val="14"/>
              </w:rPr>
              <w:t>di risposta af</w:t>
            </w:r>
            <w:r w:rsidRPr="003A443E">
              <w:rPr>
                <w:rFonts w:ascii="Arial" w:hAnsi="Arial" w:cs="Arial"/>
                <w:b/>
                <w:color w:val="000000"/>
                <w:sz w:val="14"/>
                <w:szCs w:val="14"/>
              </w:rPr>
              <w:t>fermativ</w:t>
            </w:r>
            <w:r>
              <w:rPr>
                <w:rFonts w:ascii="Arial" w:hAnsi="Arial" w:cs="Arial"/>
                <w:b/>
                <w:color w:val="000000"/>
                <w:sz w:val="14"/>
                <w:szCs w:val="14"/>
              </w:rPr>
              <w:t>a alla lettera d)</w:t>
            </w:r>
            <w:r w:rsidRPr="003A443E">
              <w:rPr>
                <w:rFonts w:ascii="Arial" w:hAnsi="Arial" w:cs="Arial"/>
                <w:b/>
                <w:color w:val="000000"/>
                <w:sz w:val="14"/>
                <w:szCs w:val="14"/>
              </w:rPr>
              <w:t>:</w:t>
            </w:r>
          </w:p>
          <w:p w14:paraId="28E3268C" w14:textId="77777777" w:rsidR="001D7957" w:rsidRPr="003A443E" w:rsidRDefault="001D7957" w:rsidP="00474A62">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Pr="003A443E">
              <w:rPr>
                <w:rFonts w:ascii="Arial" w:hAnsi="Arial" w:cs="Arial"/>
                <w:color w:val="000000"/>
                <w:sz w:val="14"/>
                <w:szCs w:val="14"/>
              </w:rPr>
              <w:t xml:space="preserve"> stat</w:t>
            </w:r>
            <w:r>
              <w:rPr>
                <w:rFonts w:ascii="Arial" w:hAnsi="Arial" w:cs="Arial"/>
                <w:color w:val="000000"/>
                <w:sz w:val="14"/>
                <w:szCs w:val="14"/>
              </w:rPr>
              <w:t>o</w:t>
            </w:r>
            <w:r w:rsidRPr="003A443E">
              <w:rPr>
                <w:rFonts w:ascii="Arial" w:hAnsi="Arial" w:cs="Arial"/>
                <w:color w:val="000000"/>
                <w:sz w:val="14"/>
                <w:szCs w:val="14"/>
              </w:rPr>
              <w:t xml:space="preserve"> autorizzat</w:t>
            </w:r>
            <w:r>
              <w:rPr>
                <w:rFonts w:ascii="Arial" w:hAnsi="Arial" w:cs="Arial"/>
                <w:color w:val="000000"/>
                <w:sz w:val="14"/>
                <w:szCs w:val="14"/>
              </w:rPr>
              <w:t>o</w:t>
            </w:r>
            <w:r w:rsidRPr="003A443E">
              <w:rPr>
                <w:rFonts w:ascii="Arial" w:hAnsi="Arial" w:cs="Arial"/>
                <w:color w:val="000000"/>
                <w:sz w:val="14"/>
                <w:szCs w:val="14"/>
              </w:rPr>
              <w:t xml:space="preserve"> dal giudice delegato ai sensi </w:t>
            </w:r>
            <w:proofErr w:type="gramStart"/>
            <w:r w:rsidRPr="003A443E">
              <w:rPr>
                <w:rFonts w:ascii="Arial" w:hAnsi="Arial" w:cs="Arial"/>
                <w:color w:val="000000"/>
                <w:sz w:val="14"/>
                <w:szCs w:val="14"/>
              </w:rPr>
              <w:t>dell’ articolo</w:t>
            </w:r>
            <w:proofErr w:type="gramEnd"/>
            <w:r w:rsidRPr="003A443E">
              <w:rPr>
                <w:rFonts w:ascii="Arial" w:hAnsi="Arial" w:cs="Arial"/>
                <w:color w:val="000000"/>
                <w:sz w:val="14"/>
                <w:szCs w:val="14"/>
              </w:rPr>
              <w:t xml:space="preserve"> 110, comma 3, lett.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2D4AA300" w14:textId="77777777" w:rsidR="001D7957" w:rsidRDefault="001D7957" w:rsidP="00474A62">
            <w:pPr>
              <w:pStyle w:val="NormalLeft"/>
              <w:spacing w:before="0" w:after="0"/>
              <w:jc w:val="both"/>
              <w:rPr>
                <w:rFonts w:ascii="Arial" w:hAnsi="Arial" w:cs="Arial"/>
                <w:strike/>
                <w:color w:val="000000"/>
                <w:sz w:val="15"/>
                <w:szCs w:val="15"/>
              </w:rPr>
            </w:pPr>
          </w:p>
          <w:p w14:paraId="235BFE2F" w14:textId="77777777" w:rsidR="001D7957" w:rsidRPr="00AA2252" w:rsidRDefault="001D7957" w:rsidP="00474A6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1B3319FB" w14:textId="77777777" w:rsidR="001D7957" w:rsidRPr="003A443E" w:rsidRDefault="001D7957" w:rsidP="00474A62">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7881E9" w14:textId="77777777" w:rsidR="001D7957" w:rsidRPr="003A443E" w:rsidRDefault="001D7957" w:rsidP="00474A62">
            <w:pPr>
              <w:spacing w:before="0" w:after="0"/>
              <w:rPr>
                <w:rFonts w:ascii="Arial" w:hAnsi="Arial" w:cs="Arial"/>
                <w:color w:val="000000"/>
                <w:sz w:val="14"/>
                <w:szCs w:val="14"/>
              </w:rPr>
            </w:pPr>
          </w:p>
          <w:p w14:paraId="341C8550" w14:textId="77777777" w:rsidR="001D7957" w:rsidRPr="003A443E" w:rsidRDefault="001D7957" w:rsidP="00474A62">
            <w:pPr>
              <w:spacing w:before="0" w:after="0"/>
              <w:rPr>
                <w:rFonts w:ascii="Arial" w:hAnsi="Arial" w:cs="Arial"/>
                <w:color w:val="000000"/>
                <w:sz w:val="14"/>
                <w:szCs w:val="14"/>
              </w:rPr>
            </w:pPr>
          </w:p>
          <w:p w14:paraId="45331458" w14:textId="77777777" w:rsidR="001D7957" w:rsidRPr="003A443E" w:rsidRDefault="001D7957" w:rsidP="00474A62">
            <w:pPr>
              <w:spacing w:before="0" w:after="0"/>
              <w:rPr>
                <w:rFonts w:ascii="Arial" w:hAnsi="Arial" w:cs="Arial"/>
                <w:color w:val="000000"/>
                <w:sz w:val="14"/>
                <w:szCs w:val="14"/>
              </w:rPr>
            </w:pPr>
          </w:p>
          <w:p w14:paraId="53A05C58" w14:textId="77777777" w:rsidR="001D7957" w:rsidRDefault="001D7957" w:rsidP="00474A62">
            <w:pPr>
              <w:spacing w:before="0" w:after="0"/>
              <w:rPr>
                <w:rFonts w:ascii="Arial" w:hAnsi="Arial" w:cs="Arial"/>
                <w:color w:val="000000"/>
                <w:sz w:val="14"/>
                <w:szCs w:val="14"/>
              </w:rPr>
            </w:pPr>
          </w:p>
          <w:p w14:paraId="4A0376C8" w14:textId="77777777" w:rsidR="001D7957" w:rsidRPr="003A443E" w:rsidRDefault="001D7957" w:rsidP="00474A62">
            <w:pPr>
              <w:spacing w:before="0" w:after="0"/>
              <w:rPr>
                <w:rFonts w:ascii="Arial" w:hAnsi="Arial" w:cs="Arial"/>
                <w:color w:val="000000"/>
                <w:sz w:val="14"/>
                <w:szCs w:val="14"/>
              </w:rPr>
            </w:pPr>
          </w:p>
          <w:p w14:paraId="01F0B632" w14:textId="77777777" w:rsidR="001D7957" w:rsidRPr="003A443E" w:rsidRDefault="001D7957" w:rsidP="00474A62">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0A8A3FFC" w14:textId="77777777" w:rsidR="001D7957" w:rsidRPr="003A443E" w:rsidRDefault="001D7957" w:rsidP="00474A62">
            <w:pPr>
              <w:spacing w:before="0" w:after="0"/>
              <w:rPr>
                <w:rFonts w:ascii="Arial" w:hAnsi="Arial" w:cs="Arial"/>
                <w:color w:val="000000"/>
                <w:sz w:val="14"/>
                <w:szCs w:val="14"/>
              </w:rPr>
            </w:pPr>
          </w:p>
          <w:p w14:paraId="74C55347" w14:textId="77777777" w:rsidR="001D7957" w:rsidRPr="003A443E" w:rsidRDefault="001D7957" w:rsidP="00474A62">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118CC7C" w14:textId="77777777" w:rsidR="001D7957" w:rsidRDefault="001D7957" w:rsidP="00474A62">
            <w:pPr>
              <w:spacing w:before="0" w:after="0"/>
              <w:rPr>
                <w:rFonts w:ascii="Arial" w:hAnsi="Arial" w:cs="Arial"/>
                <w:color w:val="000000"/>
                <w:sz w:val="14"/>
                <w:szCs w:val="14"/>
              </w:rPr>
            </w:pPr>
          </w:p>
          <w:p w14:paraId="3F698BC9" w14:textId="77777777" w:rsidR="001D7957" w:rsidRPr="003A443E" w:rsidRDefault="001D7957" w:rsidP="00474A62">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Pr>
                <w:rFonts w:ascii="Arial" w:hAnsi="Arial" w:cs="Arial"/>
                <w:color w:val="000000"/>
                <w:sz w:val="14"/>
                <w:szCs w:val="14"/>
              </w:rPr>
              <w:t>i</w:t>
            </w:r>
            <w:r w:rsidRPr="003A443E">
              <w:rPr>
                <w:rFonts w:ascii="Arial" w:hAnsi="Arial" w:cs="Arial"/>
                <w:color w:val="000000"/>
                <w:sz w:val="14"/>
                <w:szCs w:val="14"/>
              </w:rPr>
              <w:t xml:space="preserve"> provvediment</w:t>
            </w:r>
            <w:r>
              <w:rPr>
                <w:rFonts w:ascii="Arial" w:hAnsi="Arial" w:cs="Arial"/>
                <w:color w:val="000000"/>
                <w:sz w:val="14"/>
                <w:szCs w:val="14"/>
              </w:rPr>
              <w:t>i</w:t>
            </w:r>
            <w:r w:rsidRPr="003A443E">
              <w:rPr>
                <w:rFonts w:ascii="Arial" w:hAnsi="Arial" w:cs="Arial"/>
                <w:color w:val="000000"/>
                <w:sz w:val="14"/>
                <w:szCs w:val="14"/>
              </w:rPr>
              <w:t xml:space="preserve"> </w:t>
            </w:r>
          </w:p>
          <w:p w14:paraId="4F247696" w14:textId="77777777" w:rsidR="001D7957" w:rsidRPr="003A443E" w:rsidRDefault="001D7957" w:rsidP="00474A62">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r w:rsidRPr="003A443E">
              <w:rPr>
                <w:rFonts w:ascii="Arial" w:hAnsi="Arial" w:cs="Arial"/>
                <w:color w:val="000000"/>
                <w:sz w:val="14"/>
                <w:szCs w:val="14"/>
              </w:rPr>
              <w:t>[………..…]</w:t>
            </w:r>
          </w:p>
          <w:p w14:paraId="44E626CB" w14:textId="77777777" w:rsidR="001D7957" w:rsidRDefault="001D7957" w:rsidP="00474A62">
            <w:pPr>
              <w:spacing w:before="0" w:after="0"/>
              <w:rPr>
                <w:rFonts w:ascii="Arial" w:hAnsi="Arial" w:cs="Arial"/>
                <w:color w:val="000000"/>
              </w:rPr>
            </w:pPr>
          </w:p>
          <w:p w14:paraId="4C6B0C77" w14:textId="77777777" w:rsidR="001D7957" w:rsidRDefault="001D7957" w:rsidP="00474A62">
            <w:pPr>
              <w:spacing w:before="0" w:after="0"/>
              <w:rPr>
                <w:rFonts w:ascii="Arial" w:hAnsi="Arial" w:cs="Arial"/>
                <w:color w:val="000000"/>
                <w:sz w:val="14"/>
                <w:szCs w:val="14"/>
              </w:rPr>
            </w:pPr>
          </w:p>
          <w:p w14:paraId="41CA1F73" w14:textId="77777777" w:rsidR="001D7957" w:rsidRPr="003A443E" w:rsidRDefault="001D7957" w:rsidP="00474A62">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0225600A" w14:textId="77777777" w:rsidR="001D7957" w:rsidRPr="003A443E" w:rsidRDefault="001D7957" w:rsidP="00474A62">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6EE20A44" w14:textId="77777777" w:rsidR="001D7957" w:rsidRPr="003A443E" w:rsidRDefault="001D7957" w:rsidP="00474A62">
            <w:pPr>
              <w:spacing w:before="0" w:after="0"/>
              <w:rPr>
                <w:rFonts w:ascii="Arial" w:hAnsi="Arial" w:cs="Arial"/>
                <w:color w:val="000000"/>
              </w:rPr>
            </w:pPr>
            <w:r w:rsidRPr="003A443E">
              <w:rPr>
                <w:rFonts w:ascii="Arial" w:hAnsi="Arial" w:cs="Arial"/>
                <w:color w:val="000000"/>
                <w:sz w:val="14"/>
                <w:szCs w:val="14"/>
              </w:rPr>
              <w:t>[………..…]</w:t>
            </w:r>
          </w:p>
          <w:p w14:paraId="70B0BA1B" w14:textId="77777777" w:rsidR="001D7957" w:rsidRDefault="001D7957" w:rsidP="00474A62">
            <w:pPr>
              <w:spacing w:before="0" w:after="0"/>
              <w:rPr>
                <w:rFonts w:ascii="Arial" w:hAnsi="Arial" w:cs="Arial"/>
                <w:color w:val="000000"/>
                <w:sz w:val="14"/>
                <w:szCs w:val="14"/>
              </w:rPr>
            </w:pPr>
          </w:p>
          <w:p w14:paraId="46E081D6" w14:textId="77777777" w:rsidR="001D7957" w:rsidRDefault="001D7957" w:rsidP="00474A62">
            <w:pPr>
              <w:spacing w:before="0" w:after="0"/>
              <w:rPr>
                <w:rFonts w:ascii="Arial" w:hAnsi="Arial" w:cs="Arial"/>
                <w:color w:val="000000"/>
                <w:sz w:val="14"/>
                <w:szCs w:val="14"/>
              </w:rPr>
            </w:pPr>
          </w:p>
          <w:p w14:paraId="2DE1DB77" w14:textId="77777777" w:rsidR="001D7957" w:rsidRPr="003A443E" w:rsidRDefault="001D7957" w:rsidP="00474A62">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CAD2D36" w14:textId="77777777" w:rsidR="001D7957" w:rsidRDefault="001D7957" w:rsidP="00474A62">
            <w:pPr>
              <w:spacing w:before="0" w:after="0"/>
              <w:rPr>
                <w:rFonts w:ascii="Arial" w:hAnsi="Arial" w:cs="Arial"/>
                <w:color w:val="000000"/>
                <w:sz w:val="14"/>
                <w:szCs w:val="14"/>
              </w:rPr>
            </w:pPr>
          </w:p>
          <w:p w14:paraId="2AAC4750" w14:textId="77777777" w:rsidR="001D7957" w:rsidRPr="003A443E" w:rsidRDefault="001D7957" w:rsidP="00474A62">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E38819C" w14:textId="77777777" w:rsidR="001D7957" w:rsidRPr="003A443E" w:rsidRDefault="001D7957" w:rsidP="00474A62">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48D10454" w14:textId="77777777" w:rsidR="001D7957" w:rsidRDefault="001D7957" w:rsidP="00474A62">
            <w:pPr>
              <w:rPr>
                <w:rFonts w:ascii="Arial" w:hAnsi="Arial" w:cs="Arial"/>
                <w:color w:val="000000"/>
                <w:sz w:val="14"/>
                <w:szCs w:val="14"/>
              </w:rPr>
            </w:pPr>
          </w:p>
          <w:p w14:paraId="159FEF5F" w14:textId="77777777" w:rsidR="001D7957" w:rsidRPr="003A443E" w:rsidRDefault="001D7957" w:rsidP="00474A62">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33AED5B8" w14:textId="77777777" w:rsidR="001D7957" w:rsidRDefault="001D7957" w:rsidP="00474A62">
            <w:pPr>
              <w:spacing w:before="0" w:after="0"/>
              <w:rPr>
                <w:rFonts w:ascii="Arial" w:hAnsi="Arial" w:cs="Arial"/>
                <w:color w:val="000000"/>
                <w:sz w:val="14"/>
                <w:szCs w:val="14"/>
              </w:rPr>
            </w:pPr>
          </w:p>
          <w:p w14:paraId="5549D540" w14:textId="77777777" w:rsidR="001D7957" w:rsidRPr="003A443E" w:rsidRDefault="001D7957" w:rsidP="00474A62">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0C86D730" w14:textId="77777777" w:rsidR="001D7957" w:rsidRPr="003A443E" w:rsidRDefault="001D7957" w:rsidP="00474A62">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2BFA053C" w14:textId="77777777" w:rsidR="001D7957" w:rsidRPr="005E2955" w:rsidRDefault="001D7957" w:rsidP="00474A62">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1D7957" w14:paraId="267E7111" w14:textId="77777777" w:rsidTr="00474A62">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2B9BD7" w14:textId="77777777" w:rsidR="001D7957" w:rsidRPr="003A443E" w:rsidRDefault="001D7957" w:rsidP="00474A62">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2"/>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52064991" w14:textId="77777777" w:rsidR="001D7957" w:rsidRPr="003A443E" w:rsidRDefault="001D7957" w:rsidP="00474A62">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411DEF" w14:textId="77777777" w:rsidR="001D7957" w:rsidRPr="003A443E" w:rsidRDefault="001D7957" w:rsidP="00474A62">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1B2646FF" w14:textId="77777777" w:rsidR="001D7957" w:rsidRPr="003A443E" w:rsidRDefault="001D7957" w:rsidP="00474A62">
            <w:pPr>
              <w:rPr>
                <w:rFonts w:ascii="Arial" w:hAnsi="Arial" w:cs="Arial"/>
                <w:color w:val="000000"/>
                <w:sz w:val="15"/>
                <w:szCs w:val="15"/>
              </w:rPr>
            </w:pPr>
            <w:r w:rsidRPr="003A443E">
              <w:rPr>
                <w:rFonts w:ascii="Arial" w:hAnsi="Arial" w:cs="Arial"/>
                <w:color w:val="000000"/>
                <w:sz w:val="15"/>
                <w:szCs w:val="15"/>
              </w:rPr>
              <w:t>[………………]</w:t>
            </w:r>
          </w:p>
        </w:tc>
      </w:tr>
      <w:tr w:rsidR="001D7957" w:rsidRPr="003A443E" w14:paraId="05D93EEC" w14:textId="77777777" w:rsidTr="00474A62">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C45724" w14:textId="77777777" w:rsidR="001D7957" w:rsidRPr="003A443E" w:rsidRDefault="001D7957" w:rsidP="00474A62">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164FE23D" w14:textId="77777777" w:rsidR="001D7957" w:rsidRPr="003A443E" w:rsidRDefault="001D7957" w:rsidP="00474A62">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11A6EFB1" w14:textId="77777777" w:rsidR="001D7957" w:rsidRPr="003A443E" w:rsidRDefault="001D7957" w:rsidP="00474A62">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4C460F40" w14:textId="77777777" w:rsidR="001D7957" w:rsidRPr="003A443E" w:rsidRDefault="001D7957" w:rsidP="00474A62">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36C3DBB3" w14:textId="77777777" w:rsidR="001D7957" w:rsidRPr="003A443E" w:rsidRDefault="001D7957" w:rsidP="00474A62">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14:paraId="12D02684" w14:textId="77777777" w:rsidR="001D7957" w:rsidRPr="003A443E" w:rsidRDefault="001D7957" w:rsidP="00474A62">
            <w:pPr>
              <w:spacing w:before="0" w:after="0"/>
              <w:rPr>
                <w:rFonts w:ascii="Arial" w:hAnsi="Arial" w:cs="Arial"/>
                <w:color w:val="000000"/>
                <w:sz w:val="14"/>
                <w:szCs w:val="14"/>
              </w:rPr>
            </w:pPr>
          </w:p>
          <w:p w14:paraId="56624A2D" w14:textId="77777777" w:rsidR="001D7957" w:rsidRPr="003A443E" w:rsidRDefault="001D7957" w:rsidP="00474A62">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13C49158" w14:textId="77777777" w:rsidR="001D7957" w:rsidRPr="003A443E" w:rsidRDefault="001D7957" w:rsidP="00474A62">
            <w:pPr>
              <w:rPr>
                <w:rFonts w:ascii="Arial" w:hAnsi="Arial" w:cs="Arial"/>
                <w:b/>
                <w:color w:val="000000"/>
                <w:sz w:val="15"/>
                <w:szCs w:val="15"/>
              </w:rPr>
            </w:pPr>
          </w:p>
          <w:p w14:paraId="77088D25" w14:textId="77777777" w:rsidR="001D7957" w:rsidRPr="003A443E" w:rsidRDefault="001D7957" w:rsidP="00474A62">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1BBCC7" w14:textId="77777777" w:rsidR="001D7957" w:rsidRPr="003A443E" w:rsidRDefault="001D7957" w:rsidP="00474A62">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2925ED58" w14:textId="77777777" w:rsidR="001D7957" w:rsidRPr="003A443E" w:rsidRDefault="001D7957" w:rsidP="00474A62">
            <w:pPr>
              <w:rPr>
                <w:rFonts w:ascii="Arial" w:hAnsi="Arial" w:cs="Arial"/>
                <w:color w:val="000000"/>
                <w:sz w:val="15"/>
                <w:szCs w:val="15"/>
              </w:rPr>
            </w:pPr>
          </w:p>
          <w:p w14:paraId="2F0F14A6" w14:textId="77777777" w:rsidR="001D7957" w:rsidRPr="003A443E" w:rsidRDefault="001D7957" w:rsidP="00474A62">
            <w:pPr>
              <w:rPr>
                <w:rFonts w:ascii="Arial" w:hAnsi="Arial" w:cs="Arial"/>
                <w:color w:val="000000"/>
                <w:sz w:val="15"/>
                <w:szCs w:val="15"/>
              </w:rPr>
            </w:pPr>
          </w:p>
          <w:p w14:paraId="7097E950" w14:textId="77777777" w:rsidR="001D7957" w:rsidRPr="00BB639E" w:rsidRDefault="001D7957" w:rsidP="00474A62">
            <w:pPr>
              <w:rPr>
                <w:rFonts w:ascii="Arial" w:hAnsi="Arial" w:cs="Arial"/>
                <w:color w:val="000000"/>
                <w:sz w:val="4"/>
                <w:szCs w:val="4"/>
              </w:rPr>
            </w:pPr>
          </w:p>
          <w:p w14:paraId="0EDE8712" w14:textId="77777777" w:rsidR="001D7957" w:rsidRPr="003A443E" w:rsidRDefault="001D7957" w:rsidP="00474A62">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9F06B53" w14:textId="77777777" w:rsidR="001D7957" w:rsidRPr="003A443E" w:rsidRDefault="001D7957" w:rsidP="00474A62">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75201F4" w14:textId="77777777" w:rsidR="001D7957" w:rsidRPr="003A443E" w:rsidRDefault="001D7957" w:rsidP="00474A62">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021CD53" w14:textId="77777777" w:rsidR="001D7957" w:rsidRPr="003A443E" w:rsidRDefault="001D7957" w:rsidP="00474A62">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3BCEC145" w14:textId="77777777" w:rsidR="001D7957" w:rsidRPr="003A443E" w:rsidRDefault="001D7957" w:rsidP="00474A62">
            <w:pPr>
              <w:rPr>
                <w:rFonts w:ascii="Arial" w:hAnsi="Arial" w:cs="Arial"/>
                <w:strike/>
                <w:color w:val="000000"/>
                <w:sz w:val="14"/>
                <w:szCs w:val="14"/>
              </w:rPr>
            </w:pPr>
            <w:r w:rsidRPr="003A443E">
              <w:rPr>
                <w:rFonts w:ascii="Arial" w:hAnsi="Arial" w:cs="Arial"/>
                <w:color w:val="000000"/>
                <w:sz w:val="14"/>
                <w:szCs w:val="14"/>
              </w:rPr>
              <w:t xml:space="preserve">[……..…][…….…][……..…][……..…]  </w:t>
            </w:r>
          </w:p>
        </w:tc>
      </w:tr>
      <w:tr w:rsidR="001D7957" w14:paraId="16D19964" w14:textId="77777777" w:rsidTr="00474A62">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4FA8D1" w14:textId="77777777" w:rsidR="001D7957" w:rsidRPr="000953DC" w:rsidRDefault="001D7957" w:rsidP="00474A62">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3"/>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5D0C45E5" w14:textId="77777777" w:rsidR="001D7957" w:rsidRPr="000953DC" w:rsidRDefault="001D7957" w:rsidP="00474A62">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E258A7" w14:textId="77777777" w:rsidR="001D7957" w:rsidRPr="000953DC" w:rsidRDefault="001D7957" w:rsidP="00474A62">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186FDF2E" w14:textId="77777777" w:rsidR="001D7957" w:rsidRPr="000953DC" w:rsidRDefault="001D7957" w:rsidP="00474A62">
            <w:pPr>
              <w:rPr>
                <w:rFonts w:ascii="Arial" w:hAnsi="Arial" w:cs="Arial"/>
                <w:sz w:val="15"/>
                <w:szCs w:val="15"/>
              </w:rPr>
            </w:pPr>
            <w:r w:rsidRPr="000953DC">
              <w:rPr>
                <w:rFonts w:ascii="Arial" w:hAnsi="Arial" w:cs="Arial"/>
                <w:sz w:val="15"/>
                <w:szCs w:val="15"/>
              </w:rPr>
              <w:t>[…</w:t>
            </w:r>
            <w:r>
              <w:rPr>
                <w:rFonts w:ascii="Arial" w:hAnsi="Arial" w:cs="Arial"/>
                <w:sz w:val="15"/>
                <w:szCs w:val="15"/>
              </w:rPr>
              <w:t>……….</w:t>
            </w:r>
            <w:r w:rsidRPr="000953DC">
              <w:rPr>
                <w:rFonts w:ascii="Arial" w:hAnsi="Arial" w:cs="Arial"/>
                <w:sz w:val="15"/>
                <w:szCs w:val="15"/>
              </w:rPr>
              <w:t>]</w:t>
            </w:r>
          </w:p>
        </w:tc>
      </w:tr>
      <w:tr w:rsidR="007C7D85" w:rsidRPr="007C7D85" w14:paraId="48D128BC" w14:textId="77777777" w:rsidTr="00474A62">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F65538" w14:textId="77777777" w:rsidR="001D7957" w:rsidRPr="007C7D85" w:rsidRDefault="001D7957" w:rsidP="00474A62">
            <w:pPr>
              <w:pStyle w:val="NormalLeft"/>
              <w:jc w:val="both"/>
              <w:rPr>
                <w:rFonts w:ascii="Arial" w:hAnsi="Arial" w:cs="Arial"/>
                <w:b/>
                <w:color w:val="auto"/>
                <w:sz w:val="15"/>
                <w:szCs w:val="15"/>
              </w:rPr>
            </w:pPr>
            <w:r w:rsidRPr="007C7D85">
              <w:rPr>
                <w:rStyle w:val="NormalBoldChar"/>
                <w:rFonts w:ascii="Arial" w:eastAsia="Calibri" w:hAnsi="Arial" w:cs="Arial"/>
                <w:color w:val="auto"/>
                <w:w w:val="0"/>
                <w:sz w:val="15"/>
                <w:szCs w:val="15"/>
              </w:rPr>
              <w:t xml:space="preserve">L'operatore economico o </w:t>
            </w:r>
            <w:r w:rsidRPr="007C7D85">
              <w:rPr>
                <w:rFonts w:ascii="Arial" w:hAnsi="Arial" w:cs="Arial"/>
                <w:color w:val="auto"/>
                <w:sz w:val="15"/>
                <w:szCs w:val="15"/>
              </w:rPr>
              <w:t xml:space="preserve">un'impresa a lui collegata </w:t>
            </w:r>
            <w:r w:rsidRPr="007C7D85">
              <w:rPr>
                <w:rFonts w:ascii="Arial" w:hAnsi="Arial" w:cs="Arial"/>
                <w:b/>
                <w:color w:val="auto"/>
                <w:sz w:val="15"/>
                <w:szCs w:val="15"/>
              </w:rPr>
              <w:t>ha fornito consulenza</w:t>
            </w:r>
            <w:r w:rsidRPr="007C7D85">
              <w:rPr>
                <w:rFonts w:ascii="Arial" w:hAnsi="Arial" w:cs="Arial"/>
                <w:color w:val="auto"/>
                <w:sz w:val="15"/>
                <w:szCs w:val="15"/>
              </w:rPr>
              <w:t xml:space="preserve"> all'amministrazione aggiudicatrice o all'ente aggiudicatore o ha altrimenti </w:t>
            </w:r>
            <w:r w:rsidRPr="007C7D85">
              <w:rPr>
                <w:rFonts w:ascii="Arial" w:hAnsi="Arial" w:cs="Arial"/>
                <w:b/>
                <w:color w:val="auto"/>
                <w:sz w:val="15"/>
                <w:szCs w:val="15"/>
              </w:rPr>
              <w:t>partecipato alla preparazione</w:t>
            </w:r>
            <w:r w:rsidRPr="007C7D85">
              <w:rPr>
                <w:rFonts w:ascii="Arial" w:hAnsi="Arial" w:cs="Arial"/>
                <w:color w:val="auto"/>
                <w:sz w:val="15"/>
                <w:szCs w:val="15"/>
              </w:rPr>
              <w:t xml:space="preserve"> della procedura d'aggiudicazione (articolo 80, comma 5, lett. </w:t>
            </w:r>
            <w:r w:rsidRPr="007C7D85">
              <w:rPr>
                <w:rFonts w:ascii="Arial" w:hAnsi="Arial" w:cs="Arial"/>
                <w:i/>
                <w:color w:val="auto"/>
                <w:sz w:val="15"/>
                <w:szCs w:val="15"/>
              </w:rPr>
              <w:t>e</w:t>
            </w:r>
            <w:r w:rsidRPr="007C7D85">
              <w:rPr>
                <w:rFonts w:ascii="Arial" w:hAnsi="Arial" w:cs="Arial"/>
                <w:color w:val="auto"/>
                <w:sz w:val="15"/>
                <w:szCs w:val="15"/>
              </w:rPr>
              <w:t>) del Codice?</w:t>
            </w:r>
            <w:r w:rsidRPr="007C7D85">
              <w:rPr>
                <w:rFonts w:ascii="Arial" w:hAnsi="Arial" w:cs="Arial"/>
                <w:color w:val="auto"/>
                <w:sz w:val="15"/>
                <w:szCs w:val="15"/>
              </w:rPr>
              <w:br/>
            </w:r>
          </w:p>
          <w:p w14:paraId="622FE82F" w14:textId="77777777" w:rsidR="001D7957" w:rsidRPr="007C7D85" w:rsidRDefault="001D7957" w:rsidP="00474A62">
            <w:pPr>
              <w:pStyle w:val="NormalLeft"/>
              <w:jc w:val="both"/>
              <w:rPr>
                <w:color w:val="auto"/>
              </w:rPr>
            </w:pPr>
            <w:r w:rsidRPr="007C7D85">
              <w:rPr>
                <w:rFonts w:ascii="Arial" w:hAnsi="Arial" w:cs="Arial"/>
                <w:b/>
                <w:color w:val="auto"/>
                <w:sz w:val="15"/>
                <w:szCs w:val="15"/>
              </w:rPr>
              <w:t>In caso affermativo</w:t>
            </w:r>
            <w:r w:rsidRPr="007C7D85">
              <w:rPr>
                <w:rFonts w:ascii="Arial" w:hAnsi="Arial" w:cs="Arial"/>
                <w:color w:val="auto"/>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EB3EAC" w14:textId="77777777" w:rsidR="001D7957" w:rsidRPr="007C7D85" w:rsidRDefault="001D7957" w:rsidP="00474A62">
            <w:pPr>
              <w:rPr>
                <w:rFonts w:ascii="Arial" w:hAnsi="Arial" w:cs="Arial"/>
                <w:color w:val="auto"/>
                <w:sz w:val="15"/>
                <w:szCs w:val="15"/>
              </w:rPr>
            </w:pPr>
            <w:r w:rsidRPr="007C7D85">
              <w:rPr>
                <w:rFonts w:ascii="Arial" w:hAnsi="Arial" w:cs="Arial"/>
                <w:color w:val="auto"/>
                <w:sz w:val="15"/>
                <w:szCs w:val="15"/>
              </w:rPr>
              <w:t>[ ] Sì [ ] No</w:t>
            </w:r>
            <w:r w:rsidRPr="007C7D85">
              <w:rPr>
                <w:rFonts w:ascii="Arial" w:hAnsi="Arial" w:cs="Arial"/>
                <w:color w:val="auto"/>
                <w:sz w:val="15"/>
                <w:szCs w:val="15"/>
              </w:rPr>
              <w:br/>
            </w:r>
            <w:r w:rsidRPr="007C7D85">
              <w:rPr>
                <w:rFonts w:ascii="Arial" w:hAnsi="Arial" w:cs="Arial"/>
                <w:color w:val="auto"/>
                <w:sz w:val="15"/>
                <w:szCs w:val="15"/>
              </w:rPr>
              <w:br/>
            </w:r>
            <w:r w:rsidRPr="007C7D85">
              <w:rPr>
                <w:rFonts w:ascii="Arial" w:hAnsi="Arial" w:cs="Arial"/>
                <w:color w:val="auto"/>
                <w:sz w:val="15"/>
                <w:szCs w:val="15"/>
              </w:rPr>
              <w:br/>
            </w:r>
            <w:r w:rsidRPr="007C7D85">
              <w:rPr>
                <w:rFonts w:ascii="Arial" w:hAnsi="Arial" w:cs="Arial"/>
                <w:color w:val="auto"/>
                <w:sz w:val="15"/>
                <w:szCs w:val="15"/>
              </w:rPr>
              <w:br/>
            </w:r>
          </w:p>
          <w:p w14:paraId="75D03708" w14:textId="77777777" w:rsidR="001D7957" w:rsidRPr="007C7D85" w:rsidRDefault="001D7957" w:rsidP="00474A62">
            <w:pPr>
              <w:rPr>
                <w:rFonts w:ascii="Arial" w:hAnsi="Arial" w:cs="Arial"/>
                <w:color w:val="auto"/>
                <w:sz w:val="15"/>
                <w:szCs w:val="15"/>
              </w:rPr>
            </w:pPr>
          </w:p>
          <w:p w14:paraId="4FDC12FC" w14:textId="77777777" w:rsidR="001D7957" w:rsidRPr="007C7D85" w:rsidRDefault="001D7957" w:rsidP="00474A62">
            <w:pPr>
              <w:rPr>
                <w:color w:val="auto"/>
              </w:rPr>
            </w:pPr>
            <w:r w:rsidRPr="007C7D85">
              <w:rPr>
                <w:rFonts w:ascii="Arial" w:hAnsi="Arial" w:cs="Arial"/>
                <w:color w:val="auto"/>
                <w:sz w:val="15"/>
                <w:szCs w:val="15"/>
              </w:rPr>
              <w:t xml:space="preserve"> […………………]</w:t>
            </w:r>
          </w:p>
        </w:tc>
      </w:tr>
      <w:tr w:rsidR="001D7957" w14:paraId="285138FD" w14:textId="77777777" w:rsidTr="00474A62">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149050" w14:textId="77777777" w:rsidR="001D7957" w:rsidRPr="003A443E" w:rsidRDefault="001D7957" w:rsidP="00474A62">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7EF102A2" w14:textId="77777777" w:rsidR="001D7957" w:rsidRPr="003A443E" w:rsidRDefault="001D7957" w:rsidP="00474A62">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7EFEFC2E" w14:textId="77777777" w:rsidR="001D7957" w:rsidRPr="003A443E" w:rsidRDefault="001D7957" w:rsidP="00474A62">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1D7051" w14:textId="77777777" w:rsidR="001D7957" w:rsidRPr="003A443E" w:rsidRDefault="001D7957" w:rsidP="00474A62">
            <w:pPr>
              <w:rPr>
                <w:rFonts w:ascii="Arial" w:hAnsi="Arial" w:cs="Arial"/>
                <w:color w:val="000000"/>
                <w:sz w:val="15"/>
                <w:szCs w:val="15"/>
              </w:rPr>
            </w:pPr>
          </w:p>
          <w:p w14:paraId="5F6A93CA" w14:textId="77777777" w:rsidR="001D7957" w:rsidRPr="003A443E" w:rsidRDefault="001D7957" w:rsidP="00474A62">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16B48759" w14:textId="77777777" w:rsidR="001D7957" w:rsidRPr="001D3A2B" w:rsidRDefault="001D7957" w:rsidP="00474A62">
            <w:pPr>
              <w:rPr>
                <w:rFonts w:ascii="Arial" w:hAnsi="Arial" w:cs="Arial"/>
                <w:color w:val="000000"/>
                <w:szCs w:val="24"/>
              </w:rPr>
            </w:pPr>
          </w:p>
          <w:p w14:paraId="26B92871" w14:textId="77777777" w:rsidR="001D7957" w:rsidRPr="003A443E" w:rsidRDefault="001D7957" w:rsidP="00474A62">
            <w:pPr>
              <w:rPr>
                <w:color w:val="000000"/>
              </w:rPr>
            </w:pPr>
            <w:r w:rsidRPr="003A443E">
              <w:rPr>
                <w:rFonts w:ascii="Arial" w:hAnsi="Arial" w:cs="Arial"/>
                <w:color w:val="000000"/>
                <w:sz w:val="15"/>
                <w:szCs w:val="15"/>
              </w:rPr>
              <w:t>[ ] Sì [ ] No</w:t>
            </w:r>
          </w:p>
        </w:tc>
      </w:tr>
    </w:tbl>
    <w:p w14:paraId="4F0415C1" w14:textId="77777777" w:rsidR="001D7957" w:rsidRDefault="001D7957" w:rsidP="001D7957">
      <w:pPr>
        <w:pStyle w:val="SectionTitle"/>
        <w:rPr>
          <w:rFonts w:ascii="Arial" w:hAnsi="Arial" w:cs="Arial"/>
          <w:b w:val="0"/>
          <w:caps/>
          <w:sz w:val="15"/>
          <w:szCs w:val="15"/>
        </w:rPr>
      </w:pPr>
    </w:p>
    <w:p w14:paraId="6AC370C4" w14:textId="77777777" w:rsidR="001D7957" w:rsidRDefault="001D7957" w:rsidP="001D7957">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1D7957" w14:paraId="0F95E8EE"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C9FF5E" w14:textId="77777777" w:rsidR="001D7957" w:rsidRPr="003A443E" w:rsidRDefault="001D7957" w:rsidP="00474A62">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56B620" w14:textId="77777777" w:rsidR="001D7957" w:rsidRPr="000953DC" w:rsidRDefault="001D7957" w:rsidP="00474A62">
            <w:r w:rsidRPr="000953DC">
              <w:rPr>
                <w:rFonts w:ascii="Arial" w:hAnsi="Arial" w:cs="Arial"/>
                <w:b/>
                <w:sz w:val="15"/>
                <w:szCs w:val="15"/>
              </w:rPr>
              <w:t>Risposta:</w:t>
            </w:r>
          </w:p>
        </w:tc>
      </w:tr>
      <w:tr w:rsidR="001D7957" w14:paraId="46CAD2C3"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15BD51" w14:textId="77777777" w:rsidR="001D7957" w:rsidRPr="003A443E" w:rsidRDefault="001D7957" w:rsidP="00474A62">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7"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8"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9"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0"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xml:space="preserve">, con riferimento rispettivamente alle </w:t>
            </w:r>
            <w:r w:rsidRPr="003A443E">
              <w:rPr>
                <w:rFonts w:ascii="Arial" w:hAnsi="Arial" w:cs="Arial"/>
                <w:color w:val="000000"/>
                <w:sz w:val="14"/>
                <w:szCs w:val="14"/>
              </w:rPr>
              <w:lastRenderedPageBreak/>
              <w:t>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0C9183" w14:textId="77777777" w:rsidR="001D7957" w:rsidRPr="000953DC" w:rsidRDefault="001D7957" w:rsidP="00474A62">
            <w:pPr>
              <w:rPr>
                <w:rFonts w:ascii="Arial" w:hAnsi="Arial" w:cs="Arial"/>
                <w:sz w:val="14"/>
                <w:szCs w:val="14"/>
              </w:rPr>
            </w:pPr>
            <w:proofErr w:type="gramStart"/>
            <w:r w:rsidRPr="000953DC">
              <w:rPr>
                <w:rFonts w:ascii="Arial" w:hAnsi="Arial" w:cs="Arial"/>
                <w:sz w:val="14"/>
                <w:szCs w:val="14"/>
              </w:rPr>
              <w:lastRenderedPageBreak/>
              <w:t>[ ]</w:t>
            </w:r>
            <w:proofErr w:type="gramEnd"/>
            <w:r w:rsidRPr="000953DC">
              <w:rPr>
                <w:rFonts w:ascii="Arial" w:hAnsi="Arial" w:cs="Arial"/>
                <w:sz w:val="14"/>
                <w:szCs w:val="14"/>
              </w:rPr>
              <w:t xml:space="preserve"> Sì [ ] No</w:t>
            </w:r>
          </w:p>
          <w:p w14:paraId="33371433" w14:textId="77777777" w:rsidR="001D7957" w:rsidRPr="000953DC" w:rsidRDefault="001D7957" w:rsidP="00474A62">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630EB88D" w14:textId="77777777" w:rsidR="001D7957" w:rsidRPr="000953DC" w:rsidRDefault="001D7957" w:rsidP="00474A62">
            <w:r w:rsidRPr="000953DC">
              <w:rPr>
                <w:rFonts w:ascii="Arial" w:hAnsi="Arial" w:cs="Arial"/>
                <w:sz w:val="14"/>
                <w:szCs w:val="14"/>
              </w:rPr>
              <w:t>[…………….…][………………][……..………][…..……..…] (</w:t>
            </w:r>
            <w:r w:rsidRPr="000953DC">
              <w:rPr>
                <w:rStyle w:val="Rimandonotaapidipagina"/>
                <w:rFonts w:ascii="Arial" w:hAnsi="Arial" w:cs="Arial"/>
                <w:sz w:val="14"/>
                <w:szCs w:val="14"/>
              </w:rPr>
              <w:footnoteReference w:id="24"/>
            </w:r>
            <w:r w:rsidRPr="000953DC">
              <w:rPr>
                <w:rFonts w:ascii="Arial" w:hAnsi="Arial" w:cs="Arial"/>
                <w:sz w:val="14"/>
                <w:szCs w:val="14"/>
              </w:rPr>
              <w:t>)</w:t>
            </w:r>
          </w:p>
        </w:tc>
      </w:tr>
      <w:tr w:rsidR="001D7957" w14:paraId="3DC62423"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045F00" w14:textId="77777777" w:rsidR="001D7957" w:rsidRPr="00121BF6" w:rsidRDefault="001D7957" w:rsidP="00474A62">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14:paraId="38BD6CE0" w14:textId="77777777" w:rsidR="001D7957" w:rsidRPr="00121BF6" w:rsidRDefault="001D7957" w:rsidP="00474A6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1" w:anchor="09" w:history="1">
              <w:r w:rsidRPr="00121BF6">
                <w:rPr>
                  <w:rStyle w:val="Collegamentoipertestuale"/>
                  <w:rFonts w:ascii="Arial" w:eastAsia="font439"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2" w:anchor="014" w:history="1">
              <w:r w:rsidRPr="00121BF6">
                <w:rPr>
                  <w:rStyle w:val="Collegamentoipertestuale"/>
                  <w:rFonts w:ascii="Arial" w:eastAsia="font439"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56069A2D"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p>
          <w:p w14:paraId="56559127" w14:textId="77777777" w:rsidR="001D7957" w:rsidRPr="00121BF6" w:rsidRDefault="001D7957" w:rsidP="00474A62">
            <w:pPr>
              <w:pStyle w:val="NormaleWeb1"/>
              <w:spacing w:before="0" w:after="0"/>
              <w:jc w:val="both"/>
              <w:rPr>
                <w:rFonts w:ascii="Arial" w:hAnsi="Arial" w:cs="Arial"/>
                <w:color w:val="000000"/>
                <w:sz w:val="14"/>
                <w:szCs w:val="14"/>
              </w:rPr>
            </w:pPr>
          </w:p>
          <w:p w14:paraId="2BAE7915" w14:textId="77777777" w:rsidR="001D7957" w:rsidRPr="00121BF6" w:rsidRDefault="001D7957" w:rsidP="00474A6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5F67F464"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p>
          <w:p w14:paraId="32179165"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p>
          <w:p w14:paraId="4D31AD34"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p>
          <w:p w14:paraId="05CE71BF" w14:textId="77777777" w:rsidR="001D7957" w:rsidRPr="00121BF6" w:rsidRDefault="001D7957" w:rsidP="00474A6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439" w:hAnsi="Arial" w:cs="Arial"/>
                <w:color w:val="000000"/>
                <w:sz w:val="14"/>
                <w:szCs w:val="14"/>
                <w:u w:val="none"/>
              </w:rPr>
              <w:t xml:space="preserve">articolo 17 della legge 19 marzo 1990, n. 55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 xml:space="preserve">)? </w:t>
            </w:r>
          </w:p>
          <w:p w14:paraId="5BEE554C" w14:textId="77777777" w:rsidR="001D7957" w:rsidRPr="00121BF6" w:rsidRDefault="001D7957" w:rsidP="00474A62">
            <w:pPr>
              <w:spacing w:before="0" w:after="0"/>
              <w:ind w:left="284" w:hanging="284"/>
              <w:jc w:val="both"/>
              <w:rPr>
                <w:rFonts w:ascii="Arial" w:hAnsi="Arial" w:cs="Arial"/>
                <w:color w:val="000000"/>
                <w:sz w:val="14"/>
                <w:szCs w:val="14"/>
              </w:rPr>
            </w:pPr>
          </w:p>
          <w:p w14:paraId="614B2531" w14:textId="77777777" w:rsidR="001D7957" w:rsidRPr="00121BF6" w:rsidRDefault="001D7957" w:rsidP="00474A62">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14:paraId="1ADEA7D0"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6AD89653"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p>
          <w:p w14:paraId="120BDE19"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14:paraId="6C5426F1"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p>
          <w:p w14:paraId="7366DECA"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p>
          <w:p w14:paraId="4C7DD34F"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p>
          <w:p w14:paraId="12205525"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p>
          <w:p w14:paraId="7D6F1EF1"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p>
          <w:p w14:paraId="2B02EDBA"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p>
          <w:p w14:paraId="2A66BAE2"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p>
          <w:p w14:paraId="421C406D"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p>
          <w:p w14:paraId="50E064A5" w14:textId="77777777" w:rsidR="001D7957" w:rsidRPr="00121BF6" w:rsidRDefault="001D7957" w:rsidP="00474A6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3" w:anchor="17" w:history="1">
              <w:r w:rsidRPr="00121BF6">
                <w:rPr>
                  <w:rStyle w:val="Collegamentoipertestuale"/>
                  <w:rFonts w:ascii="Arial" w:eastAsia="font439" w:hAnsi="Arial" w:cs="Arial"/>
                  <w:color w:val="000000"/>
                  <w:sz w:val="14"/>
                  <w:szCs w:val="14"/>
                  <w:u w:val="none"/>
                </w:rPr>
                <w:t>a legge 12 marzo 1999, n. 68</w:t>
              </w:r>
            </w:hyperlink>
          </w:p>
          <w:p w14:paraId="4B81FFFB" w14:textId="77777777" w:rsidR="001D7957" w:rsidRPr="00121BF6" w:rsidRDefault="001D7957" w:rsidP="00474A62">
            <w:pPr>
              <w:pStyle w:val="NormaleWeb1"/>
              <w:spacing w:before="0" w:after="0"/>
              <w:ind w:left="284"/>
              <w:jc w:val="both"/>
              <w:rPr>
                <w:rFonts w:eastAsia="font439"/>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55462B8E" w14:textId="77777777" w:rsidR="001D7957" w:rsidRPr="00121BF6" w:rsidRDefault="001D7957" w:rsidP="00474A62">
            <w:pPr>
              <w:pStyle w:val="NormaleWeb1"/>
              <w:spacing w:before="0" w:after="0"/>
              <w:ind w:left="284" w:hanging="284"/>
              <w:jc w:val="both"/>
              <w:rPr>
                <w:rFonts w:eastAsia="font439"/>
                <w:color w:val="000000"/>
              </w:rPr>
            </w:pPr>
          </w:p>
          <w:p w14:paraId="0001CB98" w14:textId="77777777" w:rsidR="001D7957" w:rsidRPr="00121BF6" w:rsidRDefault="001D7957" w:rsidP="00474A62">
            <w:pPr>
              <w:pStyle w:val="NormaleWeb1"/>
              <w:spacing w:before="0" w:after="0"/>
              <w:jc w:val="both"/>
              <w:rPr>
                <w:rFonts w:ascii="Arial" w:hAnsi="Arial" w:cs="Arial"/>
                <w:color w:val="000000"/>
                <w:sz w:val="14"/>
                <w:szCs w:val="14"/>
              </w:rPr>
            </w:pPr>
          </w:p>
          <w:p w14:paraId="5FEC3400" w14:textId="77777777" w:rsidR="001D7957" w:rsidRPr="00121BF6" w:rsidRDefault="001D7957" w:rsidP="00474A62">
            <w:pPr>
              <w:pStyle w:val="NormaleWeb1"/>
              <w:spacing w:before="0" w:after="0"/>
              <w:jc w:val="both"/>
              <w:rPr>
                <w:rFonts w:ascii="Arial" w:hAnsi="Arial" w:cs="Arial"/>
                <w:color w:val="000000"/>
                <w:sz w:val="14"/>
                <w:szCs w:val="14"/>
              </w:rPr>
            </w:pPr>
          </w:p>
          <w:p w14:paraId="0393BD2C" w14:textId="77777777" w:rsidR="001D7957" w:rsidRPr="00121BF6" w:rsidRDefault="001D7957" w:rsidP="00474A62">
            <w:pPr>
              <w:pStyle w:val="NormaleWeb1"/>
              <w:spacing w:before="0" w:after="0"/>
              <w:jc w:val="both"/>
              <w:rPr>
                <w:rFonts w:ascii="Arial" w:hAnsi="Arial" w:cs="Arial"/>
                <w:color w:val="000000"/>
                <w:sz w:val="14"/>
                <w:szCs w:val="14"/>
              </w:rPr>
            </w:pPr>
          </w:p>
          <w:p w14:paraId="55CCE1CD" w14:textId="77777777" w:rsidR="001D7957" w:rsidRPr="00121BF6" w:rsidRDefault="001D7957" w:rsidP="00474A62">
            <w:pPr>
              <w:pStyle w:val="NormaleWeb1"/>
              <w:spacing w:before="0" w:after="0"/>
              <w:jc w:val="both"/>
              <w:rPr>
                <w:rFonts w:ascii="Arial" w:hAnsi="Arial" w:cs="Arial"/>
                <w:color w:val="000000"/>
                <w:sz w:val="14"/>
                <w:szCs w:val="14"/>
              </w:rPr>
            </w:pPr>
          </w:p>
          <w:p w14:paraId="2FFF64BE" w14:textId="77777777" w:rsidR="001D7957" w:rsidRPr="00121BF6" w:rsidRDefault="001D7957" w:rsidP="00474A62">
            <w:pPr>
              <w:pStyle w:val="NormaleWeb1"/>
              <w:spacing w:before="0" w:after="0"/>
              <w:jc w:val="both"/>
              <w:rPr>
                <w:rFonts w:ascii="Arial" w:hAnsi="Arial" w:cs="Arial"/>
                <w:color w:val="000000"/>
                <w:sz w:val="14"/>
                <w:szCs w:val="14"/>
              </w:rPr>
            </w:pPr>
          </w:p>
          <w:p w14:paraId="73C89CBF" w14:textId="77777777" w:rsidR="001D7957" w:rsidRPr="00121BF6" w:rsidRDefault="001D7957" w:rsidP="00474A62">
            <w:pPr>
              <w:pStyle w:val="NormaleWeb1"/>
              <w:spacing w:before="0" w:after="0"/>
              <w:jc w:val="both"/>
              <w:rPr>
                <w:rFonts w:ascii="Arial" w:hAnsi="Arial" w:cs="Arial"/>
                <w:color w:val="000000"/>
                <w:sz w:val="14"/>
                <w:szCs w:val="14"/>
              </w:rPr>
            </w:pPr>
          </w:p>
          <w:p w14:paraId="72322F6A" w14:textId="77777777" w:rsidR="001D7957" w:rsidRPr="00121BF6" w:rsidRDefault="001D7957" w:rsidP="00474A62">
            <w:pPr>
              <w:pStyle w:val="NormaleWeb1"/>
              <w:spacing w:before="0" w:after="0"/>
              <w:jc w:val="both"/>
              <w:rPr>
                <w:rFonts w:ascii="Arial" w:hAnsi="Arial" w:cs="Arial"/>
                <w:color w:val="000000"/>
                <w:sz w:val="14"/>
                <w:szCs w:val="14"/>
              </w:rPr>
            </w:pPr>
          </w:p>
          <w:p w14:paraId="0A51E23B" w14:textId="77777777" w:rsidR="001D7957" w:rsidRPr="00121BF6" w:rsidRDefault="001D7957" w:rsidP="00474A62">
            <w:pPr>
              <w:pStyle w:val="NormaleWeb1"/>
              <w:spacing w:before="0" w:after="0"/>
              <w:jc w:val="both"/>
              <w:rPr>
                <w:rFonts w:ascii="Arial" w:hAnsi="Arial" w:cs="Arial"/>
                <w:color w:val="000000"/>
                <w:sz w:val="14"/>
                <w:szCs w:val="14"/>
              </w:rPr>
            </w:pPr>
          </w:p>
          <w:p w14:paraId="0260BA7E" w14:textId="77777777" w:rsidR="001D7957" w:rsidRPr="00121BF6" w:rsidRDefault="001D7957" w:rsidP="00474A62">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4" w:anchor="317" w:history="1">
              <w:r w:rsidRPr="00121BF6">
                <w:rPr>
                  <w:rStyle w:val="Collegamentoipertestuale"/>
                  <w:rFonts w:ascii="Arial" w:eastAsia="font439" w:hAnsi="Arial" w:cs="Arial"/>
                  <w:color w:val="000000"/>
                  <w:sz w:val="14"/>
                  <w:szCs w:val="14"/>
                  <w:u w:val="none"/>
                </w:rPr>
                <w:t>articoli 317</w:t>
              </w:r>
            </w:hyperlink>
            <w:r w:rsidRPr="00121BF6">
              <w:rPr>
                <w:rFonts w:ascii="Arial" w:hAnsi="Arial" w:cs="Arial"/>
                <w:color w:val="000000"/>
                <w:sz w:val="14"/>
                <w:szCs w:val="14"/>
              </w:rPr>
              <w:t xml:space="preserve"> e </w:t>
            </w:r>
            <w:hyperlink r:id="rId15" w:anchor="629" w:history="1">
              <w:r w:rsidRPr="00121BF6">
                <w:rPr>
                  <w:rStyle w:val="Collegamentoipertestuale"/>
                  <w:rFonts w:ascii="Arial" w:eastAsia="font439"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53DF2B12"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p>
          <w:p w14:paraId="33842D54"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70CBCD8C"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p>
          <w:p w14:paraId="5599727D"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7AC9FE59"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p>
          <w:p w14:paraId="322F8D7A"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 (articolo 80, comma 5, lettera l</w:t>
            </w:r>
            <w:proofErr w:type="gramStart"/>
            <w:r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14:paraId="65533F95"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p>
          <w:p w14:paraId="45BB3529"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p>
          <w:p w14:paraId="39F32D4D"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p>
          <w:p w14:paraId="411DC0C8"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p>
          <w:p w14:paraId="2D79A262"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p>
          <w:p w14:paraId="2E574865" w14:textId="77777777" w:rsidR="001D7957" w:rsidRPr="00121BF6" w:rsidRDefault="001D7957" w:rsidP="00474A62">
            <w:pPr>
              <w:pStyle w:val="NormaleWeb1"/>
              <w:spacing w:before="0" w:after="0"/>
              <w:ind w:left="284" w:hanging="284"/>
              <w:jc w:val="both"/>
              <w:rPr>
                <w:rFonts w:ascii="Arial" w:hAnsi="Arial" w:cs="Arial"/>
                <w:color w:val="000000"/>
                <w:sz w:val="14"/>
                <w:szCs w:val="14"/>
              </w:rPr>
            </w:pPr>
          </w:p>
          <w:p w14:paraId="65810668" w14:textId="77777777" w:rsidR="001D7957" w:rsidRPr="00121BF6" w:rsidRDefault="001D7957" w:rsidP="00474A62">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6" w:anchor="2359" w:history="1">
              <w:r w:rsidRPr="00121BF6">
                <w:rPr>
                  <w:rStyle w:val="Collegamentoipertestuale"/>
                  <w:rFonts w:ascii="Arial" w:eastAsia="font439"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DFBB12" w14:textId="77777777" w:rsidR="001D7957" w:rsidRPr="003A443E" w:rsidRDefault="001D7957" w:rsidP="00474A62">
            <w:pPr>
              <w:rPr>
                <w:rFonts w:ascii="Arial" w:hAnsi="Arial" w:cs="Arial"/>
                <w:color w:val="000000"/>
                <w:sz w:val="15"/>
                <w:szCs w:val="15"/>
              </w:rPr>
            </w:pPr>
          </w:p>
          <w:p w14:paraId="1F185B9C" w14:textId="77777777" w:rsidR="001D7957" w:rsidRPr="003A443E" w:rsidRDefault="001D7957" w:rsidP="00474A62">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47F40C0" w14:textId="77777777" w:rsidR="001D7957" w:rsidRPr="003A443E" w:rsidRDefault="001D7957" w:rsidP="00474A62">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0E3A765" w14:textId="77777777" w:rsidR="001D7957" w:rsidRPr="003A443E" w:rsidRDefault="001D7957" w:rsidP="00474A62">
            <w:pPr>
              <w:jc w:val="both"/>
              <w:rPr>
                <w:rFonts w:ascii="Arial" w:hAnsi="Arial" w:cs="Arial"/>
                <w:color w:val="000000"/>
                <w:sz w:val="14"/>
                <w:szCs w:val="14"/>
              </w:rPr>
            </w:pPr>
            <w:r w:rsidRPr="003A443E">
              <w:rPr>
                <w:rFonts w:ascii="Arial" w:hAnsi="Arial" w:cs="Arial"/>
                <w:color w:val="000000"/>
                <w:sz w:val="14"/>
                <w:szCs w:val="14"/>
              </w:rPr>
              <w:t>[………..…][……….…][……….…]</w:t>
            </w:r>
          </w:p>
          <w:p w14:paraId="58999685" w14:textId="77777777" w:rsidR="001D7957" w:rsidRPr="001D3A2B" w:rsidRDefault="001D7957" w:rsidP="00474A62">
            <w:pPr>
              <w:jc w:val="both"/>
              <w:rPr>
                <w:rFonts w:ascii="Arial" w:hAnsi="Arial" w:cs="Arial"/>
                <w:color w:val="000000"/>
                <w:sz w:val="4"/>
                <w:szCs w:val="4"/>
              </w:rPr>
            </w:pPr>
          </w:p>
          <w:p w14:paraId="17305B70" w14:textId="77777777" w:rsidR="001D7957" w:rsidRPr="003A443E" w:rsidRDefault="001D7957" w:rsidP="00474A62">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530997A" w14:textId="77777777" w:rsidR="001D7957" w:rsidRPr="003A443E" w:rsidRDefault="001D7957" w:rsidP="00474A62">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47CA33B" w14:textId="77777777" w:rsidR="001D7957" w:rsidRPr="003A443E" w:rsidRDefault="001D7957" w:rsidP="00474A62">
            <w:pPr>
              <w:jc w:val="both"/>
              <w:rPr>
                <w:rFonts w:ascii="Arial" w:hAnsi="Arial" w:cs="Arial"/>
                <w:color w:val="000000"/>
                <w:sz w:val="14"/>
                <w:szCs w:val="14"/>
              </w:rPr>
            </w:pPr>
            <w:r w:rsidRPr="003A443E">
              <w:rPr>
                <w:rFonts w:ascii="Arial" w:hAnsi="Arial" w:cs="Arial"/>
                <w:color w:val="000000"/>
                <w:sz w:val="14"/>
                <w:szCs w:val="14"/>
              </w:rPr>
              <w:t>[………..…][……….…][……….…]</w:t>
            </w:r>
          </w:p>
          <w:p w14:paraId="5C8ED3F7" w14:textId="77777777" w:rsidR="001D7957" w:rsidRPr="001D3A2B" w:rsidRDefault="001D7957" w:rsidP="00474A62">
            <w:pPr>
              <w:rPr>
                <w:rFonts w:ascii="Arial" w:hAnsi="Arial" w:cs="Arial"/>
                <w:color w:val="000000"/>
                <w:sz w:val="4"/>
                <w:szCs w:val="4"/>
              </w:rPr>
            </w:pPr>
          </w:p>
          <w:p w14:paraId="6E669A25" w14:textId="77777777" w:rsidR="001D7957" w:rsidRPr="003A443E" w:rsidRDefault="001D7957" w:rsidP="00474A62">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71348176" w14:textId="77777777" w:rsidR="001D7957" w:rsidRPr="003A443E" w:rsidRDefault="001D7957" w:rsidP="00474A62">
            <w:pPr>
              <w:spacing w:before="0" w:after="0"/>
              <w:ind w:left="284" w:hanging="284"/>
              <w:jc w:val="both"/>
              <w:rPr>
                <w:rFonts w:ascii="Arial" w:hAnsi="Arial" w:cs="Arial"/>
                <w:color w:val="000000"/>
                <w:sz w:val="14"/>
                <w:szCs w:val="14"/>
              </w:rPr>
            </w:pPr>
          </w:p>
          <w:p w14:paraId="06578E2C" w14:textId="77777777" w:rsidR="001D7957" w:rsidRPr="003A443E" w:rsidRDefault="001D7957" w:rsidP="00474A62">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67F5DCAA" w14:textId="77777777" w:rsidR="001D7957" w:rsidRPr="003A443E" w:rsidRDefault="001D7957" w:rsidP="00474A62">
            <w:pPr>
              <w:rPr>
                <w:rFonts w:ascii="Arial" w:hAnsi="Arial" w:cs="Arial"/>
                <w:color w:val="000000"/>
                <w:sz w:val="14"/>
                <w:szCs w:val="14"/>
              </w:rPr>
            </w:pPr>
          </w:p>
          <w:p w14:paraId="5E1F45D0" w14:textId="77777777" w:rsidR="001D7957" w:rsidRPr="003A443E" w:rsidRDefault="001D7957" w:rsidP="00474A62">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0C63784" w14:textId="77777777" w:rsidR="001D7957" w:rsidRPr="003A443E" w:rsidRDefault="001D7957" w:rsidP="00474A62">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F4CC5ED" w14:textId="77777777" w:rsidR="001D7957" w:rsidRPr="003A443E" w:rsidRDefault="001D7957" w:rsidP="00474A62">
            <w:pPr>
              <w:jc w:val="both"/>
              <w:rPr>
                <w:rFonts w:ascii="Arial" w:hAnsi="Arial" w:cs="Arial"/>
                <w:color w:val="000000"/>
                <w:sz w:val="14"/>
                <w:szCs w:val="14"/>
              </w:rPr>
            </w:pPr>
            <w:r w:rsidRPr="003A443E">
              <w:rPr>
                <w:rFonts w:ascii="Arial" w:hAnsi="Arial" w:cs="Arial"/>
                <w:color w:val="000000"/>
                <w:sz w:val="14"/>
                <w:szCs w:val="14"/>
              </w:rPr>
              <w:t>[………..…][……….…][……….…]</w:t>
            </w:r>
          </w:p>
          <w:p w14:paraId="3F52026B" w14:textId="77777777" w:rsidR="001D7957" w:rsidRPr="003A443E" w:rsidRDefault="001D7957" w:rsidP="00474A62">
            <w:pPr>
              <w:rPr>
                <w:rFonts w:ascii="Arial" w:hAnsi="Arial" w:cs="Arial"/>
                <w:color w:val="000000"/>
                <w:sz w:val="14"/>
                <w:szCs w:val="14"/>
              </w:rPr>
            </w:pPr>
          </w:p>
          <w:p w14:paraId="48339D4F" w14:textId="77777777" w:rsidR="001D7957" w:rsidRPr="003A443E" w:rsidRDefault="001D7957" w:rsidP="00474A62">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7F26C2C0" w14:textId="77777777" w:rsidR="001D7957" w:rsidRPr="003A443E" w:rsidRDefault="001D7957" w:rsidP="00474A62">
            <w:pPr>
              <w:jc w:val="both"/>
              <w:rPr>
                <w:rFonts w:ascii="Arial" w:hAnsi="Arial" w:cs="Arial"/>
                <w:color w:val="000000"/>
                <w:sz w:val="14"/>
                <w:szCs w:val="14"/>
              </w:rPr>
            </w:pPr>
            <w:r w:rsidRPr="003A443E">
              <w:rPr>
                <w:rFonts w:ascii="Arial" w:hAnsi="Arial" w:cs="Arial"/>
                <w:color w:val="000000"/>
                <w:sz w:val="14"/>
                <w:szCs w:val="14"/>
              </w:rPr>
              <w:t>[………..…][……….…][……….…]</w:t>
            </w:r>
          </w:p>
          <w:p w14:paraId="0D0A44E7" w14:textId="77777777" w:rsidR="001D7957" w:rsidRPr="003A443E" w:rsidRDefault="001D7957" w:rsidP="00474A62">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68/1999 indicare le motivazioni:</w:t>
            </w:r>
          </w:p>
          <w:p w14:paraId="5E01FCDA" w14:textId="77777777" w:rsidR="001D7957" w:rsidRPr="003A443E" w:rsidRDefault="001D7957" w:rsidP="00474A62">
            <w:pPr>
              <w:rPr>
                <w:rFonts w:ascii="Arial" w:hAnsi="Arial" w:cs="Arial"/>
                <w:color w:val="000000"/>
                <w:sz w:val="14"/>
                <w:szCs w:val="14"/>
              </w:rPr>
            </w:pPr>
            <w:r w:rsidRPr="003A443E">
              <w:rPr>
                <w:rFonts w:ascii="Arial" w:hAnsi="Arial" w:cs="Arial"/>
                <w:color w:val="000000"/>
                <w:sz w:val="14"/>
                <w:szCs w:val="14"/>
              </w:rPr>
              <w:t xml:space="preserve">(numero dipendenti e/o </w:t>
            </w:r>
            <w:proofErr w:type="gramStart"/>
            <w:r w:rsidRPr="003A443E">
              <w:rPr>
                <w:rFonts w:ascii="Arial" w:hAnsi="Arial" w:cs="Arial"/>
                <w:color w:val="000000"/>
                <w:sz w:val="14"/>
                <w:szCs w:val="14"/>
              </w:rPr>
              <w:t>altro )</w:t>
            </w:r>
            <w:proofErr w:type="gramEnd"/>
            <w:r w:rsidRPr="003A443E">
              <w:rPr>
                <w:rFonts w:ascii="Arial" w:hAnsi="Arial" w:cs="Arial"/>
                <w:color w:val="000000"/>
                <w:sz w:val="14"/>
                <w:szCs w:val="14"/>
              </w:rPr>
              <w:t xml:space="preserve"> [………..…][……….…][……….…]</w:t>
            </w:r>
          </w:p>
          <w:p w14:paraId="0D4E141C" w14:textId="77777777" w:rsidR="001D7957" w:rsidRPr="001D3A2B" w:rsidRDefault="001D7957" w:rsidP="00474A62">
            <w:pPr>
              <w:rPr>
                <w:rFonts w:ascii="Arial" w:hAnsi="Arial" w:cs="Arial"/>
                <w:color w:val="000000"/>
                <w:sz w:val="4"/>
                <w:szCs w:val="4"/>
              </w:rPr>
            </w:pPr>
          </w:p>
          <w:p w14:paraId="076632A5" w14:textId="77777777" w:rsidR="001D7957" w:rsidRPr="003A443E" w:rsidRDefault="001D7957" w:rsidP="00474A62">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6B18774" w14:textId="77777777" w:rsidR="001D7957" w:rsidRPr="003A443E" w:rsidRDefault="001D7957" w:rsidP="00474A62">
            <w:pPr>
              <w:rPr>
                <w:rFonts w:ascii="Arial" w:hAnsi="Arial" w:cs="Arial"/>
                <w:color w:val="000000"/>
                <w:sz w:val="14"/>
                <w:szCs w:val="14"/>
              </w:rPr>
            </w:pPr>
          </w:p>
          <w:p w14:paraId="13A67118" w14:textId="77777777" w:rsidR="001D7957" w:rsidRPr="003A443E" w:rsidRDefault="001D7957" w:rsidP="00474A62">
            <w:pPr>
              <w:rPr>
                <w:rFonts w:ascii="Arial" w:hAnsi="Arial" w:cs="Arial"/>
                <w:color w:val="000000"/>
              </w:rPr>
            </w:pPr>
          </w:p>
          <w:p w14:paraId="734D543F" w14:textId="77777777" w:rsidR="001D7957" w:rsidRPr="003A443E" w:rsidRDefault="001D7957" w:rsidP="00474A62">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78A5ED5E" w14:textId="77777777" w:rsidR="001D7957" w:rsidRPr="003A443E" w:rsidRDefault="001D7957" w:rsidP="00474A62">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090325A" w14:textId="77777777" w:rsidR="001D7957" w:rsidRPr="003A443E" w:rsidRDefault="001D7957" w:rsidP="00474A62">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6E85C46" w14:textId="77777777" w:rsidR="001D7957" w:rsidRPr="003A443E" w:rsidRDefault="001D7957" w:rsidP="00474A62">
            <w:pPr>
              <w:jc w:val="both"/>
              <w:rPr>
                <w:rFonts w:ascii="Arial" w:hAnsi="Arial" w:cs="Arial"/>
                <w:strike/>
                <w:color w:val="000000"/>
                <w:sz w:val="15"/>
                <w:szCs w:val="15"/>
              </w:rPr>
            </w:pPr>
            <w:r w:rsidRPr="003A443E">
              <w:rPr>
                <w:rFonts w:ascii="Arial" w:hAnsi="Arial" w:cs="Arial"/>
                <w:color w:val="000000"/>
                <w:sz w:val="14"/>
                <w:szCs w:val="14"/>
              </w:rPr>
              <w:t>[………..…][……….…][……….…]</w:t>
            </w:r>
          </w:p>
          <w:p w14:paraId="1B28980A" w14:textId="77777777" w:rsidR="001D7957" w:rsidRDefault="001D7957" w:rsidP="00474A62">
            <w:pPr>
              <w:rPr>
                <w:rFonts w:ascii="Arial" w:hAnsi="Arial" w:cs="Arial"/>
                <w:color w:val="000000"/>
                <w:sz w:val="14"/>
                <w:szCs w:val="14"/>
              </w:rPr>
            </w:pPr>
          </w:p>
          <w:p w14:paraId="7F5D6A5B" w14:textId="77777777" w:rsidR="001D7957" w:rsidRPr="003A443E" w:rsidRDefault="001D7957" w:rsidP="00474A62">
            <w:pPr>
              <w:rPr>
                <w:color w:val="000000"/>
              </w:rPr>
            </w:pPr>
            <w:r w:rsidRPr="003A443E">
              <w:rPr>
                <w:rFonts w:ascii="Arial" w:hAnsi="Arial" w:cs="Arial"/>
                <w:color w:val="000000"/>
                <w:sz w:val="14"/>
                <w:szCs w:val="14"/>
              </w:rPr>
              <w:t>[ ] Sì [ ] No</w:t>
            </w:r>
          </w:p>
        </w:tc>
      </w:tr>
      <w:tr w:rsidR="001D7957" w14:paraId="768FD09A"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652EF3" w14:textId="77777777" w:rsidR="001D7957" w:rsidRPr="003A443E" w:rsidRDefault="001D7957" w:rsidP="00474A62">
            <w:pPr>
              <w:numPr>
                <w:ilvl w:val="0"/>
                <w:numId w:val="10"/>
              </w:numPr>
              <w:rPr>
                <w:rFonts w:ascii="Arial" w:hAnsi="Arial" w:cs="Arial"/>
                <w:color w:val="000000"/>
                <w:sz w:val="14"/>
                <w:szCs w:val="14"/>
              </w:rPr>
            </w:pPr>
            <w:r w:rsidRPr="003A443E">
              <w:rPr>
                <w:rFonts w:ascii="Arial" w:hAnsi="Arial" w:cs="Arial"/>
                <w:color w:val="000000"/>
                <w:sz w:val="14"/>
                <w:szCs w:val="14"/>
              </w:rPr>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w:t>
            </w:r>
            <w:r w:rsidRPr="003A443E">
              <w:rPr>
                <w:rFonts w:ascii="Arial" w:hAnsi="Arial" w:cs="Arial"/>
                <w:color w:val="000000"/>
                <w:sz w:val="14"/>
                <w:szCs w:val="14"/>
              </w:rPr>
              <w:lastRenderedPageBreak/>
              <w:t>stessa stazione appaltante nei confronti d</w:t>
            </w:r>
            <w:r>
              <w:rPr>
                <w:rFonts w:ascii="Arial" w:hAnsi="Arial" w:cs="Arial"/>
                <w:color w:val="000000"/>
                <w:sz w:val="14"/>
                <w:szCs w:val="14"/>
              </w:rPr>
              <w:t xml:space="preserve">el medesimo operatore </w:t>
            </w:r>
            <w:proofErr w:type="gramStart"/>
            <w:r>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C7111F" w14:textId="77777777" w:rsidR="001D7957" w:rsidRPr="003A443E" w:rsidRDefault="001D7957" w:rsidP="00474A62">
            <w:pPr>
              <w:rPr>
                <w:rFonts w:ascii="Arial" w:hAnsi="Arial" w:cs="Arial"/>
                <w:color w:val="000000"/>
                <w:sz w:val="15"/>
                <w:szCs w:val="15"/>
              </w:rPr>
            </w:pPr>
            <w:proofErr w:type="gramStart"/>
            <w:r w:rsidRPr="003A443E">
              <w:rPr>
                <w:rFonts w:ascii="Arial" w:hAnsi="Arial" w:cs="Arial"/>
                <w:color w:val="000000"/>
                <w:sz w:val="15"/>
                <w:szCs w:val="15"/>
              </w:rPr>
              <w:lastRenderedPageBreak/>
              <w:t>[ ]</w:t>
            </w:r>
            <w:proofErr w:type="gramEnd"/>
            <w:r w:rsidRPr="003A443E">
              <w:rPr>
                <w:rFonts w:ascii="Arial" w:hAnsi="Arial" w:cs="Arial"/>
                <w:color w:val="000000"/>
                <w:sz w:val="15"/>
                <w:szCs w:val="15"/>
              </w:rPr>
              <w:t xml:space="preserve"> Sì [ ] No</w:t>
            </w:r>
          </w:p>
          <w:p w14:paraId="00E89B05" w14:textId="77777777" w:rsidR="001D7957" w:rsidRPr="003A443E" w:rsidRDefault="001D7957" w:rsidP="00474A62">
            <w:pPr>
              <w:rPr>
                <w:rFonts w:ascii="Arial" w:hAnsi="Arial" w:cs="Arial"/>
                <w:color w:val="000000"/>
                <w:sz w:val="15"/>
                <w:szCs w:val="15"/>
              </w:rPr>
            </w:pPr>
            <w:r w:rsidRPr="003A443E">
              <w:rPr>
                <w:rFonts w:ascii="Arial" w:hAnsi="Arial" w:cs="Arial"/>
                <w:color w:val="000000"/>
                <w:sz w:val="15"/>
                <w:szCs w:val="15"/>
              </w:rPr>
              <w:t xml:space="preserve"> </w:t>
            </w:r>
          </w:p>
        </w:tc>
      </w:tr>
    </w:tbl>
    <w:p w14:paraId="06429039" w14:textId="77777777" w:rsidR="001D7957" w:rsidRDefault="001D7957" w:rsidP="001D7957">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2A3857E" w14:textId="77777777" w:rsidR="001D7957" w:rsidRDefault="001D7957" w:rsidP="001D7957">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64501C0" w14:textId="77777777" w:rsidR="001D7957" w:rsidRDefault="001D7957" w:rsidP="001D7957">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060E775" w14:textId="77777777" w:rsidR="001D7957" w:rsidRDefault="001D7957" w:rsidP="001D7957">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09C62FF" w14:textId="77777777" w:rsidR="001D7957" w:rsidRDefault="001D7957" w:rsidP="001D7957">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A8EB545" w14:textId="77777777" w:rsidR="001D7957" w:rsidRDefault="001D7957" w:rsidP="001D7957">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6FCCC95E" w14:textId="77777777" w:rsidR="001D7957" w:rsidRDefault="001D7957" w:rsidP="001D7957">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E5608EC" w14:textId="77777777" w:rsidR="001D7957" w:rsidRDefault="001D7957" w:rsidP="001D7957">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65A0FD41" w14:textId="77777777" w:rsidR="001D7957" w:rsidRDefault="001D7957" w:rsidP="001D7957">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6C20974E" w14:textId="77777777" w:rsidR="001D7957" w:rsidRDefault="001D7957" w:rsidP="001D7957">
      <w:pPr>
        <w:jc w:val="center"/>
        <w:rPr>
          <w:rFonts w:ascii="Arial" w:hAnsi="Arial" w:cs="Arial"/>
          <w:sz w:val="17"/>
          <w:szCs w:val="17"/>
        </w:rPr>
      </w:pPr>
      <w:r>
        <w:rPr>
          <w:sz w:val="18"/>
          <w:szCs w:val="18"/>
        </w:rPr>
        <w:br w:type="page"/>
      </w:r>
      <w:r>
        <w:rPr>
          <w:sz w:val="18"/>
          <w:szCs w:val="18"/>
        </w:rPr>
        <w:lastRenderedPageBreak/>
        <w:t>Parte IV: Criteri di selezione</w:t>
      </w:r>
    </w:p>
    <w:p w14:paraId="39596C5E" w14:textId="77777777" w:rsidR="001D7957" w:rsidRDefault="001D7957" w:rsidP="001D7957">
      <w:pPr>
        <w:spacing w:before="0" w:after="0"/>
        <w:rPr>
          <w:rFonts w:ascii="Arial" w:hAnsi="Arial" w:cs="Arial"/>
          <w:sz w:val="17"/>
          <w:szCs w:val="17"/>
        </w:rPr>
      </w:pPr>
    </w:p>
    <w:p w14:paraId="369F34AE" w14:textId="77777777" w:rsidR="001D7957" w:rsidRDefault="001D7957" w:rsidP="001D7957">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14B4CB95" w14:textId="77777777" w:rsidR="001D7957" w:rsidRPr="00DE4996" w:rsidRDefault="001D7957" w:rsidP="001D7957">
      <w:pPr>
        <w:spacing w:before="0" w:after="0"/>
        <w:rPr>
          <w:rFonts w:ascii="Arial" w:hAnsi="Arial" w:cs="Arial"/>
          <w:sz w:val="16"/>
          <w:szCs w:val="16"/>
        </w:rPr>
      </w:pPr>
    </w:p>
    <w:p w14:paraId="76F2DAD5" w14:textId="77777777" w:rsidR="001D7957" w:rsidRDefault="001D7957" w:rsidP="001D7957">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5DC21710" w14:textId="77777777" w:rsidR="001D7957" w:rsidRDefault="001D7957" w:rsidP="001D7957">
      <w:pPr>
        <w:pStyle w:val="Titolo1"/>
        <w:spacing w:before="0" w:after="0"/>
        <w:rPr>
          <w:sz w:val="16"/>
          <w:szCs w:val="16"/>
        </w:rPr>
      </w:pPr>
    </w:p>
    <w:p w14:paraId="79FB9A0D" w14:textId="77777777" w:rsidR="001D7957" w:rsidRDefault="001D7957" w:rsidP="001D7957">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1D7957" w14:paraId="7A31F6FA" w14:textId="77777777" w:rsidTr="00474A62">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4451CB60" w14:textId="77777777" w:rsidR="001D7957" w:rsidRDefault="001D7957" w:rsidP="00474A62">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10F3F606" w14:textId="77777777" w:rsidR="001D7957" w:rsidRDefault="001D7957" w:rsidP="00474A62">
            <w:r>
              <w:rPr>
                <w:rFonts w:ascii="Arial" w:hAnsi="Arial" w:cs="Arial"/>
                <w:b/>
                <w:sz w:val="15"/>
                <w:szCs w:val="15"/>
              </w:rPr>
              <w:t>Risposta</w:t>
            </w:r>
          </w:p>
        </w:tc>
      </w:tr>
      <w:tr w:rsidR="001D7957" w14:paraId="246E5FEE" w14:textId="77777777" w:rsidTr="00474A62">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9DCDADD" w14:textId="77777777" w:rsidR="001D7957" w:rsidRDefault="001D7957" w:rsidP="00474A62">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8C54ED6" w14:textId="77777777" w:rsidR="001D7957" w:rsidRDefault="001D7957" w:rsidP="00474A62">
            <w:r>
              <w:rPr>
                <w:rFonts w:ascii="Arial" w:hAnsi="Arial" w:cs="Arial"/>
                <w:w w:val="0"/>
                <w:sz w:val="15"/>
                <w:szCs w:val="15"/>
              </w:rPr>
              <w:t>[ ] Sì [ ] No</w:t>
            </w:r>
          </w:p>
        </w:tc>
      </w:tr>
    </w:tbl>
    <w:p w14:paraId="3962EE6D" w14:textId="77777777" w:rsidR="001D7957" w:rsidRDefault="001D7957" w:rsidP="001D7957">
      <w:pPr>
        <w:pStyle w:val="SectionTitle"/>
        <w:spacing w:after="120"/>
        <w:jc w:val="both"/>
        <w:rPr>
          <w:rFonts w:ascii="Arial" w:hAnsi="Arial" w:cs="Arial"/>
          <w:b w:val="0"/>
          <w:caps/>
          <w:sz w:val="16"/>
          <w:szCs w:val="16"/>
        </w:rPr>
      </w:pPr>
    </w:p>
    <w:p w14:paraId="23619195" w14:textId="77777777" w:rsidR="001D7957" w:rsidRPr="003A443E" w:rsidRDefault="001D7957" w:rsidP="001D7957">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711ACDA1" w14:textId="77777777" w:rsidR="001D7957" w:rsidRPr="003A443E" w:rsidRDefault="001D7957" w:rsidP="001D7957">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1D7957" w14:paraId="561D7E5A"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4F84CA" w14:textId="77777777" w:rsidR="001D7957" w:rsidRDefault="001D7957" w:rsidP="00474A62">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A5F10F" w14:textId="77777777" w:rsidR="001D7957" w:rsidRDefault="001D7957" w:rsidP="00474A62">
            <w:r>
              <w:rPr>
                <w:rFonts w:ascii="Arial" w:hAnsi="Arial" w:cs="Arial"/>
                <w:b/>
                <w:sz w:val="15"/>
                <w:szCs w:val="15"/>
              </w:rPr>
              <w:t>Risposta</w:t>
            </w:r>
          </w:p>
        </w:tc>
      </w:tr>
      <w:tr w:rsidR="001D7957" w14:paraId="68EBE167"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851B7D" w14:textId="77777777" w:rsidR="001D7957" w:rsidRDefault="001D7957" w:rsidP="00474A62">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5"/>
            </w:r>
            <w:r>
              <w:rPr>
                <w:rFonts w:ascii="Arial" w:hAnsi="Arial" w:cs="Arial"/>
                <w:sz w:val="15"/>
                <w:szCs w:val="15"/>
              </w:rPr>
              <w:t>)</w:t>
            </w:r>
            <w:r>
              <w:rPr>
                <w:rFonts w:ascii="Arial" w:hAnsi="Arial" w:cs="Arial"/>
                <w:sz w:val="15"/>
                <w:szCs w:val="15"/>
              </w:rPr>
              <w:br/>
            </w:r>
          </w:p>
          <w:p w14:paraId="417C52B7" w14:textId="77777777" w:rsidR="001D7957" w:rsidRDefault="001D7957" w:rsidP="00474A62">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7E1B2F" w14:textId="77777777" w:rsidR="001D7957" w:rsidRDefault="001D7957" w:rsidP="00474A62">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55E5B8B5" w14:textId="77777777" w:rsidR="001D7957" w:rsidRDefault="001D7957" w:rsidP="00474A62">
            <w:r>
              <w:rPr>
                <w:rFonts w:ascii="Arial" w:hAnsi="Arial" w:cs="Arial"/>
                <w:sz w:val="15"/>
                <w:szCs w:val="15"/>
              </w:rPr>
              <w:t>[…………][……..…][…………]</w:t>
            </w:r>
          </w:p>
        </w:tc>
      </w:tr>
      <w:tr w:rsidR="001D7957" w14:paraId="3D9B3C6F" w14:textId="77777777" w:rsidTr="00474A62">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330A9A" w14:textId="77777777" w:rsidR="001D7957" w:rsidRDefault="001D7957" w:rsidP="00474A62">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14:paraId="0D2A9C27" w14:textId="77777777" w:rsidR="001D7957" w:rsidRDefault="001D7957" w:rsidP="00474A62">
            <w:pPr>
              <w:pStyle w:val="Paragrafoelenco1"/>
              <w:tabs>
                <w:tab w:val="left" w:pos="284"/>
              </w:tabs>
              <w:ind w:left="284"/>
              <w:rPr>
                <w:rFonts w:ascii="Arial" w:hAnsi="Arial" w:cs="Arial"/>
                <w:sz w:val="15"/>
                <w:szCs w:val="15"/>
              </w:rPr>
            </w:pPr>
          </w:p>
          <w:p w14:paraId="36B52E5A" w14:textId="77777777" w:rsidR="001D7957" w:rsidRDefault="001D7957" w:rsidP="00474A62">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5FC016A6" w14:textId="77777777" w:rsidR="001D7957" w:rsidRDefault="001D7957" w:rsidP="00474A62">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31C3FB" w14:textId="77777777" w:rsidR="001D7957" w:rsidRDefault="001D7957" w:rsidP="00474A62">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14:paraId="7B3860AD" w14:textId="77777777" w:rsidR="001D7957" w:rsidRDefault="001D7957" w:rsidP="00474A62">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3CE1CDA6" w14:textId="77777777" w:rsidR="001D7957" w:rsidRDefault="001D7957" w:rsidP="00474A62">
            <w:r>
              <w:rPr>
                <w:rFonts w:ascii="Arial" w:hAnsi="Arial" w:cs="Arial"/>
                <w:sz w:val="15"/>
                <w:szCs w:val="15"/>
              </w:rPr>
              <w:t>[…………][……….…][…………]</w:t>
            </w:r>
          </w:p>
        </w:tc>
      </w:tr>
    </w:tbl>
    <w:p w14:paraId="076A5415" w14:textId="77777777" w:rsidR="001D7957" w:rsidRDefault="001D7957" w:rsidP="001D7957">
      <w:pPr>
        <w:pStyle w:val="SectionTitle"/>
        <w:spacing w:before="0" w:after="0"/>
        <w:jc w:val="both"/>
        <w:rPr>
          <w:rFonts w:ascii="Arial" w:hAnsi="Arial" w:cs="Arial"/>
          <w:sz w:val="4"/>
          <w:szCs w:val="4"/>
        </w:rPr>
      </w:pPr>
    </w:p>
    <w:p w14:paraId="1528505F" w14:textId="77777777" w:rsidR="001D7957" w:rsidRDefault="001D7957" w:rsidP="001D7957">
      <w:pPr>
        <w:spacing w:before="0"/>
      </w:pPr>
    </w:p>
    <w:p w14:paraId="469FFC77" w14:textId="77777777" w:rsidR="001D7957" w:rsidRDefault="001D7957" w:rsidP="001D7957">
      <w:pPr>
        <w:pStyle w:val="SectionTitle"/>
        <w:pageBreakBefore/>
        <w:spacing w:before="0" w:after="0"/>
        <w:jc w:val="both"/>
        <w:rPr>
          <w:rFonts w:ascii="Arial" w:hAnsi="Arial" w:cs="Arial"/>
          <w:b w:val="0"/>
          <w:caps/>
          <w:sz w:val="15"/>
          <w:szCs w:val="15"/>
        </w:rPr>
      </w:pPr>
    </w:p>
    <w:p w14:paraId="02A544AA" w14:textId="77777777" w:rsidR="001D7957" w:rsidRPr="000953DC" w:rsidRDefault="001D7957" w:rsidP="001D7957">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1947E2A9" w14:textId="77777777" w:rsidR="001D7957" w:rsidRPr="003A443E" w:rsidRDefault="001D7957" w:rsidP="001D7957">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1D7957" w14:paraId="331BEDFF"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CF2A03" w14:textId="77777777" w:rsidR="001D7957" w:rsidRDefault="001D7957" w:rsidP="00474A62">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8BA3E9" w14:textId="77777777" w:rsidR="001D7957" w:rsidRDefault="001D7957" w:rsidP="00474A62">
            <w:r>
              <w:rPr>
                <w:rFonts w:ascii="Arial" w:hAnsi="Arial" w:cs="Arial"/>
                <w:b/>
                <w:sz w:val="15"/>
                <w:szCs w:val="15"/>
              </w:rPr>
              <w:t>Risposta</w:t>
            </w:r>
            <w:r>
              <w:rPr>
                <w:rFonts w:ascii="Arial" w:hAnsi="Arial" w:cs="Arial"/>
                <w:b/>
                <w:i/>
                <w:sz w:val="15"/>
                <w:szCs w:val="15"/>
              </w:rPr>
              <w:t>:</w:t>
            </w:r>
          </w:p>
        </w:tc>
      </w:tr>
      <w:tr w:rsidR="001D7957" w14:paraId="626D2BE1"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862CFF" w14:textId="77777777" w:rsidR="001D7957" w:rsidRDefault="001D7957" w:rsidP="00474A62">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237918EA" w14:textId="77777777" w:rsidR="001D7957" w:rsidRDefault="001D7957" w:rsidP="00474A62">
            <w:pPr>
              <w:ind w:left="284" w:hanging="284"/>
              <w:rPr>
                <w:rFonts w:ascii="Arial" w:hAnsi="Arial" w:cs="Arial"/>
                <w:b/>
                <w:sz w:val="12"/>
                <w:szCs w:val="12"/>
              </w:rPr>
            </w:pPr>
          </w:p>
          <w:p w14:paraId="77BDA085" w14:textId="77777777" w:rsidR="001D7957" w:rsidRDefault="001D7957" w:rsidP="00474A62">
            <w:pPr>
              <w:ind w:left="284" w:hanging="284"/>
              <w:rPr>
                <w:rFonts w:ascii="Arial" w:hAnsi="Arial" w:cs="Arial"/>
                <w:sz w:val="12"/>
                <w:szCs w:val="12"/>
              </w:rPr>
            </w:pPr>
            <w:r>
              <w:rPr>
                <w:rFonts w:ascii="Arial" w:hAnsi="Arial" w:cs="Arial"/>
                <w:b/>
                <w:sz w:val="15"/>
                <w:szCs w:val="15"/>
              </w:rPr>
              <w:t>e/o,</w:t>
            </w:r>
          </w:p>
          <w:p w14:paraId="40C41483" w14:textId="77777777" w:rsidR="001D7957" w:rsidRDefault="001D7957" w:rsidP="00474A62">
            <w:pPr>
              <w:ind w:left="284" w:hanging="142"/>
              <w:rPr>
                <w:rFonts w:ascii="Arial" w:hAnsi="Arial" w:cs="Arial"/>
                <w:sz w:val="12"/>
                <w:szCs w:val="12"/>
              </w:rPr>
            </w:pPr>
          </w:p>
          <w:p w14:paraId="3D53CBB8" w14:textId="77777777" w:rsidR="001D7957" w:rsidRDefault="001D7957" w:rsidP="00474A62">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6"/>
            </w:r>
            <w:r>
              <w:rPr>
                <w:rFonts w:ascii="Arial" w:hAnsi="Arial" w:cs="Arial"/>
                <w:sz w:val="15"/>
                <w:szCs w:val="15"/>
              </w:rPr>
              <w:t>)</w:t>
            </w:r>
            <w:r>
              <w:rPr>
                <w:rFonts w:ascii="Arial" w:hAnsi="Arial" w:cs="Arial"/>
                <w:b/>
                <w:sz w:val="15"/>
                <w:szCs w:val="15"/>
              </w:rPr>
              <w:t>:</w:t>
            </w:r>
          </w:p>
          <w:p w14:paraId="52BB1B6C" w14:textId="77777777" w:rsidR="001D7957" w:rsidRDefault="001D7957" w:rsidP="00474A62">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17E64F" w14:textId="77777777" w:rsidR="001D7957" w:rsidRDefault="001D7957" w:rsidP="00474A62">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02EB4A02" w14:textId="77777777" w:rsidR="001D7957" w:rsidRDefault="001D7957" w:rsidP="00474A62">
            <w:pPr>
              <w:rPr>
                <w:rFonts w:ascii="Arial" w:hAnsi="Arial" w:cs="Arial"/>
                <w:sz w:val="15"/>
                <w:szCs w:val="15"/>
              </w:rPr>
            </w:pPr>
            <w:r>
              <w:rPr>
                <w:rFonts w:ascii="Arial" w:hAnsi="Arial" w:cs="Arial"/>
                <w:sz w:val="15"/>
                <w:szCs w:val="15"/>
              </w:rPr>
              <w:t>[……], [……] […] valuta</w:t>
            </w:r>
          </w:p>
          <w:p w14:paraId="1782D205" w14:textId="77777777" w:rsidR="001D7957" w:rsidRDefault="001D7957" w:rsidP="00474A62">
            <w:pPr>
              <w:rPr>
                <w:rFonts w:ascii="Arial" w:hAnsi="Arial" w:cs="Arial"/>
                <w:sz w:val="15"/>
                <w:szCs w:val="15"/>
              </w:rPr>
            </w:pPr>
          </w:p>
          <w:p w14:paraId="10BFD281" w14:textId="77777777" w:rsidR="001D7957" w:rsidRDefault="001D7957" w:rsidP="00474A62">
            <w:pPr>
              <w:rPr>
                <w:rFonts w:ascii="Arial" w:hAnsi="Arial" w:cs="Arial"/>
                <w:sz w:val="15"/>
                <w:szCs w:val="15"/>
              </w:rPr>
            </w:pPr>
          </w:p>
          <w:p w14:paraId="29FB4A53" w14:textId="77777777" w:rsidR="001D7957" w:rsidRDefault="001D7957" w:rsidP="00474A62">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285F131E" w14:textId="77777777" w:rsidR="001D7957" w:rsidRDefault="001D7957" w:rsidP="00474A62">
            <w:r>
              <w:rPr>
                <w:rFonts w:ascii="Arial" w:hAnsi="Arial" w:cs="Arial"/>
                <w:sz w:val="15"/>
                <w:szCs w:val="15"/>
              </w:rPr>
              <w:t>[…….…][……..…][……..…]</w:t>
            </w:r>
          </w:p>
        </w:tc>
      </w:tr>
      <w:tr w:rsidR="001D7957" w14:paraId="1CA701FB"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39499B" w14:textId="77777777" w:rsidR="001D7957" w:rsidRDefault="001D7957" w:rsidP="00474A62">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5DC9843E" w14:textId="77777777" w:rsidR="001D7957" w:rsidRDefault="001D7957" w:rsidP="00474A62">
            <w:pPr>
              <w:rPr>
                <w:rFonts w:ascii="Arial" w:hAnsi="Arial" w:cs="Arial"/>
                <w:sz w:val="15"/>
                <w:szCs w:val="15"/>
              </w:rPr>
            </w:pPr>
            <w:r>
              <w:rPr>
                <w:rFonts w:ascii="Arial" w:hAnsi="Arial" w:cs="Arial"/>
                <w:b/>
                <w:sz w:val="15"/>
                <w:szCs w:val="15"/>
              </w:rPr>
              <w:t>e/o,</w:t>
            </w:r>
          </w:p>
          <w:p w14:paraId="16E31C90" w14:textId="77777777" w:rsidR="001D7957" w:rsidRDefault="001D7957" w:rsidP="00474A62">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b/>
                <w:sz w:val="15"/>
                <w:szCs w:val="15"/>
              </w:rPr>
              <w:t>:</w:t>
            </w:r>
          </w:p>
          <w:p w14:paraId="21CB7238" w14:textId="77777777" w:rsidR="001D7957" w:rsidRDefault="001D7957" w:rsidP="00474A62">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E980C6" w14:textId="77777777" w:rsidR="001D7957" w:rsidRDefault="001D7957" w:rsidP="00474A62">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5CFDE8C5" w14:textId="77777777" w:rsidR="001D7957" w:rsidRDefault="001D7957" w:rsidP="00474A62">
            <w:pPr>
              <w:rPr>
                <w:rFonts w:ascii="Arial" w:hAnsi="Arial" w:cs="Arial"/>
                <w:sz w:val="15"/>
                <w:szCs w:val="15"/>
              </w:rPr>
            </w:pPr>
            <w:r>
              <w:rPr>
                <w:rFonts w:ascii="Arial" w:hAnsi="Arial" w:cs="Arial"/>
                <w:sz w:val="15"/>
                <w:szCs w:val="15"/>
              </w:rPr>
              <w:t>[……], [……] […] valuta</w:t>
            </w:r>
          </w:p>
          <w:p w14:paraId="13D7BA4A" w14:textId="77777777" w:rsidR="001D7957" w:rsidRDefault="001D7957" w:rsidP="00474A62">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14:paraId="561271DD" w14:textId="77777777" w:rsidR="001D7957" w:rsidRDefault="001D7957" w:rsidP="00474A62">
            <w:r>
              <w:rPr>
                <w:rFonts w:ascii="Arial" w:hAnsi="Arial" w:cs="Arial"/>
                <w:sz w:val="15"/>
                <w:szCs w:val="15"/>
              </w:rPr>
              <w:t>[……….…][…………][…………]</w:t>
            </w:r>
          </w:p>
        </w:tc>
      </w:tr>
      <w:tr w:rsidR="001D7957" w14:paraId="104C2CB6"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03B3BA" w14:textId="77777777" w:rsidR="001D7957" w:rsidRDefault="001D7957" w:rsidP="00474A62">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12D396" w14:textId="77777777" w:rsidR="001D7957" w:rsidRDefault="001D7957" w:rsidP="00474A62">
            <w:r>
              <w:rPr>
                <w:rFonts w:ascii="Arial" w:hAnsi="Arial" w:cs="Arial"/>
                <w:sz w:val="15"/>
                <w:szCs w:val="15"/>
              </w:rPr>
              <w:t>[……]</w:t>
            </w:r>
          </w:p>
        </w:tc>
      </w:tr>
      <w:tr w:rsidR="001D7957" w14:paraId="158BF8C8"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5C0879" w14:textId="77777777" w:rsidR="001D7957" w:rsidRPr="000953DC" w:rsidRDefault="001D7957" w:rsidP="00474A62">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28"/>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46BDF94D" w14:textId="77777777" w:rsidR="001D7957" w:rsidRPr="000953DC" w:rsidRDefault="001D7957" w:rsidP="00474A62">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11D5AB" w14:textId="77777777" w:rsidR="001D7957" w:rsidRDefault="001D7957" w:rsidP="00474A62">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29"/>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0"/>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243EBAAB" w14:textId="77777777" w:rsidR="001D7957" w:rsidRDefault="001D7957" w:rsidP="00474A62">
            <w:r>
              <w:rPr>
                <w:rFonts w:ascii="Arial" w:hAnsi="Arial" w:cs="Arial"/>
                <w:sz w:val="15"/>
                <w:szCs w:val="15"/>
              </w:rPr>
              <w:t>[………..…][…………][……….…]</w:t>
            </w:r>
          </w:p>
        </w:tc>
      </w:tr>
      <w:tr w:rsidR="001D7957" w14:paraId="653D31F7"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D3DAA6" w14:textId="77777777" w:rsidR="001D7957" w:rsidRPr="000953DC" w:rsidRDefault="001D7957" w:rsidP="00474A62">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1B77E72A" w14:textId="77777777" w:rsidR="001D7957" w:rsidRPr="000953DC" w:rsidRDefault="001D7957" w:rsidP="00474A62">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EBF1C0" w14:textId="77777777" w:rsidR="001D7957" w:rsidRDefault="001D7957" w:rsidP="00474A62">
            <w:pPr>
              <w:rPr>
                <w:rFonts w:ascii="Arial" w:hAnsi="Arial" w:cs="Arial"/>
                <w:sz w:val="15"/>
                <w:szCs w:val="15"/>
              </w:rPr>
            </w:pPr>
            <w:r>
              <w:rPr>
                <w:rFonts w:ascii="Arial" w:hAnsi="Arial" w:cs="Arial"/>
                <w:sz w:val="15"/>
                <w:szCs w:val="15"/>
              </w:rPr>
              <w:t>[……] […] valuta</w:t>
            </w:r>
          </w:p>
          <w:p w14:paraId="33A63522" w14:textId="77777777" w:rsidR="001D7957" w:rsidRDefault="001D7957" w:rsidP="00474A62">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14:paraId="0A511FCA" w14:textId="77777777" w:rsidR="001D7957" w:rsidRDefault="001D7957" w:rsidP="00474A62">
            <w:pPr>
              <w:spacing w:before="0" w:after="0"/>
            </w:pPr>
            <w:r>
              <w:rPr>
                <w:rFonts w:ascii="Arial" w:hAnsi="Arial" w:cs="Arial"/>
                <w:i/>
                <w:sz w:val="15"/>
                <w:szCs w:val="15"/>
              </w:rPr>
              <w:t xml:space="preserve"> </w:t>
            </w:r>
            <w:r>
              <w:rPr>
                <w:rFonts w:ascii="Arial" w:hAnsi="Arial" w:cs="Arial"/>
                <w:sz w:val="15"/>
                <w:szCs w:val="15"/>
              </w:rPr>
              <w:t>[……….…][…………][………..…]</w:t>
            </w:r>
          </w:p>
        </w:tc>
      </w:tr>
      <w:tr w:rsidR="001D7957" w14:paraId="4555DC8B"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B2C9A9" w14:textId="77777777" w:rsidR="001D7957" w:rsidRPr="008F12E6" w:rsidRDefault="001D7957" w:rsidP="00474A62">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20EF5F0B" w14:textId="77777777" w:rsidR="001D7957" w:rsidRDefault="001D7957" w:rsidP="00474A62">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1DEC36" w14:textId="77777777" w:rsidR="001D7957" w:rsidRDefault="001D7957" w:rsidP="00474A62">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08FB8479" w14:textId="77777777" w:rsidR="001D7957" w:rsidRDefault="001D7957" w:rsidP="00474A62">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3415D9EB" w14:textId="77777777" w:rsidR="001D7957" w:rsidRDefault="001D7957" w:rsidP="00474A62">
            <w:r>
              <w:rPr>
                <w:rFonts w:ascii="Arial" w:hAnsi="Arial" w:cs="Arial"/>
                <w:sz w:val="15"/>
                <w:szCs w:val="15"/>
              </w:rPr>
              <w:t>[…………..][……….…][………..…]</w:t>
            </w:r>
          </w:p>
        </w:tc>
      </w:tr>
    </w:tbl>
    <w:p w14:paraId="09FAA7FA" w14:textId="77777777" w:rsidR="001D7957" w:rsidRDefault="001D7957" w:rsidP="001D7957">
      <w:pPr>
        <w:pStyle w:val="SectionTitle"/>
        <w:spacing w:before="0" w:after="0"/>
        <w:jc w:val="both"/>
        <w:rPr>
          <w:rFonts w:ascii="Arial" w:hAnsi="Arial" w:cs="Arial"/>
          <w:caps/>
          <w:sz w:val="15"/>
          <w:szCs w:val="15"/>
        </w:rPr>
      </w:pPr>
    </w:p>
    <w:p w14:paraId="700ACF60" w14:textId="77777777" w:rsidR="001D7957" w:rsidRDefault="001D7957" w:rsidP="001D7957">
      <w:pPr>
        <w:pStyle w:val="Titolo1"/>
        <w:spacing w:before="0" w:after="0"/>
        <w:ind w:left="850"/>
        <w:rPr>
          <w:sz w:val="16"/>
          <w:szCs w:val="16"/>
        </w:rPr>
      </w:pPr>
    </w:p>
    <w:p w14:paraId="69C2807F" w14:textId="77777777" w:rsidR="001D7957" w:rsidRPr="003A443E" w:rsidRDefault="001D7957" w:rsidP="001D7957">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65C87442" w14:textId="77777777" w:rsidR="001D7957" w:rsidRPr="003A443E" w:rsidRDefault="001D7957" w:rsidP="001D7957">
      <w:pPr>
        <w:pStyle w:val="Titolo1"/>
        <w:spacing w:before="0" w:after="0"/>
        <w:ind w:left="850"/>
        <w:rPr>
          <w:color w:val="000000"/>
          <w:sz w:val="16"/>
          <w:szCs w:val="16"/>
        </w:rPr>
      </w:pPr>
    </w:p>
    <w:p w14:paraId="5620E5F0" w14:textId="77777777" w:rsidR="001D7957" w:rsidRPr="003A443E" w:rsidRDefault="001D7957" w:rsidP="001D7957">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1D7957" w14:paraId="55E527D5"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21F97C" w14:textId="77777777" w:rsidR="001D7957" w:rsidRDefault="001D7957" w:rsidP="00474A62">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6CE6F4" w14:textId="77777777" w:rsidR="001D7957" w:rsidRDefault="001D7957" w:rsidP="00474A62">
            <w:r>
              <w:rPr>
                <w:rFonts w:ascii="Arial" w:hAnsi="Arial" w:cs="Arial"/>
                <w:b/>
                <w:sz w:val="15"/>
                <w:szCs w:val="15"/>
              </w:rPr>
              <w:t>Risposta</w:t>
            </w:r>
            <w:r>
              <w:rPr>
                <w:rFonts w:ascii="Arial" w:hAnsi="Arial" w:cs="Arial"/>
                <w:b/>
                <w:i/>
                <w:sz w:val="15"/>
                <w:szCs w:val="15"/>
              </w:rPr>
              <w:t>:</w:t>
            </w:r>
          </w:p>
        </w:tc>
      </w:tr>
      <w:tr w:rsidR="001D7957" w14:paraId="6A80571D"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3606B2" w14:textId="77777777" w:rsidR="001D7957" w:rsidRDefault="001D7957" w:rsidP="00474A62">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1"/>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5AABBF37" w14:textId="77777777" w:rsidR="001D7957" w:rsidRDefault="001D7957" w:rsidP="00474A62">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D3980C" w14:textId="77777777" w:rsidR="001D7957" w:rsidRDefault="001D7957" w:rsidP="00474A62">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157CA987" w14:textId="77777777" w:rsidR="001D7957" w:rsidRDefault="001D7957" w:rsidP="00474A62">
            <w:r>
              <w:rPr>
                <w:rFonts w:ascii="Arial" w:hAnsi="Arial" w:cs="Arial"/>
                <w:sz w:val="15"/>
                <w:szCs w:val="15"/>
              </w:rPr>
              <w:t>[…………][………..…][……….…]</w:t>
            </w:r>
          </w:p>
        </w:tc>
      </w:tr>
      <w:tr w:rsidR="001D7957" w14:paraId="7DF6D507"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9AE0C8" w14:textId="77777777" w:rsidR="001D7957" w:rsidRDefault="001D7957" w:rsidP="00474A62">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48AE2C0D" w14:textId="77777777" w:rsidR="001D7957" w:rsidRDefault="001D7957" w:rsidP="00474A62">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DCCEEE" w14:textId="77777777" w:rsidR="001D7957" w:rsidRDefault="001D7957" w:rsidP="00474A62">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1DFB62FE" w14:textId="77777777" w:rsidR="001D7957" w:rsidRDefault="001D7957" w:rsidP="00474A62">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1D7957" w14:paraId="710B6B6F" w14:textId="77777777" w:rsidTr="00474A62">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50117EA4" w14:textId="77777777" w:rsidR="001D7957" w:rsidRDefault="001D7957" w:rsidP="00474A62">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4A3447A6" w14:textId="77777777" w:rsidR="001D7957" w:rsidRDefault="001D7957" w:rsidP="00474A62">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2AD7EA0" w14:textId="77777777" w:rsidR="001D7957" w:rsidRDefault="001D7957" w:rsidP="00474A62">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64DF995D" w14:textId="77777777" w:rsidR="001D7957" w:rsidRDefault="001D7957" w:rsidP="00474A62">
                  <w:r>
                    <w:rPr>
                      <w:rFonts w:ascii="Arial" w:hAnsi="Arial" w:cs="Arial"/>
                      <w:sz w:val="15"/>
                      <w:szCs w:val="15"/>
                    </w:rPr>
                    <w:t>destinatari</w:t>
                  </w:r>
                </w:p>
              </w:tc>
            </w:tr>
            <w:tr w:rsidR="001D7957" w14:paraId="2EBB1056" w14:textId="77777777" w:rsidTr="00474A62">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5E257BAE" w14:textId="77777777" w:rsidR="001D7957" w:rsidRDefault="001D7957" w:rsidP="00474A62">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F06B3E0" w14:textId="77777777" w:rsidR="001D7957" w:rsidRDefault="001D7957" w:rsidP="00474A62">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1F2F8745" w14:textId="77777777" w:rsidR="001D7957" w:rsidRDefault="001D7957" w:rsidP="00474A62">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7D65354F" w14:textId="77777777" w:rsidR="001D7957" w:rsidRDefault="001D7957" w:rsidP="00474A62">
                  <w:pPr>
                    <w:rPr>
                      <w:rFonts w:ascii="Arial" w:hAnsi="Arial" w:cs="Arial"/>
                      <w:sz w:val="15"/>
                      <w:szCs w:val="15"/>
                    </w:rPr>
                  </w:pPr>
                </w:p>
              </w:tc>
            </w:tr>
          </w:tbl>
          <w:p w14:paraId="596E77CD" w14:textId="77777777" w:rsidR="001D7957" w:rsidRDefault="001D7957" w:rsidP="00474A62">
            <w:pPr>
              <w:rPr>
                <w:rFonts w:ascii="Arial" w:hAnsi="Arial" w:cs="Arial"/>
                <w:sz w:val="15"/>
                <w:szCs w:val="15"/>
              </w:rPr>
            </w:pPr>
          </w:p>
        </w:tc>
      </w:tr>
      <w:tr w:rsidR="001D7957" w14:paraId="2E6A3969"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575A6B" w14:textId="77777777" w:rsidR="001D7957" w:rsidRDefault="001D7957" w:rsidP="00474A62">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3"/>
            </w:r>
            <w:r>
              <w:rPr>
                <w:rFonts w:ascii="Arial" w:hAnsi="Arial" w:cs="Arial"/>
                <w:sz w:val="15"/>
                <w:szCs w:val="15"/>
              </w:rPr>
              <w:t>), citando in particolare quelli responsabili del controllo della qualità:</w:t>
            </w:r>
          </w:p>
          <w:p w14:paraId="0F346B81" w14:textId="77777777" w:rsidR="001D7957" w:rsidRDefault="001D7957" w:rsidP="00474A62">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0CE2EB" w14:textId="77777777" w:rsidR="001D7957" w:rsidRDefault="001D7957" w:rsidP="00474A62">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1D7957" w14:paraId="3DA4D706"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293FD2" w14:textId="77777777" w:rsidR="001D7957" w:rsidRDefault="001D7957" w:rsidP="00474A62">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822A7E" w14:textId="77777777" w:rsidR="001D7957" w:rsidRDefault="001D7957" w:rsidP="00474A62">
            <w:r>
              <w:rPr>
                <w:rFonts w:ascii="Arial" w:hAnsi="Arial" w:cs="Arial"/>
                <w:sz w:val="15"/>
                <w:szCs w:val="15"/>
              </w:rPr>
              <w:t>[……….…]</w:t>
            </w:r>
          </w:p>
        </w:tc>
      </w:tr>
      <w:tr w:rsidR="001D7957" w14:paraId="326A7F65"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D9E44F" w14:textId="77777777" w:rsidR="001D7957" w:rsidRDefault="001D7957" w:rsidP="00474A62">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189073" w14:textId="77777777" w:rsidR="001D7957" w:rsidRDefault="001D7957" w:rsidP="00474A62">
            <w:r>
              <w:rPr>
                <w:rFonts w:ascii="Arial" w:hAnsi="Arial" w:cs="Arial"/>
                <w:sz w:val="15"/>
                <w:szCs w:val="15"/>
              </w:rPr>
              <w:t>[……….…]</w:t>
            </w:r>
          </w:p>
        </w:tc>
      </w:tr>
      <w:tr w:rsidR="001D7957" w14:paraId="472B6312"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A603A8" w14:textId="77777777" w:rsidR="001D7957" w:rsidRDefault="001D7957" w:rsidP="00474A62">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0DE72631" w14:textId="77777777" w:rsidR="001D7957" w:rsidRDefault="001D7957" w:rsidP="00474A62">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4"/>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B0D753" w14:textId="77777777" w:rsidR="001D7957" w:rsidRDefault="001D7957" w:rsidP="00474A62">
            <w:pPr>
              <w:rPr>
                <w:rFonts w:ascii="Arial" w:hAnsi="Arial" w:cs="Arial"/>
                <w:sz w:val="15"/>
                <w:szCs w:val="15"/>
              </w:rPr>
            </w:pPr>
            <w:r>
              <w:rPr>
                <w:rFonts w:ascii="Arial" w:hAnsi="Arial" w:cs="Arial"/>
                <w:sz w:val="15"/>
                <w:szCs w:val="15"/>
              </w:rPr>
              <w:br/>
            </w:r>
            <w:r>
              <w:rPr>
                <w:rFonts w:ascii="Arial" w:hAnsi="Arial" w:cs="Arial"/>
                <w:sz w:val="15"/>
                <w:szCs w:val="15"/>
              </w:rPr>
              <w:br/>
            </w:r>
          </w:p>
          <w:p w14:paraId="56418DD4" w14:textId="77777777" w:rsidR="001D7957" w:rsidRDefault="001D7957" w:rsidP="00474A62">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14:paraId="2BEACF77" w14:textId="77777777" w:rsidR="001D7957" w:rsidRDefault="001D7957" w:rsidP="00474A62">
            <w:pPr>
              <w:rPr>
                <w:rFonts w:ascii="Arial" w:hAnsi="Arial" w:cs="Arial"/>
                <w:sz w:val="15"/>
                <w:szCs w:val="15"/>
              </w:rPr>
            </w:pPr>
          </w:p>
          <w:p w14:paraId="6A25CCB6" w14:textId="77777777" w:rsidR="001D7957" w:rsidRDefault="001D7957" w:rsidP="00474A62"/>
        </w:tc>
      </w:tr>
      <w:tr w:rsidR="001D7957" w14:paraId="4FEFF239"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84742A" w14:textId="77777777" w:rsidR="001D7957" w:rsidRDefault="001D7957" w:rsidP="00474A62">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02696C2B" w14:textId="77777777" w:rsidR="001D7957" w:rsidRDefault="001D7957" w:rsidP="00474A62">
            <w:pPr>
              <w:rPr>
                <w:rFonts w:ascii="Arial" w:hAnsi="Arial" w:cs="Arial"/>
                <w:b/>
                <w:i/>
                <w:sz w:val="15"/>
                <w:szCs w:val="15"/>
              </w:rPr>
            </w:pPr>
            <w:r>
              <w:rPr>
                <w:rFonts w:ascii="Arial" w:hAnsi="Arial" w:cs="Arial"/>
                <w:sz w:val="15"/>
                <w:szCs w:val="15"/>
              </w:rPr>
              <w:t>a)       lo stesso prestatore di servizi o imprenditore,</w:t>
            </w:r>
          </w:p>
          <w:p w14:paraId="2167593B" w14:textId="77777777" w:rsidR="001D7957" w:rsidRDefault="001D7957" w:rsidP="00474A62">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14D6FB57" w14:textId="77777777" w:rsidR="001D7957" w:rsidRDefault="001D7957" w:rsidP="00474A62">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74E6FD" w14:textId="77777777" w:rsidR="001D7957" w:rsidRDefault="001D7957" w:rsidP="00474A62">
            <w:pPr>
              <w:rPr>
                <w:rFonts w:ascii="Arial" w:hAnsi="Arial" w:cs="Arial"/>
                <w:sz w:val="15"/>
                <w:szCs w:val="15"/>
              </w:rPr>
            </w:pPr>
            <w:r>
              <w:rPr>
                <w:rFonts w:ascii="Arial" w:hAnsi="Arial" w:cs="Arial"/>
                <w:sz w:val="15"/>
                <w:szCs w:val="15"/>
              </w:rPr>
              <w:br/>
            </w:r>
          </w:p>
          <w:p w14:paraId="1DCE3C19" w14:textId="77777777" w:rsidR="001D7957" w:rsidRDefault="001D7957" w:rsidP="00474A62">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14:paraId="0BE449CD" w14:textId="77777777" w:rsidR="001D7957" w:rsidRDefault="001D7957" w:rsidP="00474A62">
            <w:r>
              <w:rPr>
                <w:rFonts w:ascii="Arial" w:hAnsi="Arial" w:cs="Arial"/>
                <w:sz w:val="15"/>
                <w:szCs w:val="15"/>
              </w:rPr>
              <w:br/>
              <w:t>b) [………..…]</w:t>
            </w:r>
          </w:p>
        </w:tc>
      </w:tr>
      <w:tr w:rsidR="001D7957" w14:paraId="0E751BCC"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2C49C0" w14:textId="77777777" w:rsidR="001D7957" w:rsidRDefault="001D7957" w:rsidP="00474A62">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162AD0" w14:textId="77777777" w:rsidR="001D7957" w:rsidRDefault="001D7957" w:rsidP="00474A62">
            <w:r>
              <w:rPr>
                <w:rFonts w:ascii="Arial" w:hAnsi="Arial" w:cs="Arial"/>
                <w:sz w:val="15"/>
                <w:szCs w:val="15"/>
              </w:rPr>
              <w:t>[…………..…]</w:t>
            </w:r>
          </w:p>
        </w:tc>
      </w:tr>
      <w:tr w:rsidR="001D7957" w14:paraId="4D56426A"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B8175C" w14:textId="77777777" w:rsidR="001D7957" w:rsidRDefault="001D7957" w:rsidP="00474A62">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64EB61" w14:textId="77777777" w:rsidR="001D7957" w:rsidRDefault="001D7957" w:rsidP="00474A62">
            <w:pPr>
              <w:spacing w:before="0" w:after="0"/>
              <w:rPr>
                <w:rFonts w:ascii="Arial" w:hAnsi="Arial" w:cs="Arial"/>
                <w:sz w:val="15"/>
                <w:szCs w:val="15"/>
              </w:rPr>
            </w:pPr>
            <w:r>
              <w:rPr>
                <w:rFonts w:ascii="Arial" w:hAnsi="Arial" w:cs="Arial"/>
                <w:sz w:val="15"/>
                <w:szCs w:val="15"/>
              </w:rPr>
              <w:t>Anno, organico medio annuo:</w:t>
            </w:r>
          </w:p>
          <w:p w14:paraId="6CA6C299" w14:textId="77777777" w:rsidR="001D7957" w:rsidRDefault="001D7957" w:rsidP="00474A62">
            <w:pPr>
              <w:spacing w:before="0" w:after="0"/>
              <w:rPr>
                <w:rFonts w:ascii="Arial" w:hAnsi="Arial" w:cs="Arial"/>
                <w:sz w:val="15"/>
                <w:szCs w:val="15"/>
              </w:rPr>
            </w:pPr>
            <w:r>
              <w:rPr>
                <w:rFonts w:ascii="Arial" w:hAnsi="Arial" w:cs="Arial"/>
                <w:sz w:val="15"/>
                <w:szCs w:val="15"/>
              </w:rPr>
              <w:t>[…………],[……..…],</w:t>
            </w:r>
          </w:p>
          <w:p w14:paraId="54846A08" w14:textId="77777777" w:rsidR="001D7957" w:rsidRDefault="001D7957" w:rsidP="00474A62">
            <w:pPr>
              <w:spacing w:before="0" w:after="0"/>
              <w:rPr>
                <w:rFonts w:ascii="Arial" w:hAnsi="Arial" w:cs="Arial"/>
                <w:sz w:val="15"/>
                <w:szCs w:val="15"/>
              </w:rPr>
            </w:pPr>
            <w:r>
              <w:rPr>
                <w:rFonts w:ascii="Arial" w:hAnsi="Arial" w:cs="Arial"/>
                <w:sz w:val="15"/>
                <w:szCs w:val="15"/>
              </w:rPr>
              <w:t>[…………],[……..…],</w:t>
            </w:r>
          </w:p>
          <w:p w14:paraId="76E497E2" w14:textId="77777777" w:rsidR="001D7957" w:rsidRDefault="001D7957" w:rsidP="00474A62">
            <w:pPr>
              <w:spacing w:before="0" w:after="0"/>
              <w:rPr>
                <w:rFonts w:ascii="Arial" w:hAnsi="Arial" w:cs="Arial"/>
                <w:sz w:val="15"/>
                <w:szCs w:val="15"/>
              </w:rPr>
            </w:pPr>
            <w:r>
              <w:rPr>
                <w:rFonts w:ascii="Arial" w:hAnsi="Arial" w:cs="Arial"/>
                <w:sz w:val="15"/>
                <w:szCs w:val="15"/>
              </w:rPr>
              <w:t>[…………],[……..…],</w:t>
            </w:r>
          </w:p>
          <w:p w14:paraId="3AA3B748" w14:textId="77777777" w:rsidR="001D7957" w:rsidRDefault="001D7957" w:rsidP="00474A62">
            <w:pPr>
              <w:spacing w:before="0" w:after="0"/>
              <w:rPr>
                <w:rFonts w:ascii="Arial" w:hAnsi="Arial" w:cs="Arial"/>
                <w:sz w:val="15"/>
                <w:szCs w:val="15"/>
              </w:rPr>
            </w:pPr>
            <w:r>
              <w:rPr>
                <w:rFonts w:ascii="Arial" w:hAnsi="Arial" w:cs="Arial"/>
                <w:sz w:val="15"/>
                <w:szCs w:val="15"/>
              </w:rPr>
              <w:t>Anno, numero di dirigenti</w:t>
            </w:r>
          </w:p>
          <w:p w14:paraId="35BB1A80" w14:textId="77777777" w:rsidR="001D7957" w:rsidRDefault="001D7957" w:rsidP="00474A62">
            <w:pPr>
              <w:spacing w:before="0" w:after="0"/>
              <w:rPr>
                <w:rFonts w:ascii="Arial" w:hAnsi="Arial" w:cs="Arial"/>
                <w:sz w:val="15"/>
                <w:szCs w:val="15"/>
              </w:rPr>
            </w:pPr>
            <w:r>
              <w:rPr>
                <w:rFonts w:ascii="Arial" w:hAnsi="Arial" w:cs="Arial"/>
                <w:sz w:val="15"/>
                <w:szCs w:val="15"/>
              </w:rPr>
              <w:t>[…………],[……..…],</w:t>
            </w:r>
          </w:p>
          <w:p w14:paraId="65F47611" w14:textId="77777777" w:rsidR="001D7957" w:rsidRDefault="001D7957" w:rsidP="00474A62">
            <w:pPr>
              <w:spacing w:before="0" w:after="0"/>
              <w:rPr>
                <w:rFonts w:ascii="Arial" w:hAnsi="Arial" w:cs="Arial"/>
                <w:sz w:val="15"/>
                <w:szCs w:val="15"/>
              </w:rPr>
            </w:pPr>
            <w:r>
              <w:rPr>
                <w:rFonts w:ascii="Arial" w:hAnsi="Arial" w:cs="Arial"/>
                <w:sz w:val="15"/>
                <w:szCs w:val="15"/>
              </w:rPr>
              <w:t>[…………],[……..…],</w:t>
            </w:r>
          </w:p>
          <w:p w14:paraId="6E6254A5" w14:textId="77777777" w:rsidR="001D7957" w:rsidRDefault="001D7957" w:rsidP="00474A62">
            <w:pPr>
              <w:spacing w:before="0" w:after="0"/>
            </w:pPr>
            <w:r>
              <w:rPr>
                <w:rFonts w:ascii="Arial" w:hAnsi="Arial" w:cs="Arial"/>
                <w:sz w:val="15"/>
                <w:szCs w:val="15"/>
              </w:rPr>
              <w:t>[…………],[……..…]</w:t>
            </w:r>
          </w:p>
        </w:tc>
      </w:tr>
      <w:tr w:rsidR="001D7957" w14:paraId="69E635E1"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3EBBBF" w14:textId="77777777" w:rsidR="001D7957" w:rsidRDefault="001D7957" w:rsidP="00474A62">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B53CB1" w14:textId="77777777" w:rsidR="001D7957" w:rsidRDefault="001D7957" w:rsidP="00474A62">
            <w:r>
              <w:rPr>
                <w:rFonts w:ascii="Arial" w:hAnsi="Arial" w:cs="Arial"/>
                <w:sz w:val="15"/>
                <w:szCs w:val="15"/>
              </w:rPr>
              <w:t>[…………]</w:t>
            </w:r>
          </w:p>
        </w:tc>
      </w:tr>
      <w:tr w:rsidR="001D7957" w14:paraId="60AA3BEF"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ADED67" w14:textId="77777777" w:rsidR="001D7957" w:rsidRDefault="001D7957" w:rsidP="00474A62">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795B24" w14:textId="77777777" w:rsidR="001D7957" w:rsidRDefault="001D7957" w:rsidP="00474A62">
            <w:r>
              <w:rPr>
                <w:rFonts w:ascii="Arial" w:hAnsi="Arial" w:cs="Arial"/>
                <w:sz w:val="15"/>
                <w:szCs w:val="15"/>
              </w:rPr>
              <w:t>[…………]</w:t>
            </w:r>
          </w:p>
        </w:tc>
      </w:tr>
      <w:tr w:rsidR="001D7957" w14:paraId="10F5C9EB"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CA2114" w14:textId="77777777" w:rsidR="001D7957" w:rsidRDefault="001D7957" w:rsidP="00474A62">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4E63F3A0" w14:textId="77777777" w:rsidR="001D7957" w:rsidRDefault="001D7957" w:rsidP="00474A62">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6B862899" w14:textId="77777777" w:rsidR="001D7957" w:rsidRDefault="001D7957" w:rsidP="00474A62">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14D06FDE" w14:textId="77777777" w:rsidR="001D7957" w:rsidRDefault="001D7957" w:rsidP="00474A62">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605BE9" w14:textId="77777777" w:rsidR="001D7957" w:rsidRDefault="001D7957" w:rsidP="00474A62">
            <w:pPr>
              <w:rPr>
                <w:rFonts w:ascii="Arial" w:hAnsi="Arial" w:cs="Arial"/>
                <w:sz w:val="15"/>
                <w:szCs w:val="15"/>
              </w:rPr>
            </w:pPr>
          </w:p>
          <w:p w14:paraId="5AB2BF54" w14:textId="77777777" w:rsidR="001D7957" w:rsidRDefault="001D7957" w:rsidP="00474A62">
            <w:pPr>
              <w:rPr>
                <w:rFonts w:ascii="Arial" w:hAnsi="Arial" w:cs="Arial"/>
                <w:sz w:val="15"/>
                <w:szCs w:val="15"/>
              </w:rPr>
            </w:pPr>
          </w:p>
          <w:p w14:paraId="1662D083" w14:textId="77777777" w:rsidR="001D7957" w:rsidRDefault="001D7957" w:rsidP="00474A62">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67E5E0A5" w14:textId="77777777" w:rsidR="001D7957" w:rsidRDefault="001D7957" w:rsidP="00474A62">
            <w:pPr>
              <w:rPr>
                <w:rFonts w:ascii="Arial" w:hAnsi="Arial" w:cs="Arial"/>
                <w:sz w:val="15"/>
                <w:szCs w:val="15"/>
              </w:rPr>
            </w:pPr>
          </w:p>
          <w:p w14:paraId="78E7F67A" w14:textId="77777777" w:rsidR="001D7957" w:rsidRDefault="001D7957" w:rsidP="00474A62">
            <w:pPr>
              <w:rPr>
                <w:rFonts w:ascii="Arial" w:hAnsi="Arial" w:cs="Arial"/>
                <w:sz w:val="15"/>
                <w:szCs w:val="15"/>
              </w:rPr>
            </w:pPr>
          </w:p>
          <w:p w14:paraId="75E78CAB" w14:textId="77777777" w:rsidR="001D7957" w:rsidRDefault="001D7957" w:rsidP="00474A62">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4F0C811E" w14:textId="77777777" w:rsidR="001D7957" w:rsidRDefault="001D7957" w:rsidP="00474A62">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2DC245A0" w14:textId="77777777" w:rsidR="001D7957" w:rsidRDefault="001D7957" w:rsidP="00474A62">
            <w:r>
              <w:rPr>
                <w:rFonts w:ascii="Arial" w:hAnsi="Arial" w:cs="Arial"/>
                <w:sz w:val="15"/>
                <w:szCs w:val="15"/>
              </w:rPr>
              <w:t>[……….…][……….…][…………]</w:t>
            </w:r>
          </w:p>
        </w:tc>
      </w:tr>
      <w:tr w:rsidR="001D7957" w14:paraId="762F5F9A"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4FF817" w14:textId="77777777" w:rsidR="001D7957" w:rsidRDefault="001D7957" w:rsidP="00474A62">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56ED5B47" w14:textId="77777777" w:rsidR="001D7957" w:rsidRDefault="001D7957" w:rsidP="00474A62">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6AD39339" w14:textId="77777777" w:rsidR="001D7957" w:rsidRDefault="001D7957" w:rsidP="00474A62">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51C3E924" w14:textId="77777777" w:rsidR="001D7957" w:rsidRDefault="001D7957" w:rsidP="00474A62">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D3F898" w14:textId="77777777" w:rsidR="001D7957" w:rsidRDefault="001D7957" w:rsidP="00474A62">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55F4DC59" w14:textId="77777777" w:rsidR="001D7957" w:rsidRDefault="001D7957" w:rsidP="00474A62">
            <w:pPr>
              <w:spacing w:before="0" w:after="0"/>
              <w:rPr>
                <w:rFonts w:ascii="Arial" w:hAnsi="Arial" w:cs="Arial"/>
                <w:sz w:val="15"/>
                <w:szCs w:val="15"/>
              </w:rPr>
            </w:pPr>
          </w:p>
          <w:p w14:paraId="2DB62936" w14:textId="77777777" w:rsidR="001D7957" w:rsidRDefault="001D7957" w:rsidP="00474A62">
            <w:pPr>
              <w:spacing w:before="0" w:after="0"/>
              <w:rPr>
                <w:rFonts w:ascii="Arial" w:hAnsi="Arial" w:cs="Arial"/>
                <w:sz w:val="15"/>
                <w:szCs w:val="15"/>
              </w:rPr>
            </w:pPr>
          </w:p>
          <w:p w14:paraId="4057BF27" w14:textId="77777777" w:rsidR="001D7957" w:rsidRDefault="001D7957" w:rsidP="00474A62">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14:paraId="014D2066" w14:textId="77777777" w:rsidR="001D7957" w:rsidRDefault="001D7957" w:rsidP="00474A62">
            <w:pPr>
              <w:spacing w:before="0" w:after="0"/>
              <w:rPr>
                <w:rFonts w:ascii="Arial" w:hAnsi="Arial" w:cs="Arial"/>
                <w:sz w:val="15"/>
                <w:szCs w:val="15"/>
              </w:rPr>
            </w:pPr>
          </w:p>
          <w:p w14:paraId="06E0ABBF" w14:textId="77777777" w:rsidR="001D7957" w:rsidRDefault="001D7957" w:rsidP="00474A62">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742964D3" w14:textId="77777777" w:rsidR="001D7957" w:rsidRDefault="001D7957" w:rsidP="00474A62">
            <w:pPr>
              <w:spacing w:before="0" w:after="0"/>
              <w:rPr>
                <w:rFonts w:ascii="Arial" w:hAnsi="Arial" w:cs="Arial"/>
                <w:sz w:val="15"/>
                <w:szCs w:val="15"/>
              </w:rPr>
            </w:pPr>
            <w:r>
              <w:rPr>
                <w:rFonts w:ascii="Arial" w:hAnsi="Arial" w:cs="Arial"/>
                <w:sz w:val="15"/>
                <w:szCs w:val="15"/>
              </w:rPr>
              <w:t>[………..…][………….…][………….…]</w:t>
            </w:r>
          </w:p>
          <w:p w14:paraId="730DDEF5" w14:textId="77777777" w:rsidR="001D7957" w:rsidRDefault="001D7957" w:rsidP="00474A62">
            <w:pPr>
              <w:spacing w:before="0" w:after="0"/>
            </w:pPr>
          </w:p>
        </w:tc>
      </w:tr>
      <w:tr w:rsidR="001D7957" w:rsidRPr="003A443E" w14:paraId="75696F63"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7387DE" w14:textId="77777777" w:rsidR="001D7957" w:rsidRPr="003A443E" w:rsidRDefault="001D7957" w:rsidP="00474A62">
            <w:pPr>
              <w:pStyle w:val="Paragrafoelenco1"/>
              <w:ind w:left="20"/>
              <w:jc w:val="both"/>
              <w:rPr>
                <w:rFonts w:ascii="Arial" w:hAnsi="Arial" w:cs="Arial"/>
                <w:color w:val="000000"/>
                <w:sz w:val="15"/>
                <w:szCs w:val="15"/>
              </w:rPr>
            </w:pPr>
            <w:r w:rsidRPr="003A443E">
              <w:rPr>
                <w:rFonts w:ascii="Arial" w:hAnsi="Arial" w:cs="Arial"/>
                <w:color w:val="000000"/>
                <w:sz w:val="15"/>
                <w:szCs w:val="15"/>
              </w:rPr>
              <w:t xml:space="preserve">13)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752FF8EE" w14:textId="77777777" w:rsidR="001D7957" w:rsidRPr="003A443E" w:rsidRDefault="001D7957" w:rsidP="00474A62">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6DC5E2" w14:textId="77777777" w:rsidR="001D7957" w:rsidRPr="003A443E" w:rsidRDefault="001D7957" w:rsidP="00474A62">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14:paraId="2A4D6005" w14:textId="77777777" w:rsidR="001D7957" w:rsidRPr="003A443E" w:rsidRDefault="001D7957" w:rsidP="00474A62">
            <w:pPr>
              <w:rPr>
                <w:color w:val="000000"/>
              </w:rPr>
            </w:pPr>
            <w:r w:rsidRPr="003A443E">
              <w:rPr>
                <w:rFonts w:ascii="Arial" w:hAnsi="Arial" w:cs="Arial"/>
                <w:color w:val="000000"/>
                <w:sz w:val="15"/>
                <w:szCs w:val="15"/>
              </w:rPr>
              <w:t>[…………..][……….…][………..…]</w:t>
            </w:r>
          </w:p>
        </w:tc>
      </w:tr>
    </w:tbl>
    <w:p w14:paraId="68E3256B" w14:textId="77777777" w:rsidR="001D7957" w:rsidRPr="003A443E" w:rsidRDefault="001D7957" w:rsidP="001D7957">
      <w:pPr>
        <w:jc w:val="both"/>
        <w:rPr>
          <w:rFonts w:ascii="Arial" w:hAnsi="Arial" w:cs="Arial"/>
          <w:color w:val="000000"/>
          <w:sz w:val="15"/>
          <w:szCs w:val="15"/>
        </w:rPr>
      </w:pPr>
    </w:p>
    <w:p w14:paraId="6D1F6ED5" w14:textId="77777777" w:rsidR="001D7957" w:rsidRPr="003A443E" w:rsidRDefault="001D7957" w:rsidP="001D7957">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lastRenderedPageBreak/>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69EBCFF9" w14:textId="77777777" w:rsidR="001D7957" w:rsidRDefault="001D7957" w:rsidP="001D7957">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1D7957" w14:paraId="12C66BDD"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966132" w14:textId="77777777" w:rsidR="001D7957" w:rsidRDefault="001D7957" w:rsidP="00474A62">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1B778F" w14:textId="77777777" w:rsidR="001D7957" w:rsidRDefault="001D7957" w:rsidP="00474A62">
            <w:r>
              <w:rPr>
                <w:rFonts w:ascii="Arial" w:hAnsi="Arial" w:cs="Arial"/>
                <w:b/>
                <w:w w:val="0"/>
                <w:sz w:val="15"/>
                <w:szCs w:val="15"/>
              </w:rPr>
              <w:t>Risposta:</w:t>
            </w:r>
          </w:p>
        </w:tc>
      </w:tr>
      <w:tr w:rsidR="001D7957" w14:paraId="179E3EB6"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24B8A0" w14:textId="77777777" w:rsidR="001D7957" w:rsidRDefault="001D7957" w:rsidP="00474A62">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58CBCCEE" w14:textId="77777777" w:rsidR="001D7957" w:rsidRDefault="001D7957" w:rsidP="00474A62">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1D81BB80" w14:textId="77777777" w:rsidR="001D7957" w:rsidRDefault="001D7957" w:rsidP="00474A62">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02ECB4" w14:textId="77777777" w:rsidR="001D7957" w:rsidRDefault="001D7957" w:rsidP="00474A62">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2C3F68A5" w14:textId="77777777" w:rsidR="001D7957" w:rsidRDefault="001D7957" w:rsidP="00474A62">
            <w:r>
              <w:rPr>
                <w:rFonts w:ascii="Arial" w:hAnsi="Arial" w:cs="Arial"/>
                <w:sz w:val="15"/>
                <w:szCs w:val="15"/>
              </w:rPr>
              <w:t>[……..…][…………][…………]</w:t>
            </w:r>
          </w:p>
        </w:tc>
      </w:tr>
      <w:tr w:rsidR="001D7957" w14:paraId="285142D9"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D88B82" w14:textId="77777777" w:rsidR="001D7957" w:rsidRDefault="001D7957" w:rsidP="00474A62">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0A6CC755" w14:textId="77777777" w:rsidR="001D7957" w:rsidRDefault="001D7957" w:rsidP="00474A62">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0A27B7D6" w14:textId="77777777" w:rsidR="001D7957" w:rsidRDefault="001D7957" w:rsidP="00474A62">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C449CF" w14:textId="77777777" w:rsidR="001D7957" w:rsidRDefault="001D7957" w:rsidP="00474A62">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75506575" w14:textId="77777777" w:rsidR="001D7957" w:rsidRDefault="001D7957" w:rsidP="00474A62">
            <w:r>
              <w:rPr>
                <w:rFonts w:ascii="Arial" w:hAnsi="Arial" w:cs="Arial"/>
                <w:sz w:val="15"/>
                <w:szCs w:val="15"/>
              </w:rPr>
              <w:t xml:space="preserve"> […………][……..…][……..…]</w:t>
            </w:r>
          </w:p>
        </w:tc>
      </w:tr>
    </w:tbl>
    <w:p w14:paraId="507E56B9" w14:textId="77777777" w:rsidR="001D7957" w:rsidRDefault="001D7957" w:rsidP="001D7957">
      <w:pPr>
        <w:rPr>
          <w:rFonts w:ascii="Arial" w:hAnsi="Arial" w:cs="Arial"/>
          <w:sz w:val="15"/>
          <w:szCs w:val="15"/>
        </w:rPr>
      </w:pPr>
    </w:p>
    <w:p w14:paraId="19D1D385" w14:textId="77777777" w:rsidR="001D7957" w:rsidRPr="00D92A41" w:rsidRDefault="001D7957" w:rsidP="001D7957">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21AC66C4" w14:textId="77777777" w:rsidR="001D7957" w:rsidRDefault="001D7957" w:rsidP="001D7957">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6DEF31AF" w14:textId="77777777" w:rsidR="001D7957" w:rsidRDefault="001D7957" w:rsidP="001D7957">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0C520787" w14:textId="77777777" w:rsidR="001D7957" w:rsidRDefault="001D7957" w:rsidP="001D7957">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1D7957" w14:paraId="22596168"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F790BF" w14:textId="77777777" w:rsidR="001D7957" w:rsidRDefault="001D7957" w:rsidP="00474A62">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178CCE6" w14:textId="77777777" w:rsidR="001D7957" w:rsidRDefault="001D7957" w:rsidP="00474A62">
            <w:r>
              <w:rPr>
                <w:rFonts w:ascii="Arial" w:hAnsi="Arial" w:cs="Arial"/>
                <w:b/>
                <w:w w:val="0"/>
                <w:sz w:val="15"/>
                <w:szCs w:val="15"/>
              </w:rPr>
              <w:t>Risposta:</w:t>
            </w:r>
          </w:p>
        </w:tc>
      </w:tr>
      <w:tr w:rsidR="001D7957" w14:paraId="39BC3DFF" w14:textId="77777777" w:rsidTr="00474A6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FAA20E" w14:textId="77777777" w:rsidR="001D7957" w:rsidRDefault="001D7957" w:rsidP="00474A62">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14:paraId="7F27D3AA" w14:textId="77777777" w:rsidR="001D7957" w:rsidRDefault="001D7957" w:rsidP="00474A62">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35F02622" w14:textId="77777777" w:rsidR="001D7957" w:rsidRDefault="001D7957" w:rsidP="00474A62">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6"/>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8F3A61D" w14:textId="77777777" w:rsidR="001D7957" w:rsidRDefault="001D7957" w:rsidP="00474A62">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7"/>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1638967B" w14:textId="77777777" w:rsidR="001D7957" w:rsidRDefault="001D7957" w:rsidP="00474A62">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3F1AE66" w14:textId="77777777" w:rsidR="001D7957" w:rsidRDefault="001D7957" w:rsidP="00474A62">
            <w:r>
              <w:rPr>
                <w:rFonts w:ascii="Arial" w:hAnsi="Arial" w:cs="Arial"/>
                <w:sz w:val="15"/>
                <w:szCs w:val="15"/>
              </w:rPr>
              <w:t>[………..…][……………][……………](</w:t>
            </w:r>
            <w:r>
              <w:rPr>
                <w:rStyle w:val="Rimandonotaapidipagina"/>
                <w:rFonts w:ascii="Arial" w:hAnsi="Arial" w:cs="Arial"/>
                <w:sz w:val="15"/>
                <w:szCs w:val="15"/>
              </w:rPr>
              <w:footnoteReference w:id="38"/>
            </w:r>
            <w:r>
              <w:rPr>
                <w:rFonts w:ascii="Arial" w:hAnsi="Arial" w:cs="Arial"/>
                <w:sz w:val="15"/>
                <w:szCs w:val="15"/>
              </w:rPr>
              <w:t>)</w:t>
            </w:r>
          </w:p>
        </w:tc>
      </w:tr>
    </w:tbl>
    <w:p w14:paraId="05A3294C" w14:textId="77777777" w:rsidR="001D7957" w:rsidRDefault="001D7957" w:rsidP="001D7957">
      <w:pPr>
        <w:pStyle w:val="ChapterTitle"/>
        <w:jc w:val="both"/>
        <w:rPr>
          <w:rFonts w:ascii="Arial" w:hAnsi="Arial" w:cs="Arial"/>
          <w:sz w:val="15"/>
          <w:szCs w:val="15"/>
        </w:rPr>
      </w:pPr>
    </w:p>
    <w:p w14:paraId="5F73EAED" w14:textId="77777777" w:rsidR="001D7957" w:rsidRDefault="001D7957" w:rsidP="001D7957">
      <w:pPr>
        <w:pStyle w:val="ChapterTitle"/>
        <w:rPr>
          <w:rFonts w:ascii="Arial" w:hAnsi="Arial" w:cs="Arial"/>
          <w:i/>
          <w:sz w:val="15"/>
          <w:szCs w:val="15"/>
        </w:rPr>
      </w:pPr>
      <w:r>
        <w:rPr>
          <w:sz w:val="19"/>
          <w:szCs w:val="19"/>
        </w:rPr>
        <w:t>Parte VI: Dichiarazioni finali</w:t>
      </w:r>
    </w:p>
    <w:p w14:paraId="7D086747" w14:textId="77777777" w:rsidR="001D7957" w:rsidRPr="003A443E" w:rsidRDefault="001D7957" w:rsidP="001D7957">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466EFF2F" w14:textId="77777777" w:rsidR="001D7957" w:rsidRPr="000953DC" w:rsidRDefault="001D7957" w:rsidP="001D7957">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2B409999" w14:textId="77777777" w:rsidR="001D7957" w:rsidRPr="000953DC" w:rsidRDefault="001D7957" w:rsidP="001D7957">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39"/>
      </w:r>
      <w:r w:rsidRPr="000953DC">
        <w:rPr>
          <w:rFonts w:ascii="Arial" w:hAnsi="Arial" w:cs="Arial"/>
          <w:sz w:val="15"/>
          <w:szCs w:val="15"/>
        </w:rPr>
        <w:t>)</w:t>
      </w:r>
      <w:r w:rsidRPr="000953DC">
        <w:rPr>
          <w:rFonts w:ascii="Arial" w:hAnsi="Arial" w:cs="Arial"/>
          <w:i/>
          <w:sz w:val="15"/>
          <w:szCs w:val="15"/>
        </w:rPr>
        <w:t>, oppure</w:t>
      </w:r>
    </w:p>
    <w:p w14:paraId="68514F28" w14:textId="77777777" w:rsidR="001D7957" w:rsidRPr="000953DC" w:rsidRDefault="001D7957" w:rsidP="001D7957">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0"/>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1256A3CD" w14:textId="77777777" w:rsidR="001D7957" w:rsidRDefault="001D7957" w:rsidP="001D7957">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20D6A307" w14:textId="77777777" w:rsidR="001D7957" w:rsidRDefault="001D7957" w:rsidP="001D7957">
      <w:pPr>
        <w:rPr>
          <w:rFonts w:ascii="Arial" w:hAnsi="Arial" w:cs="Arial"/>
          <w:i/>
          <w:sz w:val="15"/>
          <w:szCs w:val="15"/>
        </w:rPr>
      </w:pPr>
      <w:r>
        <w:rPr>
          <w:rFonts w:ascii="Arial" w:hAnsi="Arial" w:cs="Arial"/>
          <w:i/>
          <w:sz w:val="15"/>
          <w:szCs w:val="15"/>
        </w:rPr>
        <w:t xml:space="preserve"> </w:t>
      </w:r>
    </w:p>
    <w:p w14:paraId="6538F5D1" w14:textId="77777777" w:rsidR="001D7957" w:rsidRPr="00BF74E1" w:rsidRDefault="001D7957" w:rsidP="001D7957">
      <w:pPr>
        <w:rPr>
          <w:rFonts w:ascii="Arial" w:hAnsi="Arial" w:cs="Arial"/>
          <w:i/>
          <w:sz w:val="14"/>
          <w:szCs w:val="14"/>
        </w:rPr>
      </w:pPr>
    </w:p>
    <w:p w14:paraId="553B4E8E" w14:textId="77777777" w:rsidR="001D7957" w:rsidRPr="00BF74E1" w:rsidRDefault="001D7957" w:rsidP="001D7957">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14:paraId="5F41928C" w14:textId="77777777" w:rsidR="001D7957" w:rsidRDefault="001D7957" w:rsidP="001D7957">
      <w:pPr>
        <w:pStyle w:val="Titrearticle"/>
        <w:jc w:val="both"/>
        <w:rPr>
          <w:rFonts w:ascii="Arial" w:hAnsi="Arial" w:cs="Arial"/>
          <w:sz w:val="15"/>
          <w:szCs w:val="15"/>
        </w:rPr>
      </w:pPr>
    </w:p>
    <w:p w14:paraId="719FF373" w14:textId="77777777" w:rsidR="001D7957" w:rsidRDefault="001D7957" w:rsidP="001D7957">
      <w:bookmarkStart w:id="3" w:name="_DV_C939"/>
      <w:bookmarkEnd w:id="3"/>
    </w:p>
    <w:p w14:paraId="204B86E1" w14:textId="77777777" w:rsidR="004A15B0" w:rsidRDefault="004A15B0"/>
    <w:sectPr w:rsidR="004A15B0" w:rsidSect="001D7957">
      <w:footerReference w:type="default" r:id="rId17"/>
      <w:pgSz w:w="12240" w:h="15840"/>
      <w:pgMar w:top="709"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7D9C0" w14:textId="77777777" w:rsidR="001D7957" w:rsidRDefault="001D7957" w:rsidP="001D7957">
      <w:pPr>
        <w:spacing w:before="0" w:after="0"/>
      </w:pPr>
      <w:r>
        <w:separator/>
      </w:r>
    </w:p>
  </w:endnote>
  <w:endnote w:type="continuationSeparator" w:id="0">
    <w:p w14:paraId="3B9D915B" w14:textId="77777777" w:rsidR="001D7957" w:rsidRDefault="001D7957" w:rsidP="001D795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439">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Cambria"/>
    <w:panose1 w:val="00000400000000000000"/>
    <w:charset w:val="00"/>
    <w:family w:val="roman"/>
    <w:pitch w:val="variable"/>
    <w:sig w:usb0="00000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9C267" w14:textId="77777777" w:rsidR="00D509A5" w:rsidRPr="00D509A5" w:rsidRDefault="001D7957"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A03AE2">
      <w:rPr>
        <w:rFonts w:ascii="Calibri" w:hAnsi="Calibri"/>
        <w:noProof/>
        <w:sz w:val="20"/>
        <w:szCs w:val="20"/>
      </w:rPr>
      <w:t>16</w:t>
    </w:r>
    <w:r w:rsidRPr="00D509A5">
      <w:rPr>
        <w:rFonts w:ascii="Calibri" w:hAnsi="Calibri"/>
        <w:sz w:val="20"/>
        <w:szCs w:val="20"/>
      </w:rPr>
      <w:fldChar w:fldCharType="end"/>
    </w:r>
  </w:p>
  <w:p w14:paraId="6CE3B984" w14:textId="77777777" w:rsidR="006F3D34" w:rsidRDefault="007C7D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22235" w14:textId="77777777" w:rsidR="001D7957" w:rsidRDefault="001D7957" w:rsidP="001D7957">
      <w:pPr>
        <w:spacing w:before="0" w:after="0"/>
      </w:pPr>
      <w:r>
        <w:separator/>
      </w:r>
    </w:p>
  </w:footnote>
  <w:footnote w:type="continuationSeparator" w:id="0">
    <w:p w14:paraId="48A296F0" w14:textId="77777777" w:rsidR="001D7957" w:rsidRDefault="001D7957" w:rsidP="001D7957">
      <w:pPr>
        <w:spacing w:before="0" w:after="0"/>
      </w:pPr>
      <w:r>
        <w:continuationSeparator/>
      </w:r>
    </w:p>
  </w:footnote>
  <w:footnote w:id="1">
    <w:p w14:paraId="41D0E19B" w14:textId="77777777" w:rsidR="001D7957" w:rsidRPr="001F35A9" w:rsidRDefault="001D7957" w:rsidP="001D7957">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14:paraId="056BC790" w14:textId="77777777" w:rsidR="001D7957" w:rsidRPr="001F35A9" w:rsidRDefault="001D7957" w:rsidP="001D7957">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14:paraId="12D38109" w14:textId="77777777" w:rsidR="001D7957" w:rsidRPr="001F35A9" w:rsidRDefault="001D7957" w:rsidP="001D7957">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14:paraId="5709DFB4" w14:textId="77777777" w:rsidR="001D7957" w:rsidRPr="001F35A9" w:rsidRDefault="001D7957" w:rsidP="001D7957">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14:paraId="30D7E764" w14:textId="77777777" w:rsidR="001D7957" w:rsidRPr="001F35A9" w:rsidRDefault="001D7957" w:rsidP="001D7957">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5D4A97D" w14:textId="77777777" w:rsidR="001D7957" w:rsidRPr="001F35A9" w:rsidRDefault="001D7957" w:rsidP="001D7957">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2A770929" w14:textId="77777777" w:rsidR="001D7957" w:rsidRPr="001F35A9" w:rsidRDefault="001D7957" w:rsidP="001D7957">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33A74130" w14:textId="77777777" w:rsidR="001D7957" w:rsidRPr="001F35A9" w:rsidRDefault="001D7957" w:rsidP="001D7957">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14:paraId="327C995E" w14:textId="77777777" w:rsidR="001D7957" w:rsidRPr="001F35A9" w:rsidRDefault="001D7957" w:rsidP="001D7957">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7">
    <w:p w14:paraId="71147733" w14:textId="77777777" w:rsidR="001D7957" w:rsidRPr="001F35A9" w:rsidRDefault="001D7957" w:rsidP="001D7957">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14:paraId="392DC761" w14:textId="77777777" w:rsidR="001D7957" w:rsidRPr="001F35A9" w:rsidRDefault="001D7957" w:rsidP="001D7957">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9">
    <w:p w14:paraId="2C46A4CA" w14:textId="77777777" w:rsidR="001D7957" w:rsidRPr="001F35A9" w:rsidRDefault="001D7957" w:rsidP="001D7957">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14:paraId="2D2C96FA" w14:textId="77777777" w:rsidR="001D7957" w:rsidRPr="003E60D1" w:rsidRDefault="001D7957" w:rsidP="001D7957">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14:paraId="22A8B423" w14:textId="77777777" w:rsidR="001D7957" w:rsidRPr="003E60D1" w:rsidRDefault="001D7957" w:rsidP="001D7957">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2">
    <w:p w14:paraId="3D1368D9" w14:textId="77777777" w:rsidR="001D7957" w:rsidRPr="003E60D1" w:rsidRDefault="001D7957" w:rsidP="001D7957">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3">
    <w:p w14:paraId="2CAA2746" w14:textId="77777777" w:rsidR="001D7957" w:rsidRPr="003E60D1" w:rsidRDefault="001D7957" w:rsidP="001D7957">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4">
    <w:p w14:paraId="16B16520" w14:textId="77777777" w:rsidR="001D7957" w:rsidRPr="003E60D1" w:rsidRDefault="001D7957" w:rsidP="001D7957">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14:paraId="2E81350C" w14:textId="77777777" w:rsidR="001D7957" w:rsidRPr="003E60D1" w:rsidRDefault="001D7957" w:rsidP="001D7957">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14:paraId="2DDCDE95" w14:textId="77777777" w:rsidR="001D7957" w:rsidRPr="003E60D1" w:rsidRDefault="001D7957" w:rsidP="001D7957">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7">
    <w:p w14:paraId="0D53D013" w14:textId="77777777" w:rsidR="001D7957" w:rsidRPr="003E60D1" w:rsidRDefault="001D7957" w:rsidP="001D7957">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8">
    <w:p w14:paraId="6362297D" w14:textId="77777777" w:rsidR="001D7957" w:rsidRPr="003E60D1" w:rsidRDefault="001D7957" w:rsidP="001D7957">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9">
    <w:p w14:paraId="47DE9047" w14:textId="77777777" w:rsidR="001D7957" w:rsidRPr="003E60D1" w:rsidRDefault="001D7957" w:rsidP="001D7957">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0">
    <w:p w14:paraId="4051D4E6" w14:textId="77777777" w:rsidR="001D7957" w:rsidRPr="003E60D1" w:rsidRDefault="001D7957" w:rsidP="001D7957">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1">
    <w:p w14:paraId="1E6164FB" w14:textId="77777777" w:rsidR="001D7957" w:rsidRPr="003E60D1" w:rsidRDefault="001D7957" w:rsidP="001D7957">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14:paraId="196BBA77" w14:textId="77777777" w:rsidR="001D7957" w:rsidRPr="003E60D1" w:rsidRDefault="001D7957" w:rsidP="001D7957">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3">
    <w:p w14:paraId="54DD336E" w14:textId="77777777" w:rsidR="001D7957" w:rsidRPr="003E60D1" w:rsidRDefault="001D7957" w:rsidP="001D7957">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4">
    <w:p w14:paraId="450AF8C0" w14:textId="77777777" w:rsidR="001D7957" w:rsidRPr="00BF74E1" w:rsidRDefault="001D7957" w:rsidP="001D7957">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5">
    <w:p w14:paraId="50F5A5E8" w14:textId="77777777" w:rsidR="001D7957" w:rsidRPr="00F351F0" w:rsidRDefault="001D7957" w:rsidP="001D7957">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6">
    <w:p w14:paraId="7AEA8C0C" w14:textId="77777777" w:rsidR="001D7957" w:rsidRPr="003E60D1" w:rsidRDefault="001D7957" w:rsidP="001D7957">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7">
    <w:p w14:paraId="130B8F3D" w14:textId="77777777" w:rsidR="001D7957" w:rsidRPr="003E60D1" w:rsidRDefault="001D7957" w:rsidP="001D7957">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8">
    <w:p w14:paraId="3D82D9C6" w14:textId="77777777" w:rsidR="001D7957" w:rsidRPr="003E60D1" w:rsidRDefault="001D7957" w:rsidP="001D7957">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14:paraId="5FE946C3" w14:textId="77777777" w:rsidR="001D7957" w:rsidRPr="003E60D1" w:rsidRDefault="001D7957" w:rsidP="001D7957">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14:paraId="134C8BC5" w14:textId="77777777" w:rsidR="001D7957" w:rsidRPr="003E60D1" w:rsidRDefault="001D7957" w:rsidP="001D7957">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14:paraId="7A9AD1BD" w14:textId="77777777" w:rsidR="001D7957" w:rsidRPr="003E60D1" w:rsidRDefault="001D7957" w:rsidP="001D7957">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2">
    <w:p w14:paraId="206D4350" w14:textId="77777777" w:rsidR="001D7957" w:rsidRPr="003E60D1" w:rsidRDefault="001D7957" w:rsidP="001D7957">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14:paraId="1ABC0D16" w14:textId="77777777" w:rsidR="001D7957" w:rsidRPr="003E60D1" w:rsidRDefault="001D7957" w:rsidP="001D7957">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14:paraId="3B4EC13C" w14:textId="77777777" w:rsidR="001D7957" w:rsidRPr="003E60D1" w:rsidRDefault="001D7957" w:rsidP="001D7957">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14:paraId="5757F622" w14:textId="77777777" w:rsidR="001D7957" w:rsidRPr="003E60D1" w:rsidRDefault="001D7957" w:rsidP="001D7957">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14:paraId="648A604C" w14:textId="77777777" w:rsidR="001D7957" w:rsidRPr="003E60D1" w:rsidRDefault="001D7957" w:rsidP="001D7957">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7">
    <w:p w14:paraId="2B9D3DAB" w14:textId="77777777" w:rsidR="001D7957" w:rsidRPr="003E60D1" w:rsidRDefault="001D7957" w:rsidP="001D7957">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8">
    <w:p w14:paraId="4A539ED7" w14:textId="77777777" w:rsidR="001D7957" w:rsidRPr="003E60D1" w:rsidRDefault="001D7957" w:rsidP="001D7957">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14:paraId="05017028" w14:textId="77777777" w:rsidR="001D7957" w:rsidRPr="003E60D1" w:rsidRDefault="001D7957" w:rsidP="001D7957">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14:paraId="23385E0A" w14:textId="77777777" w:rsidR="001D7957" w:rsidRPr="003E60D1" w:rsidRDefault="001D7957" w:rsidP="001D7957">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24537012">
    <w:abstractNumId w:val="0"/>
  </w:num>
  <w:num w:numId="2" w16cid:durableId="1479416476">
    <w:abstractNumId w:val="1"/>
  </w:num>
  <w:num w:numId="3" w16cid:durableId="534124157">
    <w:abstractNumId w:val="2"/>
  </w:num>
  <w:num w:numId="4" w16cid:durableId="120079118">
    <w:abstractNumId w:val="3"/>
  </w:num>
  <w:num w:numId="5" w16cid:durableId="1217278933">
    <w:abstractNumId w:val="4"/>
  </w:num>
  <w:num w:numId="6" w16cid:durableId="982007656">
    <w:abstractNumId w:val="5"/>
  </w:num>
  <w:num w:numId="7" w16cid:durableId="79454425">
    <w:abstractNumId w:val="6"/>
  </w:num>
  <w:num w:numId="8" w16cid:durableId="1960061496">
    <w:abstractNumId w:val="7"/>
  </w:num>
  <w:num w:numId="9" w16cid:durableId="1658613225">
    <w:abstractNumId w:val="8"/>
  </w:num>
  <w:num w:numId="10" w16cid:durableId="2000115320">
    <w:abstractNumId w:val="9"/>
  </w:num>
  <w:num w:numId="11" w16cid:durableId="1493763961">
    <w:abstractNumId w:val="10"/>
  </w:num>
  <w:num w:numId="12" w16cid:durableId="327365522">
    <w:abstractNumId w:val="11"/>
  </w:num>
  <w:num w:numId="13" w16cid:durableId="1644964331">
    <w:abstractNumId w:val="12"/>
  </w:num>
  <w:num w:numId="14" w16cid:durableId="1646592627">
    <w:abstractNumId w:val="13"/>
  </w:num>
  <w:num w:numId="15" w16cid:durableId="1904178170">
    <w:abstractNumId w:val="14"/>
  </w:num>
  <w:num w:numId="16" w16cid:durableId="12488090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957"/>
    <w:rsid w:val="00161907"/>
    <w:rsid w:val="001D7957"/>
    <w:rsid w:val="004A15B0"/>
    <w:rsid w:val="005279DF"/>
    <w:rsid w:val="007C7D85"/>
    <w:rsid w:val="00A03A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21AE5"/>
  <w15:chartTrackingRefBased/>
  <w15:docId w15:val="{DAEAE983-0D1D-4D99-8743-D3A6084EB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D7957"/>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styleId="Titolo1">
    <w:name w:val="heading 1"/>
    <w:basedOn w:val="Normale"/>
    <w:link w:val="Titolo1Carattere"/>
    <w:qFormat/>
    <w:rsid w:val="001D7957"/>
    <w:pPr>
      <w:keepNext/>
      <w:spacing w:before="360"/>
      <w:outlineLvl w:val="0"/>
    </w:pPr>
    <w:rPr>
      <w:rFonts w:eastAsia="font439"/>
      <w:b/>
      <w:bCs/>
      <w:smallCaps/>
      <w:szCs w:val="28"/>
    </w:rPr>
  </w:style>
  <w:style w:type="paragraph" w:styleId="Titolo2">
    <w:name w:val="heading 2"/>
    <w:basedOn w:val="Normale"/>
    <w:link w:val="Titolo2Carattere"/>
    <w:qFormat/>
    <w:rsid w:val="001D7957"/>
    <w:pPr>
      <w:keepNext/>
      <w:outlineLvl w:val="1"/>
    </w:pPr>
    <w:rPr>
      <w:rFonts w:eastAsia="font439"/>
      <w:b/>
      <w:bCs/>
      <w:szCs w:val="26"/>
    </w:rPr>
  </w:style>
  <w:style w:type="paragraph" w:styleId="Titolo3">
    <w:name w:val="heading 3"/>
    <w:basedOn w:val="Normale"/>
    <w:link w:val="Titolo3Carattere"/>
    <w:qFormat/>
    <w:rsid w:val="001D7957"/>
    <w:pPr>
      <w:keepNext/>
      <w:outlineLvl w:val="2"/>
    </w:pPr>
    <w:rPr>
      <w:rFonts w:eastAsia="font439"/>
      <w:bCs/>
      <w:i/>
    </w:rPr>
  </w:style>
  <w:style w:type="paragraph" w:styleId="Titolo4">
    <w:name w:val="heading 4"/>
    <w:basedOn w:val="Normale"/>
    <w:link w:val="Titolo4Carattere"/>
    <w:qFormat/>
    <w:rsid w:val="001D7957"/>
    <w:pPr>
      <w:keepNext/>
      <w:outlineLvl w:val="3"/>
    </w:pPr>
    <w:rPr>
      <w:rFonts w:eastAsia="font439"/>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1D7957"/>
    <w:rPr>
      <w:rFonts w:ascii="Times New Roman" w:eastAsia="font439" w:hAnsi="Times New Roman" w:cs="Times New Roman"/>
      <w:b/>
      <w:bCs/>
      <w:smallCaps/>
      <w:color w:val="00000A"/>
      <w:kern w:val="1"/>
      <w:sz w:val="24"/>
      <w:szCs w:val="28"/>
      <w:lang w:eastAsia="it-IT" w:bidi="it-IT"/>
    </w:rPr>
  </w:style>
  <w:style w:type="character" w:customStyle="1" w:styleId="Titolo2Carattere">
    <w:name w:val="Titolo 2 Carattere"/>
    <w:basedOn w:val="Carpredefinitoparagrafo"/>
    <w:link w:val="Titolo2"/>
    <w:rsid w:val="001D7957"/>
    <w:rPr>
      <w:rFonts w:ascii="Times New Roman" w:eastAsia="font439" w:hAnsi="Times New Roman" w:cs="Times New Roman"/>
      <w:b/>
      <w:bCs/>
      <w:color w:val="00000A"/>
      <w:kern w:val="1"/>
      <w:sz w:val="24"/>
      <w:szCs w:val="26"/>
      <w:lang w:eastAsia="it-IT" w:bidi="it-IT"/>
    </w:rPr>
  </w:style>
  <w:style w:type="character" w:customStyle="1" w:styleId="Titolo3Carattere">
    <w:name w:val="Titolo 3 Carattere"/>
    <w:basedOn w:val="Carpredefinitoparagrafo"/>
    <w:link w:val="Titolo3"/>
    <w:rsid w:val="001D7957"/>
    <w:rPr>
      <w:rFonts w:ascii="Times New Roman" w:eastAsia="font439" w:hAnsi="Times New Roman" w:cs="Times New Roman"/>
      <w:bCs/>
      <w:i/>
      <w:color w:val="00000A"/>
      <w:kern w:val="1"/>
      <w:sz w:val="24"/>
      <w:lang w:eastAsia="it-IT" w:bidi="it-IT"/>
    </w:rPr>
  </w:style>
  <w:style w:type="character" w:customStyle="1" w:styleId="Titolo4Carattere">
    <w:name w:val="Titolo 4 Carattere"/>
    <w:basedOn w:val="Carpredefinitoparagrafo"/>
    <w:link w:val="Titolo4"/>
    <w:rsid w:val="001D7957"/>
    <w:rPr>
      <w:rFonts w:ascii="Times New Roman" w:eastAsia="font439" w:hAnsi="Times New Roman" w:cs="Times New Roman"/>
      <w:bCs/>
      <w:iCs/>
      <w:color w:val="00000A"/>
      <w:kern w:val="1"/>
      <w:sz w:val="24"/>
      <w:lang w:eastAsia="it-IT" w:bidi="it-IT"/>
    </w:rPr>
  </w:style>
  <w:style w:type="character" w:customStyle="1" w:styleId="Carpredefinitoparagrafo1">
    <w:name w:val="Car. predefinito paragrafo1"/>
    <w:rsid w:val="001D7957"/>
  </w:style>
  <w:style w:type="character" w:customStyle="1" w:styleId="NormalBoldChar">
    <w:name w:val="NormalBold Char"/>
    <w:rsid w:val="001D7957"/>
    <w:rPr>
      <w:rFonts w:ascii="Times New Roman" w:eastAsia="Times New Roman" w:hAnsi="Times New Roman" w:cs="Times New Roman"/>
      <w:b/>
      <w:sz w:val="24"/>
      <w:lang w:eastAsia="it-IT" w:bidi="it-IT"/>
    </w:rPr>
  </w:style>
  <w:style w:type="character" w:customStyle="1" w:styleId="DeltaViewInsertion">
    <w:name w:val="DeltaView Insertion"/>
    <w:rsid w:val="001D7957"/>
    <w:rPr>
      <w:b/>
      <w:i/>
      <w:spacing w:val="0"/>
    </w:rPr>
  </w:style>
  <w:style w:type="character" w:customStyle="1" w:styleId="PidipaginaCarattere">
    <w:name w:val="Piè di pagina Carattere"/>
    <w:uiPriority w:val="99"/>
    <w:rsid w:val="001D7957"/>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1D7957"/>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1D7957"/>
    <w:rPr>
      <w:shd w:val="clear" w:color="auto" w:fill="FFFFFF"/>
      <w:vertAlign w:val="superscript"/>
    </w:rPr>
  </w:style>
  <w:style w:type="character" w:customStyle="1" w:styleId="IntestazioneCarattere">
    <w:name w:val="Intestazione Carattere"/>
    <w:rsid w:val="001D7957"/>
    <w:rPr>
      <w:rFonts w:ascii="Times New Roman" w:eastAsia="Calibri" w:hAnsi="Times New Roman" w:cs="Times New Roman"/>
      <w:sz w:val="24"/>
      <w:lang w:eastAsia="it-IT" w:bidi="it-IT"/>
    </w:rPr>
  </w:style>
  <w:style w:type="character" w:customStyle="1" w:styleId="TestofumettoCarattere">
    <w:name w:val="Testo fumetto Carattere"/>
    <w:rsid w:val="001D7957"/>
    <w:rPr>
      <w:rFonts w:ascii="Tahoma" w:eastAsia="Calibri" w:hAnsi="Tahoma" w:cs="Tahoma"/>
      <w:sz w:val="16"/>
      <w:szCs w:val="16"/>
      <w:lang w:eastAsia="it-IT" w:bidi="it-IT"/>
    </w:rPr>
  </w:style>
  <w:style w:type="character" w:styleId="Collegamentoipertestuale">
    <w:name w:val="Hyperlink"/>
    <w:rsid w:val="001D7957"/>
    <w:rPr>
      <w:color w:val="0000FF"/>
      <w:u w:val="single"/>
    </w:rPr>
  </w:style>
  <w:style w:type="character" w:customStyle="1" w:styleId="ListLabel1">
    <w:name w:val="ListLabel 1"/>
    <w:rsid w:val="001D7957"/>
    <w:rPr>
      <w:color w:val="000000"/>
    </w:rPr>
  </w:style>
  <w:style w:type="character" w:customStyle="1" w:styleId="ListLabel2">
    <w:name w:val="ListLabel 2"/>
    <w:rsid w:val="001D7957"/>
    <w:rPr>
      <w:sz w:val="16"/>
      <w:szCs w:val="16"/>
    </w:rPr>
  </w:style>
  <w:style w:type="character" w:customStyle="1" w:styleId="ListLabel3">
    <w:name w:val="ListLabel 3"/>
    <w:rsid w:val="001D7957"/>
    <w:rPr>
      <w:rFonts w:ascii="Arial" w:hAnsi="Arial"/>
      <w:b/>
      <w:i w:val="0"/>
      <w:sz w:val="15"/>
    </w:rPr>
  </w:style>
  <w:style w:type="character" w:customStyle="1" w:styleId="ListLabel4">
    <w:name w:val="ListLabel 4"/>
    <w:rsid w:val="001D7957"/>
    <w:rPr>
      <w:i w:val="0"/>
    </w:rPr>
  </w:style>
  <w:style w:type="character" w:customStyle="1" w:styleId="ListLabel5">
    <w:name w:val="ListLabel 5"/>
    <w:rsid w:val="001D7957"/>
    <w:rPr>
      <w:rFonts w:ascii="Arial" w:hAnsi="Arial"/>
      <w:i w:val="0"/>
      <w:sz w:val="15"/>
    </w:rPr>
  </w:style>
  <w:style w:type="character" w:customStyle="1" w:styleId="ListLabel6">
    <w:name w:val="ListLabel 6"/>
    <w:rsid w:val="001D7957"/>
    <w:rPr>
      <w:color w:val="000000"/>
    </w:rPr>
  </w:style>
  <w:style w:type="character" w:customStyle="1" w:styleId="ListLabel7">
    <w:name w:val="ListLabel 7"/>
    <w:rsid w:val="001D7957"/>
    <w:rPr>
      <w:rFonts w:eastAsia="Calibri" w:cs="Arial"/>
      <w:b w:val="0"/>
      <w:color w:val="00000A"/>
    </w:rPr>
  </w:style>
  <w:style w:type="character" w:customStyle="1" w:styleId="ListLabel8">
    <w:name w:val="ListLabel 8"/>
    <w:rsid w:val="001D7957"/>
    <w:rPr>
      <w:rFonts w:cs="Courier New"/>
    </w:rPr>
  </w:style>
  <w:style w:type="character" w:customStyle="1" w:styleId="ListLabel9">
    <w:name w:val="ListLabel 9"/>
    <w:rsid w:val="001D7957"/>
    <w:rPr>
      <w:rFonts w:cs="Courier New"/>
    </w:rPr>
  </w:style>
  <w:style w:type="character" w:customStyle="1" w:styleId="ListLabel10">
    <w:name w:val="ListLabel 10"/>
    <w:rsid w:val="001D7957"/>
    <w:rPr>
      <w:rFonts w:cs="Courier New"/>
    </w:rPr>
  </w:style>
  <w:style w:type="character" w:customStyle="1" w:styleId="ListLabel11">
    <w:name w:val="ListLabel 11"/>
    <w:rsid w:val="001D7957"/>
    <w:rPr>
      <w:rFonts w:eastAsia="Calibri" w:cs="Arial"/>
    </w:rPr>
  </w:style>
  <w:style w:type="character" w:customStyle="1" w:styleId="ListLabel12">
    <w:name w:val="ListLabel 12"/>
    <w:rsid w:val="001D7957"/>
    <w:rPr>
      <w:rFonts w:cs="Courier New"/>
    </w:rPr>
  </w:style>
  <w:style w:type="character" w:customStyle="1" w:styleId="ListLabel13">
    <w:name w:val="ListLabel 13"/>
    <w:rsid w:val="001D7957"/>
    <w:rPr>
      <w:rFonts w:cs="Courier New"/>
    </w:rPr>
  </w:style>
  <w:style w:type="character" w:customStyle="1" w:styleId="ListLabel14">
    <w:name w:val="ListLabel 14"/>
    <w:rsid w:val="001D7957"/>
    <w:rPr>
      <w:rFonts w:cs="Courier New"/>
    </w:rPr>
  </w:style>
  <w:style w:type="character" w:customStyle="1" w:styleId="ListLabel15">
    <w:name w:val="ListLabel 15"/>
    <w:rsid w:val="001D7957"/>
    <w:rPr>
      <w:rFonts w:eastAsia="Calibri" w:cs="Arial"/>
      <w:color w:val="FF0000"/>
    </w:rPr>
  </w:style>
  <w:style w:type="character" w:customStyle="1" w:styleId="ListLabel16">
    <w:name w:val="ListLabel 16"/>
    <w:rsid w:val="001D7957"/>
    <w:rPr>
      <w:rFonts w:cs="Courier New"/>
    </w:rPr>
  </w:style>
  <w:style w:type="character" w:customStyle="1" w:styleId="ListLabel17">
    <w:name w:val="ListLabel 17"/>
    <w:rsid w:val="001D7957"/>
    <w:rPr>
      <w:rFonts w:cs="Courier New"/>
    </w:rPr>
  </w:style>
  <w:style w:type="character" w:customStyle="1" w:styleId="ListLabel18">
    <w:name w:val="ListLabel 18"/>
    <w:rsid w:val="001D7957"/>
    <w:rPr>
      <w:rFonts w:cs="Courier New"/>
    </w:rPr>
  </w:style>
  <w:style w:type="character" w:customStyle="1" w:styleId="ListLabel19">
    <w:name w:val="ListLabel 19"/>
    <w:rsid w:val="001D7957"/>
    <w:rPr>
      <w:rFonts w:cs="Courier New"/>
    </w:rPr>
  </w:style>
  <w:style w:type="character" w:customStyle="1" w:styleId="ListLabel20">
    <w:name w:val="ListLabel 20"/>
    <w:rsid w:val="001D7957"/>
    <w:rPr>
      <w:rFonts w:cs="Courier New"/>
    </w:rPr>
  </w:style>
  <w:style w:type="character" w:customStyle="1" w:styleId="ListLabel21">
    <w:name w:val="ListLabel 21"/>
    <w:rsid w:val="001D7957"/>
    <w:rPr>
      <w:rFonts w:cs="Courier New"/>
    </w:rPr>
  </w:style>
  <w:style w:type="character" w:customStyle="1" w:styleId="Caratterenotaapidipagina">
    <w:name w:val="Carattere nota a piè di pagina"/>
    <w:rsid w:val="001D7957"/>
  </w:style>
  <w:style w:type="character" w:styleId="Rimandonotaapidipagina">
    <w:name w:val="footnote reference"/>
    <w:rsid w:val="001D7957"/>
    <w:rPr>
      <w:vertAlign w:val="superscript"/>
    </w:rPr>
  </w:style>
  <w:style w:type="character" w:styleId="Rimandonotadichiusura">
    <w:name w:val="endnote reference"/>
    <w:rsid w:val="001D7957"/>
    <w:rPr>
      <w:vertAlign w:val="superscript"/>
    </w:rPr>
  </w:style>
  <w:style w:type="character" w:customStyle="1" w:styleId="Caratterenotadichiusura">
    <w:name w:val="Carattere nota di chiusura"/>
    <w:rsid w:val="001D7957"/>
  </w:style>
  <w:style w:type="character" w:customStyle="1" w:styleId="ListLabel22">
    <w:name w:val="ListLabel 22"/>
    <w:rsid w:val="001D7957"/>
    <w:rPr>
      <w:sz w:val="16"/>
      <w:szCs w:val="16"/>
    </w:rPr>
  </w:style>
  <w:style w:type="character" w:customStyle="1" w:styleId="ListLabel23">
    <w:name w:val="ListLabel 23"/>
    <w:rsid w:val="001D7957"/>
    <w:rPr>
      <w:rFonts w:ascii="Arial" w:hAnsi="Arial" w:cs="Symbol"/>
      <w:sz w:val="15"/>
    </w:rPr>
  </w:style>
  <w:style w:type="character" w:customStyle="1" w:styleId="ListLabel24">
    <w:name w:val="ListLabel 24"/>
    <w:rsid w:val="001D7957"/>
    <w:rPr>
      <w:rFonts w:ascii="Arial" w:hAnsi="Arial"/>
      <w:b/>
      <w:i w:val="0"/>
      <w:sz w:val="15"/>
    </w:rPr>
  </w:style>
  <w:style w:type="character" w:customStyle="1" w:styleId="ListLabel25">
    <w:name w:val="ListLabel 25"/>
    <w:rsid w:val="001D7957"/>
    <w:rPr>
      <w:rFonts w:ascii="Arial" w:hAnsi="Arial"/>
      <w:i w:val="0"/>
      <w:sz w:val="15"/>
    </w:rPr>
  </w:style>
  <w:style w:type="character" w:customStyle="1" w:styleId="ListLabel26">
    <w:name w:val="ListLabel 26"/>
    <w:rsid w:val="001D7957"/>
    <w:rPr>
      <w:rFonts w:ascii="Arial" w:hAnsi="Arial" w:cs="Symbol"/>
      <w:sz w:val="15"/>
    </w:rPr>
  </w:style>
  <w:style w:type="character" w:customStyle="1" w:styleId="ListLabel27">
    <w:name w:val="ListLabel 27"/>
    <w:rsid w:val="001D7957"/>
    <w:rPr>
      <w:rFonts w:ascii="Arial" w:hAnsi="Arial" w:cs="Courier New"/>
      <w:sz w:val="14"/>
    </w:rPr>
  </w:style>
  <w:style w:type="character" w:customStyle="1" w:styleId="ListLabel28">
    <w:name w:val="ListLabel 28"/>
    <w:rsid w:val="001D7957"/>
    <w:rPr>
      <w:rFonts w:cs="Courier New"/>
    </w:rPr>
  </w:style>
  <w:style w:type="character" w:customStyle="1" w:styleId="ListLabel29">
    <w:name w:val="ListLabel 29"/>
    <w:rsid w:val="001D7957"/>
    <w:rPr>
      <w:rFonts w:cs="Wingdings"/>
    </w:rPr>
  </w:style>
  <w:style w:type="character" w:customStyle="1" w:styleId="ListLabel30">
    <w:name w:val="ListLabel 30"/>
    <w:rsid w:val="001D7957"/>
    <w:rPr>
      <w:rFonts w:cs="Symbol"/>
    </w:rPr>
  </w:style>
  <w:style w:type="character" w:customStyle="1" w:styleId="ListLabel31">
    <w:name w:val="ListLabel 31"/>
    <w:rsid w:val="001D7957"/>
    <w:rPr>
      <w:rFonts w:cs="Courier New"/>
    </w:rPr>
  </w:style>
  <w:style w:type="character" w:customStyle="1" w:styleId="ListLabel32">
    <w:name w:val="ListLabel 32"/>
    <w:rsid w:val="001D7957"/>
    <w:rPr>
      <w:rFonts w:cs="Wingdings"/>
    </w:rPr>
  </w:style>
  <w:style w:type="character" w:customStyle="1" w:styleId="ListLabel33">
    <w:name w:val="ListLabel 33"/>
    <w:rsid w:val="001D7957"/>
    <w:rPr>
      <w:rFonts w:cs="Symbol"/>
    </w:rPr>
  </w:style>
  <w:style w:type="character" w:customStyle="1" w:styleId="ListLabel34">
    <w:name w:val="ListLabel 34"/>
    <w:rsid w:val="001D7957"/>
    <w:rPr>
      <w:rFonts w:cs="Courier New"/>
    </w:rPr>
  </w:style>
  <w:style w:type="character" w:customStyle="1" w:styleId="ListLabel35">
    <w:name w:val="ListLabel 35"/>
    <w:rsid w:val="001D7957"/>
    <w:rPr>
      <w:rFonts w:cs="Wingdings"/>
    </w:rPr>
  </w:style>
  <w:style w:type="character" w:customStyle="1" w:styleId="ListLabel36">
    <w:name w:val="ListLabel 36"/>
    <w:rsid w:val="001D7957"/>
    <w:rPr>
      <w:rFonts w:ascii="Arial" w:hAnsi="Arial" w:cs="Symbol"/>
      <w:sz w:val="15"/>
    </w:rPr>
  </w:style>
  <w:style w:type="character" w:customStyle="1" w:styleId="ListLabel37">
    <w:name w:val="ListLabel 37"/>
    <w:rsid w:val="001D7957"/>
    <w:rPr>
      <w:rFonts w:ascii="Arial" w:hAnsi="Arial"/>
      <w:b/>
      <w:i w:val="0"/>
      <w:sz w:val="15"/>
    </w:rPr>
  </w:style>
  <w:style w:type="character" w:customStyle="1" w:styleId="ListLabel38">
    <w:name w:val="ListLabel 38"/>
    <w:rsid w:val="001D7957"/>
    <w:rPr>
      <w:rFonts w:ascii="Arial" w:hAnsi="Arial"/>
      <w:i w:val="0"/>
      <w:sz w:val="15"/>
    </w:rPr>
  </w:style>
  <w:style w:type="character" w:customStyle="1" w:styleId="ListLabel39">
    <w:name w:val="ListLabel 39"/>
    <w:rsid w:val="001D7957"/>
    <w:rPr>
      <w:rFonts w:ascii="Arial" w:hAnsi="Arial" w:cs="Symbol"/>
      <w:sz w:val="15"/>
    </w:rPr>
  </w:style>
  <w:style w:type="character" w:customStyle="1" w:styleId="ListLabel40">
    <w:name w:val="ListLabel 40"/>
    <w:rsid w:val="001D7957"/>
    <w:rPr>
      <w:rFonts w:cs="Courier New"/>
      <w:sz w:val="14"/>
    </w:rPr>
  </w:style>
  <w:style w:type="character" w:customStyle="1" w:styleId="ListLabel41">
    <w:name w:val="ListLabel 41"/>
    <w:rsid w:val="001D7957"/>
    <w:rPr>
      <w:rFonts w:cs="Courier New"/>
    </w:rPr>
  </w:style>
  <w:style w:type="character" w:customStyle="1" w:styleId="ListLabel42">
    <w:name w:val="ListLabel 42"/>
    <w:rsid w:val="001D7957"/>
    <w:rPr>
      <w:rFonts w:cs="Wingdings"/>
    </w:rPr>
  </w:style>
  <w:style w:type="character" w:customStyle="1" w:styleId="ListLabel43">
    <w:name w:val="ListLabel 43"/>
    <w:rsid w:val="001D7957"/>
    <w:rPr>
      <w:rFonts w:cs="Symbol"/>
    </w:rPr>
  </w:style>
  <w:style w:type="character" w:customStyle="1" w:styleId="ListLabel44">
    <w:name w:val="ListLabel 44"/>
    <w:rsid w:val="001D7957"/>
    <w:rPr>
      <w:rFonts w:cs="Courier New"/>
    </w:rPr>
  </w:style>
  <w:style w:type="character" w:customStyle="1" w:styleId="ListLabel45">
    <w:name w:val="ListLabel 45"/>
    <w:rsid w:val="001D7957"/>
    <w:rPr>
      <w:rFonts w:cs="Wingdings"/>
    </w:rPr>
  </w:style>
  <w:style w:type="character" w:customStyle="1" w:styleId="ListLabel46">
    <w:name w:val="ListLabel 46"/>
    <w:rsid w:val="001D7957"/>
    <w:rPr>
      <w:rFonts w:cs="Symbol"/>
    </w:rPr>
  </w:style>
  <w:style w:type="character" w:customStyle="1" w:styleId="ListLabel47">
    <w:name w:val="ListLabel 47"/>
    <w:rsid w:val="001D7957"/>
    <w:rPr>
      <w:rFonts w:cs="Courier New"/>
    </w:rPr>
  </w:style>
  <w:style w:type="character" w:customStyle="1" w:styleId="ListLabel48">
    <w:name w:val="ListLabel 48"/>
    <w:rsid w:val="001D7957"/>
    <w:rPr>
      <w:rFonts w:cs="Wingdings"/>
    </w:rPr>
  </w:style>
  <w:style w:type="character" w:customStyle="1" w:styleId="ListLabel49">
    <w:name w:val="ListLabel 49"/>
    <w:rsid w:val="001D7957"/>
    <w:rPr>
      <w:rFonts w:ascii="Arial" w:hAnsi="Arial" w:cs="Symbol"/>
      <w:sz w:val="15"/>
    </w:rPr>
  </w:style>
  <w:style w:type="character" w:customStyle="1" w:styleId="ListLabel50">
    <w:name w:val="ListLabel 50"/>
    <w:rsid w:val="001D7957"/>
    <w:rPr>
      <w:rFonts w:ascii="Arial" w:hAnsi="Arial"/>
      <w:b/>
      <w:i w:val="0"/>
      <w:sz w:val="15"/>
    </w:rPr>
  </w:style>
  <w:style w:type="character" w:customStyle="1" w:styleId="ListLabel51">
    <w:name w:val="ListLabel 51"/>
    <w:rsid w:val="001D7957"/>
    <w:rPr>
      <w:rFonts w:ascii="Arial" w:hAnsi="Arial"/>
      <w:i w:val="0"/>
      <w:sz w:val="15"/>
    </w:rPr>
  </w:style>
  <w:style w:type="character" w:customStyle="1" w:styleId="ListLabel52">
    <w:name w:val="ListLabel 52"/>
    <w:rsid w:val="001D7957"/>
    <w:rPr>
      <w:rFonts w:ascii="Arial" w:hAnsi="Arial" w:cs="Symbol"/>
      <w:sz w:val="15"/>
    </w:rPr>
  </w:style>
  <w:style w:type="character" w:customStyle="1" w:styleId="ListLabel53">
    <w:name w:val="ListLabel 53"/>
    <w:rsid w:val="001D7957"/>
    <w:rPr>
      <w:rFonts w:cs="Courier New"/>
      <w:sz w:val="14"/>
    </w:rPr>
  </w:style>
  <w:style w:type="character" w:customStyle="1" w:styleId="ListLabel54">
    <w:name w:val="ListLabel 54"/>
    <w:rsid w:val="001D7957"/>
    <w:rPr>
      <w:rFonts w:cs="Courier New"/>
    </w:rPr>
  </w:style>
  <w:style w:type="character" w:customStyle="1" w:styleId="ListLabel55">
    <w:name w:val="ListLabel 55"/>
    <w:rsid w:val="001D7957"/>
    <w:rPr>
      <w:rFonts w:cs="Wingdings"/>
    </w:rPr>
  </w:style>
  <w:style w:type="character" w:customStyle="1" w:styleId="ListLabel56">
    <w:name w:val="ListLabel 56"/>
    <w:rsid w:val="001D7957"/>
    <w:rPr>
      <w:rFonts w:cs="Symbol"/>
    </w:rPr>
  </w:style>
  <w:style w:type="character" w:customStyle="1" w:styleId="ListLabel57">
    <w:name w:val="ListLabel 57"/>
    <w:rsid w:val="001D7957"/>
    <w:rPr>
      <w:rFonts w:cs="Courier New"/>
    </w:rPr>
  </w:style>
  <w:style w:type="character" w:customStyle="1" w:styleId="ListLabel58">
    <w:name w:val="ListLabel 58"/>
    <w:rsid w:val="001D7957"/>
    <w:rPr>
      <w:rFonts w:cs="Wingdings"/>
    </w:rPr>
  </w:style>
  <w:style w:type="character" w:customStyle="1" w:styleId="ListLabel59">
    <w:name w:val="ListLabel 59"/>
    <w:rsid w:val="001D7957"/>
    <w:rPr>
      <w:rFonts w:cs="Symbol"/>
    </w:rPr>
  </w:style>
  <w:style w:type="character" w:customStyle="1" w:styleId="ListLabel60">
    <w:name w:val="ListLabel 60"/>
    <w:rsid w:val="001D7957"/>
    <w:rPr>
      <w:rFonts w:cs="Courier New"/>
    </w:rPr>
  </w:style>
  <w:style w:type="character" w:customStyle="1" w:styleId="ListLabel61">
    <w:name w:val="ListLabel 61"/>
    <w:rsid w:val="001D7957"/>
    <w:rPr>
      <w:rFonts w:cs="Wingdings"/>
    </w:rPr>
  </w:style>
  <w:style w:type="character" w:customStyle="1" w:styleId="ListLabel62">
    <w:name w:val="ListLabel 62"/>
    <w:rsid w:val="001D7957"/>
    <w:rPr>
      <w:rFonts w:ascii="Arial" w:hAnsi="Arial" w:cs="Symbol"/>
      <w:sz w:val="15"/>
    </w:rPr>
  </w:style>
  <w:style w:type="character" w:customStyle="1" w:styleId="ListLabel63">
    <w:name w:val="ListLabel 63"/>
    <w:rsid w:val="001D7957"/>
    <w:rPr>
      <w:rFonts w:ascii="Arial" w:hAnsi="Arial"/>
      <w:b/>
      <w:i w:val="0"/>
      <w:sz w:val="15"/>
    </w:rPr>
  </w:style>
  <w:style w:type="character" w:customStyle="1" w:styleId="ListLabel64">
    <w:name w:val="ListLabel 64"/>
    <w:rsid w:val="001D7957"/>
    <w:rPr>
      <w:rFonts w:ascii="Arial" w:hAnsi="Arial"/>
      <w:i w:val="0"/>
      <w:sz w:val="15"/>
    </w:rPr>
  </w:style>
  <w:style w:type="character" w:customStyle="1" w:styleId="ListLabel65">
    <w:name w:val="ListLabel 65"/>
    <w:rsid w:val="001D7957"/>
    <w:rPr>
      <w:rFonts w:ascii="Arial" w:hAnsi="Arial" w:cs="Symbol"/>
      <w:sz w:val="15"/>
    </w:rPr>
  </w:style>
  <w:style w:type="character" w:customStyle="1" w:styleId="ListLabel66">
    <w:name w:val="ListLabel 66"/>
    <w:rsid w:val="001D7957"/>
    <w:rPr>
      <w:rFonts w:cs="Courier New"/>
      <w:sz w:val="14"/>
    </w:rPr>
  </w:style>
  <w:style w:type="character" w:customStyle="1" w:styleId="ListLabel67">
    <w:name w:val="ListLabel 67"/>
    <w:rsid w:val="001D7957"/>
    <w:rPr>
      <w:rFonts w:cs="Courier New"/>
    </w:rPr>
  </w:style>
  <w:style w:type="character" w:customStyle="1" w:styleId="ListLabel68">
    <w:name w:val="ListLabel 68"/>
    <w:rsid w:val="001D7957"/>
    <w:rPr>
      <w:rFonts w:cs="Wingdings"/>
    </w:rPr>
  </w:style>
  <w:style w:type="character" w:customStyle="1" w:styleId="ListLabel69">
    <w:name w:val="ListLabel 69"/>
    <w:rsid w:val="001D7957"/>
    <w:rPr>
      <w:rFonts w:cs="Symbol"/>
    </w:rPr>
  </w:style>
  <w:style w:type="character" w:customStyle="1" w:styleId="ListLabel70">
    <w:name w:val="ListLabel 70"/>
    <w:rsid w:val="001D7957"/>
    <w:rPr>
      <w:rFonts w:cs="Courier New"/>
    </w:rPr>
  </w:style>
  <w:style w:type="character" w:customStyle="1" w:styleId="ListLabel71">
    <w:name w:val="ListLabel 71"/>
    <w:rsid w:val="001D7957"/>
    <w:rPr>
      <w:rFonts w:cs="Wingdings"/>
    </w:rPr>
  </w:style>
  <w:style w:type="character" w:customStyle="1" w:styleId="ListLabel72">
    <w:name w:val="ListLabel 72"/>
    <w:rsid w:val="001D7957"/>
    <w:rPr>
      <w:rFonts w:cs="Symbol"/>
    </w:rPr>
  </w:style>
  <w:style w:type="character" w:customStyle="1" w:styleId="ListLabel73">
    <w:name w:val="ListLabel 73"/>
    <w:rsid w:val="001D7957"/>
    <w:rPr>
      <w:rFonts w:cs="Courier New"/>
    </w:rPr>
  </w:style>
  <w:style w:type="character" w:customStyle="1" w:styleId="ListLabel74">
    <w:name w:val="ListLabel 74"/>
    <w:rsid w:val="001D7957"/>
    <w:rPr>
      <w:rFonts w:cs="Wingdings"/>
    </w:rPr>
  </w:style>
  <w:style w:type="paragraph" w:customStyle="1" w:styleId="Titolo10">
    <w:name w:val="Titolo1"/>
    <w:basedOn w:val="Normale"/>
    <w:next w:val="Corpotesto"/>
    <w:rsid w:val="001D7957"/>
    <w:pPr>
      <w:keepNext/>
      <w:spacing w:before="240"/>
    </w:pPr>
    <w:rPr>
      <w:rFonts w:ascii="Liberation Sans" w:eastAsia="Arial Unicode MS" w:hAnsi="Liberation Sans" w:cs="Mangal"/>
      <w:sz w:val="28"/>
      <w:szCs w:val="28"/>
    </w:rPr>
  </w:style>
  <w:style w:type="paragraph" w:styleId="Corpotesto">
    <w:name w:val="Body Text"/>
    <w:basedOn w:val="Normale"/>
    <w:link w:val="CorpotestoCarattere"/>
    <w:rsid w:val="001D7957"/>
    <w:pPr>
      <w:spacing w:before="0" w:after="140" w:line="288" w:lineRule="auto"/>
    </w:pPr>
  </w:style>
  <w:style w:type="character" w:customStyle="1" w:styleId="CorpotestoCarattere">
    <w:name w:val="Corpo testo Carattere"/>
    <w:basedOn w:val="Carpredefinitoparagrafo"/>
    <w:link w:val="Corpotesto"/>
    <w:rsid w:val="001D7957"/>
    <w:rPr>
      <w:rFonts w:ascii="Times New Roman" w:eastAsia="Calibri" w:hAnsi="Times New Roman" w:cs="Times New Roman"/>
      <w:color w:val="00000A"/>
      <w:kern w:val="1"/>
      <w:sz w:val="24"/>
      <w:lang w:eastAsia="it-IT" w:bidi="it-IT"/>
    </w:rPr>
  </w:style>
  <w:style w:type="paragraph" w:styleId="Elenco">
    <w:name w:val="List"/>
    <w:basedOn w:val="Corpotesto"/>
    <w:rsid w:val="001D7957"/>
    <w:rPr>
      <w:rFonts w:cs="Mangal"/>
    </w:rPr>
  </w:style>
  <w:style w:type="paragraph" w:styleId="Didascalia">
    <w:name w:val="caption"/>
    <w:basedOn w:val="Normale"/>
    <w:qFormat/>
    <w:rsid w:val="001D7957"/>
    <w:pPr>
      <w:suppressLineNumbers/>
    </w:pPr>
    <w:rPr>
      <w:rFonts w:cs="Mangal"/>
      <w:i/>
      <w:iCs/>
      <w:szCs w:val="24"/>
    </w:rPr>
  </w:style>
  <w:style w:type="paragraph" w:customStyle="1" w:styleId="Indice">
    <w:name w:val="Indice"/>
    <w:basedOn w:val="Normale"/>
    <w:rsid w:val="001D7957"/>
    <w:pPr>
      <w:suppressLineNumbers/>
    </w:pPr>
    <w:rPr>
      <w:rFonts w:cs="Mangal"/>
    </w:rPr>
  </w:style>
  <w:style w:type="paragraph" w:customStyle="1" w:styleId="NormalBold">
    <w:name w:val="NormalBold"/>
    <w:basedOn w:val="Normale"/>
    <w:rsid w:val="001D7957"/>
    <w:pPr>
      <w:widowControl w:val="0"/>
      <w:spacing w:before="0" w:after="0"/>
    </w:pPr>
    <w:rPr>
      <w:rFonts w:eastAsia="Times New Roman"/>
      <w:b/>
    </w:rPr>
  </w:style>
  <w:style w:type="paragraph" w:styleId="Pidipagina">
    <w:name w:val="footer"/>
    <w:basedOn w:val="Normale"/>
    <w:link w:val="PidipaginaCarattere1"/>
    <w:uiPriority w:val="99"/>
    <w:rsid w:val="001D7957"/>
    <w:pPr>
      <w:tabs>
        <w:tab w:val="center" w:pos="4535"/>
        <w:tab w:val="right" w:pos="9071"/>
        <w:tab w:val="right" w:pos="9921"/>
      </w:tabs>
      <w:spacing w:before="360" w:after="0"/>
      <w:ind w:left="-850" w:right="-850"/>
    </w:pPr>
  </w:style>
  <w:style w:type="character" w:customStyle="1" w:styleId="PidipaginaCarattere1">
    <w:name w:val="Piè di pagina Carattere1"/>
    <w:basedOn w:val="Carpredefinitoparagrafo"/>
    <w:link w:val="Pidipagina"/>
    <w:uiPriority w:val="99"/>
    <w:rsid w:val="001D7957"/>
    <w:rPr>
      <w:rFonts w:ascii="Times New Roman" w:eastAsia="Calibri" w:hAnsi="Times New Roman" w:cs="Times New Roman"/>
      <w:color w:val="00000A"/>
      <w:kern w:val="1"/>
      <w:sz w:val="24"/>
      <w:lang w:eastAsia="it-IT" w:bidi="it-IT"/>
    </w:rPr>
  </w:style>
  <w:style w:type="paragraph" w:customStyle="1" w:styleId="Testonotaapidipagina1">
    <w:name w:val="Testo nota a piè di pagina1"/>
    <w:basedOn w:val="Normale"/>
    <w:rsid w:val="001D7957"/>
    <w:pPr>
      <w:spacing w:before="0" w:after="0"/>
      <w:ind w:left="720" w:hanging="720"/>
    </w:pPr>
    <w:rPr>
      <w:sz w:val="20"/>
      <w:szCs w:val="20"/>
    </w:rPr>
  </w:style>
  <w:style w:type="paragraph" w:customStyle="1" w:styleId="Text1">
    <w:name w:val="Text 1"/>
    <w:basedOn w:val="Normale"/>
    <w:rsid w:val="001D7957"/>
    <w:pPr>
      <w:ind w:left="850"/>
    </w:pPr>
  </w:style>
  <w:style w:type="paragraph" w:customStyle="1" w:styleId="NormalLeft">
    <w:name w:val="Normal Left"/>
    <w:basedOn w:val="Normale"/>
    <w:rsid w:val="001D7957"/>
  </w:style>
  <w:style w:type="paragraph" w:customStyle="1" w:styleId="Tiret0">
    <w:name w:val="Tiret 0"/>
    <w:basedOn w:val="Normale"/>
    <w:rsid w:val="001D7957"/>
  </w:style>
  <w:style w:type="paragraph" w:customStyle="1" w:styleId="Tiret1">
    <w:name w:val="Tiret 1"/>
    <w:basedOn w:val="Normale"/>
    <w:rsid w:val="001D7957"/>
  </w:style>
  <w:style w:type="paragraph" w:customStyle="1" w:styleId="NumPar1">
    <w:name w:val="NumPar 1"/>
    <w:basedOn w:val="Normale"/>
    <w:rsid w:val="001D7957"/>
  </w:style>
  <w:style w:type="paragraph" w:customStyle="1" w:styleId="NumPar2">
    <w:name w:val="NumPar 2"/>
    <w:basedOn w:val="Normale"/>
    <w:rsid w:val="001D7957"/>
  </w:style>
  <w:style w:type="paragraph" w:customStyle="1" w:styleId="NumPar3">
    <w:name w:val="NumPar 3"/>
    <w:basedOn w:val="Normale"/>
    <w:rsid w:val="001D7957"/>
  </w:style>
  <w:style w:type="paragraph" w:customStyle="1" w:styleId="NumPar4">
    <w:name w:val="NumPar 4"/>
    <w:basedOn w:val="Normale"/>
    <w:rsid w:val="001D7957"/>
  </w:style>
  <w:style w:type="paragraph" w:customStyle="1" w:styleId="ChapterTitle">
    <w:name w:val="ChapterTitle"/>
    <w:basedOn w:val="Normale"/>
    <w:rsid w:val="001D7957"/>
    <w:pPr>
      <w:keepNext/>
      <w:spacing w:after="360"/>
      <w:jc w:val="center"/>
    </w:pPr>
    <w:rPr>
      <w:b/>
      <w:sz w:val="32"/>
    </w:rPr>
  </w:style>
  <w:style w:type="paragraph" w:customStyle="1" w:styleId="SectionTitle">
    <w:name w:val="SectionTitle"/>
    <w:basedOn w:val="Normale"/>
    <w:rsid w:val="001D7957"/>
    <w:pPr>
      <w:keepNext/>
      <w:spacing w:after="360"/>
      <w:jc w:val="center"/>
    </w:pPr>
    <w:rPr>
      <w:b/>
      <w:smallCaps/>
      <w:sz w:val="28"/>
    </w:rPr>
  </w:style>
  <w:style w:type="paragraph" w:customStyle="1" w:styleId="Annexetitre">
    <w:name w:val="Annexe titre"/>
    <w:basedOn w:val="Normale"/>
    <w:rsid w:val="001D7957"/>
    <w:pPr>
      <w:jc w:val="center"/>
    </w:pPr>
    <w:rPr>
      <w:b/>
      <w:u w:val="single"/>
    </w:rPr>
  </w:style>
  <w:style w:type="paragraph" w:customStyle="1" w:styleId="Titrearticle">
    <w:name w:val="Titre article"/>
    <w:basedOn w:val="Normale"/>
    <w:rsid w:val="001D7957"/>
    <w:pPr>
      <w:keepNext/>
      <w:spacing w:before="360"/>
      <w:jc w:val="center"/>
    </w:pPr>
    <w:rPr>
      <w:i/>
    </w:rPr>
  </w:style>
  <w:style w:type="paragraph" w:styleId="Intestazione">
    <w:name w:val="header"/>
    <w:basedOn w:val="Normale"/>
    <w:link w:val="IntestazioneCarattere1"/>
    <w:rsid w:val="001D7957"/>
    <w:pPr>
      <w:tabs>
        <w:tab w:val="center" w:pos="4819"/>
        <w:tab w:val="right" w:pos="9638"/>
      </w:tabs>
      <w:spacing w:before="0" w:after="0"/>
    </w:pPr>
  </w:style>
  <w:style w:type="character" w:customStyle="1" w:styleId="IntestazioneCarattere1">
    <w:name w:val="Intestazione Carattere1"/>
    <w:basedOn w:val="Carpredefinitoparagrafo"/>
    <w:link w:val="Intestazione"/>
    <w:rsid w:val="001D7957"/>
    <w:rPr>
      <w:rFonts w:ascii="Times New Roman" w:eastAsia="Calibri" w:hAnsi="Times New Roman" w:cs="Times New Roman"/>
      <w:color w:val="00000A"/>
      <w:kern w:val="1"/>
      <w:sz w:val="24"/>
      <w:lang w:eastAsia="it-IT" w:bidi="it-IT"/>
    </w:rPr>
  </w:style>
  <w:style w:type="paragraph" w:customStyle="1" w:styleId="Paragrafoelenco1">
    <w:name w:val="Paragrafo elenco1"/>
    <w:basedOn w:val="Normale"/>
    <w:rsid w:val="001D7957"/>
    <w:pPr>
      <w:ind w:left="720"/>
      <w:contextualSpacing/>
    </w:pPr>
  </w:style>
  <w:style w:type="paragraph" w:customStyle="1" w:styleId="Testofumetto1">
    <w:name w:val="Testo fumetto1"/>
    <w:basedOn w:val="Normale"/>
    <w:rsid w:val="001D7957"/>
    <w:pPr>
      <w:spacing w:before="0" w:after="0"/>
    </w:pPr>
    <w:rPr>
      <w:rFonts w:ascii="Tahoma" w:hAnsi="Tahoma" w:cs="Tahoma"/>
      <w:sz w:val="16"/>
      <w:szCs w:val="16"/>
    </w:rPr>
  </w:style>
  <w:style w:type="paragraph" w:customStyle="1" w:styleId="NormaleWeb1">
    <w:name w:val="Normale (Web)1"/>
    <w:basedOn w:val="Normale"/>
    <w:rsid w:val="001D7957"/>
    <w:pPr>
      <w:spacing w:before="280" w:after="280"/>
    </w:pPr>
    <w:rPr>
      <w:rFonts w:eastAsia="Times New Roman"/>
      <w:szCs w:val="24"/>
      <w:lang w:bidi="ar-SA"/>
    </w:rPr>
  </w:style>
  <w:style w:type="paragraph" w:styleId="Testonotaapidipagina">
    <w:name w:val="footnote text"/>
    <w:basedOn w:val="Normale"/>
    <w:link w:val="TestonotaapidipaginaCarattere1"/>
    <w:rsid w:val="001D7957"/>
  </w:style>
  <w:style w:type="character" w:customStyle="1" w:styleId="TestonotaapidipaginaCarattere1">
    <w:name w:val="Testo nota a piè di pagina Carattere1"/>
    <w:basedOn w:val="Carpredefinitoparagrafo"/>
    <w:link w:val="Testonotaapidipagina"/>
    <w:rsid w:val="001D7957"/>
    <w:rPr>
      <w:rFonts w:ascii="Times New Roman" w:eastAsia="Calibri" w:hAnsi="Times New Roman" w:cs="Times New Roman"/>
      <w:color w:val="00000A"/>
      <w:kern w:val="1"/>
      <w:sz w:val="24"/>
      <w:lang w:eastAsia="it-IT" w:bidi="it-IT"/>
    </w:rPr>
  </w:style>
  <w:style w:type="paragraph" w:customStyle="1" w:styleId="Contenutotabella">
    <w:name w:val="Contenuto tabella"/>
    <w:basedOn w:val="Normale"/>
    <w:rsid w:val="001D7957"/>
  </w:style>
  <w:style w:type="paragraph" w:customStyle="1" w:styleId="Titolotabella">
    <w:name w:val="Titolo tabella"/>
    <w:basedOn w:val="Contenutotabella"/>
    <w:rsid w:val="001D7957"/>
  </w:style>
  <w:style w:type="paragraph" w:customStyle="1" w:styleId="western">
    <w:name w:val="western"/>
    <w:basedOn w:val="Normale"/>
    <w:rsid w:val="001D7957"/>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1D7957"/>
  </w:style>
  <w:style w:type="paragraph" w:styleId="Testofumetto">
    <w:name w:val="Balloon Text"/>
    <w:basedOn w:val="Normale"/>
    <w:link w:val="TestofumettoCarattere1"/>
    <w:uiPriority w:val="99"/>
    <w:semiHidden/>
    <w:unhideWhenUsed/>
    <w:rsid w:val="001D7957"/>
    <w:pPr>
      <w:spacing w:before="0" w:after="0"/>
    </w:pPr>
    <w:rPr>
      <w:rFonts w:ascii="Tahoma" w:hAnsi="Tahoma" w:cs="Tahoma"/>
      <w:sz w:val="16"/>
      <w:szCs w:val="16"/>
    </w:rPr>
  </w:style>
  <w:style w:type="character" w:customStyle="1" w:styleId="TestofumettoCarattere1">
    <w:name w:val="Testo fumetto Carattere1"/>
    <w:basedOn w:val="Carpredefinitoparagrafo"/>
    <w:link w:val="Testofumetto"/>
    <w:uiPriority w:val="99"/>
    <w:semiHidden/>
    <w:rsid w:val="001D7957"/>
    <w:rPr>
      <w:rFonts w:ascii="Tahoma" w:eastAsia="Calibri" w:hAnsi="Tahoma" w:cs="Tahoma"/>
      <w:color w:val="00000A"/>
      <w:kern w:val="1"/>
      <w:sz w:val="16"/>
      <w:szCs w:val="16"/>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16</Pages>
  <Words>6357</Words>
  <Characters>36240</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Franca Rossello</dc:creator>
  <cp:keywords/>
  <dc:description/>
  <cp:lastModifiedBy>Lara De Filpo</cp:lastModifiedBy>
  <cp:revision>6</cp:revision>
  <dcterms:created xsi:type="dcterms:W3CDTF">2023-07-04T12:51:00Z</dcterms:created>
  <dcterms:modified xsi:type="dcterms:W3CDTF">2023-07-20T10:25:00Z</dcterms:modified>
</cp:coreProperties>
</file>